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663B6" w:rsidRPr="003F3BED" w:rsidRDefault="003663B6" w:rsidP="003663B6">
      <w:pPr>
        <w:jc w:val="center"/>
        <w:rPr>
          <w:b/>
          <w:sz w:val="32"/>
          <w:szCs w:val="32"/>
        </w:rPr>
      </w:pPr>
      <w:r w:rsidRPr="003F3BED">
        <w:rPr>
          <w:b/>
          <w:sz w:val="32"/>
          <w:szCs w:val="32"/>
        </w:rPr>
        <w:t>SRR n°17 TRAPANI PROVINCIA NORD</w:t>
      </w:r>
    </w:p>
    <w:p w:rsidR="003663B6" w:rsidRPr="007258C4" w:rsidRDefault="003663B6" w:rsidP="003663B6">
      <w:pPr>
        <w:jc w:val="center"/>
        <w:rPr>
          <w:b/>
          <w:bCs/>
          <w:color w:val="000000"/>
        </w:rPr>
      </w:pPr>
      <w:r w:rsidRPr="007258C4">
        <w:rPr>
          <w:b/>
        </w:rPr>
        <w:t xml:space="preserve">Provincia di </w:t>
      </w:r>
      <w:r>
        <w:rPr>
          <w:b/>
        </w:rPr>
        <w:t>Trapani</w:t>
      </w:r>
    </w:p>
    <w:p w:rsidR="003663B6" w:rsidRDefault="003663B6" w:rsidP="003663B6">
      <w:pPr>
        <w:widowControl w:val="0"/>
        <w:autoSpaceDE w:val="0"/>
        <w:spacing w:after="120"/>
        <w:ind w:left="472" w:right="48" w:hanging="357"/>
        <w:jc w:val="both"/>
        <w:rPr>
          <w:b/>
          <w:bCs/>
          <w:color w:val="000000"/>
        </w:rPr>
      </w:pPr>
    </w:p>
    <w:p w:rsidR="003663B6" w:rsidRPr="001E4DA1" w:rsidRDefault="003663B6" w:rsidP="003663B6">
      <w:pPr>
        <w:widowControl w:val="0"/>
        <w:autoSpaceDE w:val="0"/>
        <w:spacing w:after="120"/>
        <w:ind w:right="48"/>
        <w:jc w:val="both"/>
        <w:rPr>
          <w:b/>
        </w:rPr>
      </w:pPr>
      <w:r w:rsidRPr="001E4DA1">
        <w:rPr>
          <w:b/>
          <w:bCs/>
        </w:rPr>
        <w:t>OGGETTO</w:t>
      </w:r>
      <w:r w:rsidRPr="001E4DA1">
        <w:t>:</w:t>
      </w:r>
      <w:r w:rsidR="001E4DA1" w:rsidRPr="001E4DA1">
        <w:rPr>
          <w:b/>
        </w:rPr>
        <w:t xml:space="preserve"> PROCEDURA APERTA </w:t>
      </w:r>
      <w:r w:rsidRPr="001E4DA1">
        <w:rPr>
          <w:rFonts w:eastAsia="TimesNewRomanPSMT"/>
          <w:b/>
          <w:bCs/>
        </w:rPr>
        <w:t xml:space="preserve">PER </w:t>
      </w:r>
      <w:r w:rsidRPr="001E4DA1">
        <w:rPr>
          <w:b/>
          <w:bCs/>
        </w:rPr>
        <w:t xml:space="preserve">L'AFFIDAMENTO </w:t>
      </w:r>
      <w:r w:rsidR="008345CA" w:rsidRPr="001E4DA1">
        <w:rPr>
          <w:b/>
          <w:bCs/>
        </w:rPr>
        <w:t xml:space="preserve">IN LOTTI </w:t>
      </w:r>
      <w:r w:rsidRPr="001E4DA1">
        <w:rPr>
          <w:b/>
          <w:bCs/>
        </w:rPr>
        <w:t xml:space="preserve">DEL SERVIZIO INTEGRATO DI SPAZZAMENTO, RACCOLTA E TRASPORTO DEI RIFIUTI SOLIDI URBANI DIFFERENZIATI E INDIFFERENZIATI, COMPRESI QUELLI ASSIMILATI, ED </w:t>
      </w:r>
      <w:r w:rsidRPr="001E4DA1">
        <w:rPr>
          <w:b/>
          <w:bCs/>
          <w:color w:val="000000"/>
        </w:rPr>
        <w:t>ALTRI SERVIZI DI IGIENE PUBBLICA ALL’INTERNO DEI COMUNI DELLA SRR N. 17 “TRAPANI PROVINCIA NORD”</w:t>
      </w:r>
      <w:r w:rsidRPr="001E4DA1">
        <w:rPr>
          <w:rFonts w:eastAsia="TimesNewRomanPSMT"/>
          <w:b/>
          <w:bCs/>
        </w:rPr>
        <w:t>.</w:t>
      </w:r>
      <w:r w:rsidRPr="001E4DA1">
        <w:rPr>
          <w:b/>
        </w:rPr>
        <w:t xml:space="preserve"> </w:t>
      </w:r>
    </w:p>
    <w:p w:rsidR="003663B6" w:rsidRPr="001E4DA1" w:rsidRDefault="003663B6" w:rsidP="003663B6">
      <w:pPr>
        <w:widowControl w:val="0"/>
        <w:autoSpaceDE w:val="0"/>
        <w:spacing w:after="120"/>
        <w:ind w:right="48"/>
        <w:jc w:val="both"/>
        <w:rPr>
          <w:b/>
        </w:rPr>
      </w:pPr>
      <w:r w:rsidRPr="001E4DA1">
        <w:rPr>
          <w:b/>
        </w:rPr>
        <w:t>Procedura aperta ai sensi dell'art. 3, comma sss), e artt. 59 e 60 del decreto legislativo n°50/2016</w:t>
      </w:r>
    </w:p>
    <w:p w:rsidR="008345CA" w:rsidRPr="001E4DA1" w:rsidRDefault="008345CA" w:rsidP="008345CA">
      <w:pPr>
        <w:pStyle w:val="testoprg"/>
        <w:snapToGrid w:val="0"/>
        <w:spacing w:line="240" w:lineRule="auto"/>
        <w:ind w:right="-1" w:firstLine="0"/>
        <w:rPr>
          <w:rFonts w:ascii="Times New Roman" w:hAnsi="Times New Roman" w:cs="Times New Roman"/>
          <w:b/>
          <w:sz w:val="24"/>
          <w:szCs w:val="24"/>
        </w:rPr>
      </w:pPr>
      <w:r w:rsidRPr="001E4DA1">
        <w:rPr>
          <w:rFonts w:ascii="Times New Roman" w:hAnsi="Times New Roman" w:cs="Times New Roman"/>
          <w:b/>
          <w:sz w:val="24"/>
          <w:szCs w:val="24"/>
        </w:rPr>
        <w:t>Lotto n. 1: Marsala CIG [</w:t>
      </w:r>
      <w:r w:rsidR="008767ED">
        <w:rPr>
          <w:rFonts w:ascii="Times New Roman" w:hAnsi="Times New Roman" w:cs="Times New Roman"/>
          <w:b/>
          <w:sz w:val="24"/>
          <w:szCs w:val="24"/>
        </w:rPr>
        <w:t>7093482E83</w:t>
      </w:r>
      <w:r w:rsidRPr="001E4DA1">
        <w:rPr>
          <w:rFonts w:ascii="Times New Roman" w:hAnsi="Times New Roman" w:cs="Times New Roman"/>
          <w:b/>
          <w:sz w:val="24"/>
          <w:szCs w:val="24"/>
        </w:rPr>
        <w:t>];</w:t>
      </w:r>
    </w:p>
    <w:p w:rsidR="008345CA" w:rsidRPr="001E4DA1" w:rsidRDefault="008345CA" w:rsidP="008345CA">
      <w:pPr>
        <w:pStyle w:val="testoprg"/>
        <w:snapToGrid w:val="0"/>
        <w:spacing w:line="240" w:lineRule="auto"/>
        <w:ind w:right="-1" w:firstLine="0"/>
        <w:rPr>
          <w:rFonts w:ascii="Times New Roman" w:hAnsi="Times New Roman" w:cs="Times New Roman"/>
          <w:b/>
          <w:sz w:val="24"/>
          <w:szCs w:val="24"/>
        </w:rPr>
      </w:pPr>
      <w:r w:rsidRPr="001E4DA1">
        <w:rPr>
          <w:rFonts w:ascii="Times New Roman" w:hAnsi="Times New Roman" w:cs="Times New Roman"/>
          <w:b/>
          <w:sz w:val="24"/>
          <w:szCs w:val="24"/>
        </w:rPr>
        <w:t>Lotto n. 2: Agro Ericino, CIG [</w:t>
      </w:r>
      <w:r w:rsidR="008767ED">
        <w:rPr>
          <w:rFonts w:ascii="Times New Roman" w:hAnsi="Times New Roman" w:cs="Times New Roman"/>
          <w:b/>
          <w:sz w:val="24"/>
          <w:szCs w:val="24"/>
        </w:rPr>
        <w:t>709349486C</w:t>
      </w:r>
      <w:r w:rsidRPr="001E4DA1">
        <w:rPr>
          <w:rFonts w:ascii="Times New Roman" w:hAnsi="Times New Roman" w:cs="Times New Roman"/>
          <w:b/>
          <w:sz w:val="24"/>
          <w:szCs w:val="24"/>
        </w:rPr>
        <w:t>];</w:t>
      </w:r>
    </w:p>
    <w:p w:rsidR="008345CA" w:rsidRPr="001E4DA1" w:rsidRDefault="008345CA" w:rsidP="008345CA">
      <w:pPr>
        <w:pStyle w:val="testoprg"/>
        <w:snapToGrid w:val="0"/>
        <w:spacing w:line="240" w:lineRule="auto"/>
        <w:ind w:right="-1" w:firstLine="0"/>
        <w:rPr>
          <w:rFonts w:ascii="Times New Roman" w:hAnsi="Times New Roman" w:cs="Times New Roman"/>
          <w:b/>
          <w:sz w:val="24"/>
          <w:szCs w:val="24"/>
        </w:rPr>
      </w:pPr>
      <w:r w:rsidRPr="001E4DA1">
        <w:rPr>
          <w:rFonts w:ascii="Times New Roman" w:hAnsi="Times New Roman" w:cs="Times New Roman"/>
          <w:b/>
          <w:sz w:val="24"/>
          <w:szCs w:val="24"/>
        </w:rPr>
        <w:t xml:space="preserve">Lotto n. 3: </w:t>
      </w:r>
      <w:proofErr w:type="spellStart"/>
      <w:r w:rsidRPr="001E4DA1">
        <w:rPr>
          <w:rFonts w:ascii="Times New Roman" w:hAnsi="Times New Roman" w:cs="Times New Roman"/>
          <w:b/>
          <w:sz w:val="24"/>
          <w:szCs w:val="24"/>
        </w:rPr>
        <w:t>Alcamo-Calatafimi</w:t>
      </w:r>
      <w:proofErr w:type="spellEnd"/>
      <w:r w:rsidRPr="001E4DA1">
        <w:rPr>
          <w:rFonts w:ascii="Times New Roman" w:hAnsi="Times New Roman" w:cs="Times New Roman"/>
          <w:b/>
          <w:sz w:val="24"/>
          <w:szCs w:val="24"/>
        </w:rPr>
        <w:t xml:space="preserve"> Segesta CIG [</w:t>
      </w:r>
      <w:r w:rsidR="008767ED">
        <w:rPr>
          <w:rFonts w:ascii="Times New Roman" w:hAnsi="Times New Roman" w:cs="Times New Roman"/>
          <w:b/>
          <w:sz w:val="24"/>
          <w:szCs w:val="24"/>
        </w:rPr>
        <w:t>70935105A1</w:t>
      </w:r>
      <w:r w:rsidRPr="001E4DA1">
        <w:rPr>
          <w:rFonts w:ascii="Times New Roman" w:hAnsi="Times New Roman" w:cs="Times New Roman"/>
          <w:b/>
          <w:sz w:val="24"/>
          <w:szCs w:val="24"/>
        </w:rPr>
        <w:t>];</w:t>
      </w:r>
    </w:p>
    <w:p w:rsidR="008345CA" w:rsidRPr="00486989" w:rsidRDefault="008345CA" w:rsidP="008345CA">
      <w:pPr>
        <w:pStyle w:val="testoprg"/>
        <w:snapToGrid w:val="0"/>
        <w:spacing w:line="240" w:lineRule="auto"/>
        <w:ind w:right="-1" w:firstLine="0"/>
        <w:rPr>
          <w:rFonts w:ascii="Times New Roman" w:hAnsi="Times New Roman" w:cs="Times New Roman"/>
          <w:b/>
          <w:sz w:val="24"/>
          <w:szCs w:val="24"/>
        </w:rPr>
      </w:pPr>
      <w:r w:rsidRPr="001E4DA1">
        <w:rPr>
          <w:rFonts w:ascii="Times New Roman" w:hAnsi="Times New Roman" w:cs="Times New Roman"/>
          <w:b/>
          <w:sz w:val="24"/>
          <w:szCs w:val="24"/>
        </w:rPr>
        <w:t>Lotto n. 4: Trapani CIG [</w:t>
      </w:r>
      <w:r w:rsidR="008767ED">
        <w:rPr>
          <w:rFonts w:ascii="Times New Roman" w:hAnsi="Times New Roman" w:cs="Times New Roman"/>
          <w:b/>
          <w:sz w:val="24"/>
          <w:szCs w:val="24"/>
        </w:rPr>
        <w:t>7093520DDF</w:t>
      </w:r>
      <w:r w:rsidRPr="001E4DA1">
        <w:rPr>
          <w:rFonts w:ascii="Times New Roman" w:hAnsi="Times New Roman" w:cs="Times New Roman"/>
          <w:b/>
          <w:sz w:val="24"/>
          <w:szCs w:val="24"/>
        </w:rPr>
        <w:t>];</w:t>
      </w:r>
    </w:p>
    <w:p w:rsidR="0053778D" w:rsidRDefault="0053778D" w:rsidP="007258C4">
      <w:pPr>
        <w:suppressAutoHyphens w:val="0"/>
        <w:autoSpaceDE w:val="0"/>
        <w:spacing w:after="120" w:line="280" w:lineRule="exact"/>
        <w:ind w:left="1418" w:right="140" w:hanging="1418"/>
        <w:jc w:val="both"/>
        <w:rPr>
          <w:rFonts w:eastAsia="TimesNewRomanPSMT"/>
          <w:b/>
          <w:bCs/>
        </w:rPr>
      </w:pPr>
    </w:p>
    <w:p w:rsidR="007D76BB" w:rsidRDefault="007D76BB" w:rsidP="007258C4">
      <w:pPr>
        <w:suppressAutoHyphens w:val="0"/>
        <w:autoSpaceDE w:val="0"/>
        <w:spacing w:after="120" w:line="280" w:lineRule="exact"/>
        <w:ind w:left="1418" w:right="140" w:hanging="1418"/>
        <w:jc w:val="both"/>
        <w:rPr>
          <w:rFonts w:eastAsia="TimesNewRomanPSMT"/>
          <w:b/>
          <w:bCs/>
        </w:rPr>
      </w:pPr>
    </w:p>
    <w:p w:rsidR="007D76BB" w:rsidRDefault="007D76BB" w:rsidP="007258C4">
      <w:pPr>
        <w:suppressAutoHyphens w:val="0"/>
        <w:autoSpaceDE w:val="0"/>
        <w:spacing w:after="120" w:line="280" w:lineRule="exact"/>
        <w:ind w:left="1418" w:right="140" w:hanging="1418"/>
        <w:jc w:val="both"/>
        <w:rPr>
          <w:rFonts w:eastAsia="TimesNewRomanPSMT"/>
          <w:b/>
          <w:bCs/>
        </w:rPr>
      </w:pPr>
    </w:p>
    <w:p w:rsidR="007D76BB" w:rsidRDefault="007D76BB" w:rsidP="007258C4">
      <w:pPr>
        <w:suppressAutoHyphens w:val="0"/>
        <w:autoSpaceDE w:val="0"/>
        <w:spacing w:after="120" w:line="280" w:lineRule="exact"/>
        <w:ind w:left="1418" w:right="140" w:hanging="1418"/>
        <w:jc w:val="both"/>
        <w:rPr>
          <w:rFonts w:eastAsia="TimesNewRomanPSMT"/>
          <w:b/>
          <w:bCs/>
        </w:rPr>
      </w:pPr>
    </w:p>
    <w:p w:rsidR="0001728A" w:rsidRDefault="0001728A" w:rsidP="007258C4">
      <w:pPr>
        <w:suppressAutoHyphens w:val="0"/>
        <w:autoSpaceDE w:val="0"/>
        <w:spacing w:after="120" w:line="280" w:lineRule="exact"/>
        <w:ind w:left="1418" w:right="140" w:hanging="1418"/>
        <w:jc w:val="both"/>
        <w:rPr>
          <w:rFonts w:eastAsia="TimesNewRomanPSMT"/>
          <w:b/>
          <w:bCs/>
        </w:rPr>
      </w:pPr>
    </w:p>
    <w:p w:rsidR="007D76BB" w:rsidRPr="007D76BB" w:rsidRDefault="007D76BB" w:rsidP="007D76BB">
      <w:pPr>
        <w:widowControl w:val="0"/>
        <w:autoSpaceDE w:val="0"/>
        <w:spacing w:after="120"/>
        <w:ind w:right="48"/>
        <w:jc w:val="both"/>
        <w:rPr>
          <w:b/>
          <w:bCs/>
        </w:rPr>
      </w:pPr>
    </w:p>
    <w:p w:rsidR="007D76BB" w:rsidRDefault="007D76BB" w:rsidP="007D76BB">
      <w:pPr>
        <w:widowControl w:val="0"/>
        <w:autoSpaceDE w:val="0"/>
        <w:spacing w:after="120"/>
        <w:ind w:right="48"/>
        <w:jc w:val="center"/>
        <w:rPr>
          <w:b/>
          <w:bCs/>
          <w:sz w:val="56"/>
          <w:szCs w:val="56"/>
        </w:rPr>
      </w:pPr>
      <w:r w:rsidRPr="007D76BB">
        <w:rPr>
          <w:b/>
          <w:bCs/>
          <w:sz w:val="56"/>
          <w:szCs w:val="56"/>
        </w:rPr>
        <w:t>ALLEGATI</w:t>
      </w:r>
    </w:p>
    <w:p w:rsidR="003B409D" w:rsidRPr="007D76BB" w:rsidRDefault="003B409D" w:rsidP="007D76BB">
      <w:pPr>
        <w:widowControl w:val="0"/>
        <w:autoSpaceDE w:val="0"/>
        <w:spacing w:after="120"/>
        <w:ind w:right="48"/>
        <w:jc w:val="center"/>
        <w:rPr>
          <w:b/>
          <w:bCs/>
          <w:sz w:val="56"/>
          <w:szCs w:val="56"/>
        </w:rPr>
      </w:pPr>
      <w:r>
        <w:rPr>
          <w:b/>
          <w:bCs/>
          <w:sz w:val="56"/>
          <w:szCs w:val="56"/>
        </w:rPr>
        <w:t>AL DISCIPLINARE</w:t>
      </w:r>
    </w:p>
    <w:p w:rsidR="00C62339" w:rsidRPr="007258C4" w:rsidRDefault="007D76BB" w:rsidP="007258C4">
      <w:pPr>
        <w:pageBreakBefore/>
        <w:autoSpaceDE w:val="0"/>
        <w:jc w:val="both"/>
        <w:rPr>
          <w:b/>
        </w:rPr>
      </w:pPr>
      <w:r w:rsidRPr="007258C4">
        <w:rPr>
          <w:b/>
        </w:rPr>
        <w:lastRenderedPageBreak/>
        <w:t xml:space="preserve"> </w:t>
      </w:r>
      <w:r w:rsidR="00C62339" w:rsidRPr="007258C4">
        <w:rPr>
          <w:b/>
        </w:rPr>
        <w:t>(Allegato “A” disciplinare)</w:t>
      </w:r>
    </w:p>
    <w:p w:rsidR="00C62339" w:rsidRPr="007258C4" w:rsidRDefault="003663B6" w:rsidP="007258C4">
      <w:pPr>
        <w:tabs>
          <w:tab w:val="left" w:pos="3960"/>
        </w:tabs>
        <w:jc w:val="both"/>
      </w:pPr>
      <w:r>
        <w:rPr>
          <w:b/>
        </w:rPr>
        <w:t xml:space="preserve">MODELLO DI DOMANDA E </w:t>
      </w:r>
      <w:r w:rsidR="00C62339" w:rsidRPr="007258C4">
        <w:rPr>
          <w:b/>
        </w:rPr>
        <w:t>DICHIARAZIONI</w:t>
      </w:r>
    </w:p>
    <w:p w:rsidR="00C62339" w:rsidRPr="007258C4" w:rsidRDefault="00C62339" w:rsidP="007258C4">
      <w:pPr>
        <w:tabs>
          <w:tab w:val="left" w:pos="3960"/>
        </w:tabs>
        <w:ind w:left="2700"/>
        <w:jc w:val="both"/>
      </w:pPr>
    </w:p>
    <w:tbl>
      <w:tblPr>
        <w:tblW w:w="0" w:type="auto"/>
        <w:tblInd w:w="70" w:type="dxa"/>
        <w:tblLayout w:type="fixed"/>
        <w:tblCellMar>
          <w:left w:w="70" w:type="dxa"/>
          <w:right w:w="70" w:type="dxa"/>
        </w:tblCellMar>
        <w:tblLook w:val="0000"/>
      </w:tblPr>
      <w:tblGrid>
        <w:gridCol w:w="9380"/>
      </w:tblGrid>
      <w:tr w:rsidR="00C62339" w:rsidRPr="007258C4">
        <w:trPr>
          <w:cantSplit/>
          <w:trHeight w:val="315"/>
        </w:trPr>
        <w:tc>
          <w:tcPr>
            <w:tcW w:w="93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62339" w:rsidRPr="007258C4" w:rsidRDefault="00C62339" w:rsidP="007258C4">
            <w:pPr>
              <w:jc w:val="both"/>
            </w:pPr>
            <w:r w:rsidRPr="007258C4">
              <w:t>MODELLO DI DOMANDA PER LA PARTECIPAZIONE A GARA D’APPALTO</w:t>
            </w:r>
          </w:p>
          <w:p w:rsidR="00C62339" w:rsidRPr="007258C4" w:rsidRDefault="00C62339" w:rsidP="007258C4">
            <w:pPr>
              <w:jc w:val="both"/>
            </w:pPr>
          </w:p>
          <w:p w:rsidR="00C62339" w:rsidRPr="007258C4" w:rsidRDefault="00C62339" w:rsidP="007258C4">
            <w:pPr>
              <w:jc w:val="both"/>
            </w:pPr>
            <w:r w:rsidRPr="007258C4">
              <w:rPr>
                <w:b/>
                <w:u w:val="single"/>
              </w:rPr>
              <w:t>AVVERTENZA</w:t>
            </w:r>
          </w:p>
          <w:p w:rsidR="00C62339" w:rsidRPr="007258C4" w:rsidRDefault="00C62339" w:rsidP="007258C4">
            <w:pPr>
              <w:jc w:val="both"/>
            </w:pPr>
            <w:r w:rsidRPr="007258C4">
              <w:t>Il presente modello è stato predisposto per agevolare i concorrenti nella formulazione della domanda di partecipazione alla gara.</w:t>
            </w:r>
          </w:p>
          <w:p w:rsidR="00C62339" w:rsidRPr="007258C4" w:rsidRDefault="00C62339" w:rsidP="007258C4">
            <w:pPr>
              <w:jc w:val="both"/>
            </w:pPr>
            <w:r w:rsidRPr="007258C4">
              <w:t>L’utilizzo del modello è consigliabile al fine di evitare eventuali errori o omissioni nelle dichiarazioni che il concorrente è tenuto a produrre, tuttavia non è obbligatorio.</w:t>
            </w:r>
          </w:p>
          <w:p w:rsidR="00C62339" w:rsidRPr="007258C4" w:rsidRDefault="00C62339" w:rsidP="007258C4">
            <w:pPr>
              <w:jc w:val="both"/>
              <w:rPr>
                <w:b/>
              </w:rPr>
            </w:pPr>
            <w:r w:rsidRPr="007258C4">
              <w:t>La predeterminazione dei contenuti delle dichiarazioni non esime il partecipante dalla responsabilità di quanto dichiarato; inoltre il concorrente è tenuto alla verifica della corrispondenza del modello alle prescrizioni del bando e del disciplinare di gara.</w:t>
            </w:r>
          </w:p>
          <w:p w:rsidR="00C62339" w:rsidRPr="007258C4" w:rsidRDefault="00C62339" w:rsidP="008345CA">
            <w:pPr>
              <w:jc w:val="both"/>
            </w:pPr>
            <w:r w:rsidRPr="007258C4">
              <w:rPr>
                <w:b/>
              </w:rPr>
              <w:t>N.B.</w:t>
            </w:r>
            <w:r w:rsidRPr="007258C4">
              <w:t xml:space="preserve"> Si ricorda che l’utilizzo del presente modulo vincola il partecipante alla barratura di tutte le caselle all’uopo previste e in caso di scelta tra due o più opzioni la mancata indicazione di nessuna delle ipotesi previste è considera</w:t>
            </w:r>
            <w:r w:rsidR="008345CA">
              <w:t>ta come dichiarazione non resa.</w:t>
            </w:r>
          </w:p>
        </w:tc>
      </w:tr>
      <w:tr w:rsidR="00C62339" w:rsidRPr="007258C4">
        <w:trPr>
          <w:cantSplit/>
          <w:trHeight w:val="315"/>
        </w:trPr>
        <w:tc>
          <w:tcPr>
            <w:tcW w:w="9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62339" w:rsidRPr="007258C4" w:rsidRDefault="00C62339" w:rsidP="007258C4">
            <w:pPr>
              <w:jc w:val="both"/>
            </w:pPr>
          </w:p>
        </w:tc>
      </w:tr>
      <w:tr w:rsidR="00C62339" w:rsidRPr="007258C4">
        <w:trPr>
          <w:cantSplit/>
          <w:trHeight w:val="315"/>
        </w:trPr>
        <w:tc>
          <w:tcPr>
            <w:tcW w:w="9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62339" w:rsidRPr="007258C4" w:rsidRDefault="00C62339" w:rsidP="007258C4">
            <w:pPr>
              <w:jc w:val="both"/>
            </w:pPr>
          </w:p>
        </w:tc>
      </w:tr>
      <w:tr w:rsidR="00C62339" w:rsidRPr="007258C4">
        <w:trPr>
          <w:cantSplit/>
          <w:trHeight w:val="315"/>
        </w:trPr>
        <w:tc>
          <w:tcPr>
            <w:tcW w:w="9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62339" w:rsidRPr="007258C4" w:rsidRDefault="00C62339" w:rsidP="007258C4">
            <w:pPr>
              <w:jc w:val="both"/>
            </w:pPr>
          </w:p>
        </w:tc>
      </w:tr>
    </w:tbl>
    <w:p w:rsidR="00C62339" w:rsidRPr="007258C4" w:rsidRDefault="00C62339" w:rsidP="007258C4">
      <w:pPr>
        <w:tabs>
          <w:tab w:val="left" w:pos="3960"/>
        </w:tabs>
        <w:ind w:left="2700"/>
        <w:jc w:val="both"/>
      </w:pPr>
    </w:p>
    <w:p w:rsidR="00C62339" w:rsidRPr="007258C4" w:rsidRDefault="00C62339" w:rsidP="007258C4">
      <w:pPr>
        <w:tabs>
          <w:tab w:val="left" w:pos="3960"/>
        </w:tabs>
        <w:ind w:left="2700"/>
        <w:jc w:val="both"/>
        <w:rPr>
          <w:b/>
          <w:bCs/>
        </w:rPr>
      </w:pPr>
      <w:r w:rsidRPr="007258C4">
        <w:rPr>
          <w:b/>
        </w:rPr>
        <w:tab/>
      </w:r>
      <w:r w:rsidR="003663B6">
        <w:rPr>
          <w:b/>
        </w:rPr>
        <w:tab/>
        <w:t xml:space="preserve"> </w:t>
      </w:r>
      <w:r w:rsidRPr="007258C4">
        <w:rPr>
          <w:b/>
          <w:bCs/>
        </w:rPr>
        <w:t>SPETT.LE U.R.E.G.A.</w:t>
      </w:r>
    </w:p>
    <w:p w:rsidR="00550F87" w:rsidRPr="00550F87" w:rsidRDefault="00550F87" w:rsidP="00550F87">
      <w:pPr>
        <w:autoSpaceDE w:val="0"/>
        <w:ind w:left="4320"/>
        <w:jc w:val="both"/>
        <w:rPr>
          <w:b/>
          <w:bCs/>
        </w:rPr>
      </w:pPr>
      <w:r w:rsidRPr="00550F87">
        <w:rPr>
          <w:b/>
          <w:bCs/>
        </w:rPr>
        <w:t>UFFICIO REGIONALE ESPLETAMENTO GARE APPALTI</w:t>
      </w:r>
    </w:p>
    <w:p w:rsidR="00C62339" w:rsidRPr="007258C4" w:rsidRDefault="00550F87" w:rsidP="00550F87">
      <w:pPr>
        <w:autoSpaceDE w:val="0"/>
        <w:ind w:left="4320"/>
        <w:jc w:val="both"/>
      </w:pPr>
      <w:r w:rsidRPr="00550F87">
        <w:rPr>
          <w:b/>
          <w:bCs/>
        </w:rPr>
        <w:t>SEZIONE PROVINCIALE DI TRAPANI</w:t>
      </w:r>
    </w:p>
    <w:p w:rsidR="00C62339" w:rsidRPr="007258C4" w:rsidRDefault="00C62339" w:rsidP="007258C4">
      <w:pPr>
        <w:ind w:left="3960"/>
        <w:jc w:val="both"/>
      </w:pPr>
    </w:p>
    <w:p w:rsidR="00C62339" w:rsidRPr="007258C4" w:rsidRDefault="00C62339" w:rsidP="007258C4">
      <w:pPr>
        <w:ind w:left="3960"/>
        <w:jc w:val="both"/>
      </w:pPr>
    </w:p>
    <w:p w:rsidR="00C62339" w:rsidRPr="00B63292" w:rsidRDefault="00C62339" w:rsidP="007258C4">
      <w:pPr>
        <w:jc w:val="both"/>
        <w:rPr>
          <w:bCs/>
        </w:rPr>
      </w:pPr>
      <w:r w:rsidRPr="00B63292">
        <w:t xml:space="preserve">OGGETTO: Gara del giorno </w:t>
      </w:r>
      <w:r w:rsidR="008767ED" w:rsidRPr="008767ED">
        <w:t xml:space="preserve">30/08/2017 </w:t>
      </w:r>
      <w:r w:rsidR="008767ED">
        <w:t>alle ore 9,0</w:t>
      </w:r>
      <w:r w:rsidRPr="00B63292">
        <w:t xml:space="preserve">0 relativa a </w:t>
      </w:r>
      <w:r w:rsidR="001E4DA1" w:rsidRPr="00B63292">
        <w:t>Procedura aperta</w:t>
      </w:r>
      <w:r w:rsidRPr="00B63292">
        <w:rPr>
          <w:b/>
        </w:rPr>
        <w:t xml:space="preserve"> </w:t>
      </w:r>
      <w:r w:rsidR="008345CA" w:rsidRPr="00B63292">
        <w:t>per l’affidamento in lotti</w:t>
      </w:r>
    </w:p>
    <w:p w:rsidR="003663B6" w:rsidRPr="00B63292" w:rsidRDefault="003663B6" w:rsidP="007258C4">
      <w:pPr>
        <w:jc w:val="both"/>
        <w:rPr>
          <w:rFonts w:eastAsia="TimesNewRomanPSMT"/>
          <w:b/>
          <w:bCs/>
        </w:rPr>
      </w:pPr>
      <w:r w:rsidRPr="00B63292">
        <w:rPr>
          <w:b/>
          <w:bCs/>
        </w:rPr>
        <w:t xml:space="preserve">DEL SERVIZIO INTEGRATO DI SPAZZAMENTO, RACCOLTA E TRASPORTO DEI RIFIUTI SOLIDI URBANI DIFFERENZIATI E INDIFFERENZIATI, COMPRESI QUELLI ASSIMILATI, ED </w:t>
      </w:r>
      <w:r w:rsidRPr="00B63292">
        <w:rPr>
          <w:b/>
          <w:bCs/>
          <w:color w:val="000000"/>
        </w:rPr>
        <w:t>ALTRI SERVIZI DI IGIENE PUBBLICA ALL’INTERNO DEI COMUNI DELLA SRR N. 17 “TRAPANI PROVINCIA NORD”</w:t>
      </w:r>
      <w:r w:rsidRPr="00B63292">
        <w:rPr>
          <w:rFonts w:eastAsia="TimesNewRomanPSMT"/>
          <w:b/>
          <w:bCs/>
        </w:rPr>
        <w:t>.</w:t>
      </w:r>
    </w:p>
    <w:p w:rsidR="003663B6" w:rsidRDefault="003663B6" w:rsidP="003663B6">
      <w:pPr>
        <w:widowControl w:val="0"/>
        <w:autoSpaceDE w:val="0"/>
        <w:spacing w:after="120"/>
        <w:ind w:right="48"/>
        <w:jc w:val="both"/>
        <w:rPr>
          <w:b/>
        </w:rPr>
      </w:pPr>
      <w:r w:rsidRPr="00B63292">
        <w:rPr>
          <w:b/>
        </w:rPr>
        <w:t>Procedura aperta ai sensi dell'art. 3, comma sss), e artt. 59 e 60 del decreto legislativo n°50/2016</w:t>
      </w:r>
    </w:p>
    <w:p w:rsidR="0001728A" w:rsidRPr="00B63292" w:rsidRDefault="0001728A" w:rsidP="003663B6">
      <w:pPr>
        <w:widowControl w:val="0"/>
        <w:autoSpaceDE w:val="0"/>
        <w:spacing w:after="120"/>
        <w:ind w:right="48"/>
        <w:jc w:val="both"/>
        <w:rPr>
          <w:b/>
        </w:rPr>
      </w:pPr>
    </w:p>
    <w:p w:rsidR="00C62339" w:rsidRPr="00B63292" w:rsidRDefault="008345CA" w:rsidP="003663B6">
      <w:pPr>
        <w:suppressAutoHyphens w:val="0"/>
        <w:autoSpaceDE w:val="0"/>
        <w:spacing w:after="120" w:line="280" w:lineRule="exact"/>
        <w:ind w:right="140"/>
        <w:jc w:val="both"/>
      </w:pPr>
      <w:r w:rsidRPr="00B63292">
        <w:rPr>
          <w:rStyle w:val="Enfasigrassetto"/>
        </w:rPr>
        <w:t xml:space="preserve">Lotto n. …: </w:t>
      </w:r>
      <w:r w:rsidR="003663B6" w:rsidRPr="00B63292">
        <w:rPr>
          <w:rStyle w:val="Enfasigrassetto"/>
        </w:rPr>
        <w:t>CIG</w:t>
      </w:r>
      <w:r w:rsidR="003663B6" w:rsidRPr="00B63292">
        <w:rPr>
          <w:bCs/>
        </w:rPr>
        <w:t>: ……………….</w:t>
      </w:r>
    </w:p>
    <w:p w:rsidR="008767ED" w:rsidRPr="00BA0E87" w:rsidRDefault="00C62339" w:rsidP="008767ED">
      <w:pPr>
        <w:pStyle w:val="Default"/>
        <w:jc w:val="both"/>
        <w:rPr>
          <w:rFonts w:eastAsia="Times New Roman"/>
        </w:rPr>
      </w:pPr>
      <w:r w:rsidRPr="00B63292">
        <w:t xml:space="preserve">Ente Appaltante: </w:t>
      </w:r>
      <w:r w:rsidR="00550F87" w:rsidRPr="00B63292">
        <w:rPr>
          <w:b/>
          <w:bCs/>
        </w:rPr>
        <w:t>SRR n°17 Trapani Provincia Nord</w:t>
      </w:r>
      <w:r w:rsidR="00550F87" w:rsidRPr="00B63292">
        <w:rPr>
          <w:bCs/>
        </w:rPr>
        <w:t xml:space="preserve">, </w:t>
      </w:r>
      <w:r w:rsidR="008767ED" w:rsidRPr="00BA0E87">
        <w:rPr>
          <w:bCs/>
        </w:rPr>
        <w:t xml:space="preserve">con sede c/o Uffici Comunali di Erice, Loc. </w:t>
      </w:r>
      <w:proofErr w:type="spellStart"/>
      <w:r w:rsidR="008767ED" w:rsidRPr="00BA0E87">
        <w:rPr>
          <w:bCs/>
        </w:rPr>
        <w:t>Rigaletta-Milo</w:t>
      </w:r>
      <w:proofErr w:type="spellEnd"/>
      <w:r w:rsidR="008767ED" w:rsidRPr="00BA0E87">
        <w:rPr>
          <w:bCs/>
        </w:rPr>
        <w:t xml:space="preserve"> – Ex Calzaturificio 91016 ERICE (TP)</w:t>
      </w:r>
      <w:r w:rsidR="008767ED" w:rsidRPr="00BA0E87">
        <w:rPr>
          <w:rFonts w:eastAsia="Times New Roman"/>
        </w:rPr>
        <w:t xml:space="preserve"> - Tel 0923/</w:t>
      </w:r>
      <w:r w:rsidR="008767ED">
        <w:rPr>
          <w:rFonts w:eastAsia="Times New Roman"/>
        </w:rPr>
        <w:t>502255</w:t>
      </w:r>
      <w:r w:rsidR="008767ED" w:rsidRPr="00BA0E87">
        <w:rPr>
          <w:rFonts w:eastAsia="Times New Roman"/>
        </w:rPr>
        <w:t xml:space="preserve"> </w:t>
      </w:r>
    </w:p>
    <w:p w:rsidR="008767ED" w:rsidRPr="00BA0E87" w:rsidRDefault="008767ED" w:rsidP="008767ED">
      <w:pPr>
        <w:pStyle w:val="Default"/>
        <w:jc w:val="both"/>
      </w:pPr>
      <w:r w:rsidRPr="00BA0E87">
        <w:rPr>
          <w:rFonts w:eastAsia="Times New Roman"/>
        </w:rPr>
        <w:t xml:space="preserve">Indirizzo E-mail srrtpnord@gmail.com  - PEC </w:t>
      </w:r>
      <w:proofErr w:type="spellStart"/>
      <w:r w:rsidRPr="00BA0E87">
        <w:rPr>
          <w:rFonts w:eastAsia="Times New Roman"/>
        </w:rPr>
        <w:t>cert</w:t>
      </w:r>
      <w:proofErr w:type="spellEnd"/>
      <w:r w:rsidRPr="00BA0E87">
        <w:rPr>
          <w:rFonts w:eastAsia="Times New Roman"/>
        </w:rPr>
        <w:t>: srrtpnord@pec.it</w:t>
      </w:r>
    </w:p>
    <w:p w:rsidR="008767ED" w:rsidRPr="007258C4" w:rsidRDefault="008767ED" w:rsidP="008767ED">
      <w:pPr>
        <w:autoSpaceDE w:val="0"/>
        <w:jc w:val="both"/>
        <w:rPr>
          <w:b/>
          <w:bCs/>
          <w:color w:val="000000"/>
        </w:rPr>
      </w:pPr>
      <w:r w:rsidRPr="00BA0E87">
        <w:rPr>
          <w:color w:val="000000"/>
        </w:rPr>
        <w:t>Sito internet:</w:t>
      </w:r>
      <w:r w:rsidRPr="00BA0E87">
        <w:t xml:space="preserve"> </w:t>
      </w:r>
      <w:r w:rsidRPr="00BA0E87">
        <w:rPr>
          <w:rStyle w:val="CitazioneHTML"/>
          <w:i w:val="0"/>
          <w:color w:val="000000"/>
        </w:rPr>
        <w:t>www</w:t>
      </w:r>
      <w:r>
        <w:rPr>
          <w:rStyle w:val="CitazioneHTML"/>
          <w:i w:val="0"/>
          <w:color w:val="000000"/>
        </w:rPr>
        <w:t>.srrtrapaninord.it</w:t>
      </w:r>
    </w:p>
    <w:p w:rsidR="00C62339" w:rsidRPr="00B63292" w:rsidRDefault="00C62339" w:rsidP="008767ED">
      <w:pPr>
        <w:pStyle w:val="Default"/>
        <w:jc w:val="both"/>
        <w:rPr>
          <w:b/>
          <w:bCs/>
        </w:rPr>
      </w:pPr>
    </w:p>
    <w:p w:rsidR="00C62339" w:rsidRPr="00B63292" w:rsidRDefault="00C62339" w:rsidP="007258C4">
      <w:pPr>
        <w:autoSpaceDE w:val="0"/>
        <w:jc w:val="both"/>
        <w:rPr>
          <w:b/>
          <w:bCs/>
          <w:color w:val="000000"/>
        </w:rPr>
      </w:pPr>
    </w:p>
    <w:p w:rsidR="00C62339" w:rsidRPr="008767ED" w:rsidRDefault="00C62339" w:rsidP="007258C4">
      <w:pPr>
        <w:autoSpaceDE w:val="0"/>
        <w:jc w:val="both"/>
        <w:rPr>
          <w:b/>
          <w:color w:val="000000"/>
        </w:rPr>
      </w:pPr>
      <w:r w:rsidRPr="008767ED">
        <w:rPr>
          <w:b/>
          <w:color w:val="000000"/>
        </w:rPr>
        <w:t xml:space="preserve">Importo base d’asta </w:t>
      </w:r>
      <w:r w:rsidRPr="008767ED">
        <w:rPr>
          <w:b/>
          <w:color w:val="000000"/>
        </w:rPr>
        <w:tab/>
      </w:r>
      <w:r w:rsidRPr="008767ED">
        <w:rPr>
          <w:b/>
          <w:color w:val="000000"/>
        </w:rPr>
        <w:tab/>
        <w:t>escluso IVA</w:t>
      </w:r>
      <w:r w:rsidRPr="008767ED">
        <w:rPr>
          <w:b/>
          <w:color w:val="000000"/>
        </w:rPr>
        <w:tab/>
      </w:r>
      <w:r w:rsidRPr="008767ED">
        <w:rPr>
          <w:b/>
          <w:color w:val="000000"/>
        </w:rPr>
        <w:tab/>
        <w:t>€. 0.000.000,00</w:t>
      </w:r>
    </w:p>
    <w:p w:rsidR="00C62339" w:rsidRPr="007258C4" w:rsidRDefault="00C62339" w:rsidP="007258C4">
      <w:pPr>
        <w:autoSpaceDE w:val="0"/>
        <w:jc w:val="both"/>
      </w:pPr>
      <w:r w:rsidRPr="008767ED">
        <w:rPr>
          <w:b/>
          <w:color w:val="000000"/>
        </w:rPr>
        <w:t>oneri sicurezza</w:t>
      </w:r>
      <w:r w:rsidRPr="008767ED">
        <w:rPr>
          <w:b/>
          <w:color w:val="000000"/>
        </w:rPr>
        <w:tab/>
      </w:r>
      <w:r w:rsidRPr="008767ED">
        <w:rPr>
          <w:b/>
          <w:color w:val="000000"/>
        </w:rPr>
        <w:tab/>
      </w:r>
      <w:r w:rsidRPr="008767ED">
        <w:rPr>
          <w:b/>
          <w:color w:val="000000"/>
        </w:rPr>
        <w:tab/>
      </w:r>
      <w:r w:rsidRPr="008767ED">
        <w:rPr>
          <w:b/>
          <w:color w:val="000000"/>
        </w:rPr>
        <w:tab/>
      </w:r>
      <w:r w:rsidRPr="008767ED">
        <w:rPr>
          <w:b/>
          <w:color w:val="000000"/>
        </w:rPr>
        <w:tab/>
        <w:t>€.      00,</w:t>
      </w:r>
      <w:r w:rsidRPr="00B63292">
        <w:rPr>
          <w:b/>
          <w:bCs/>
          <w:color w:val="000000"/>
        </w:rPr>
        <w:t>000,00</w:t>
      </w:r>
    </w:p>
    <w:p w:rsidR="00C62339" w:rsidRPr="007258C4" w:rsidRDefault="00C62339" w:rsidP="007258C4">
      <w:pPr>
        <w:jc w:val="both"/>
      </w:pPr>
    </w:p>
    <w:p w:rsidR="00C62339" w:rsidRPr="007258C4" w:rsidRDefault="00C62339" w:rsidP="007258C4">
      <w:pPr>
        <w:autoSpaceDE w:val="0"/>
        <w:spacing w:line="360" w:lineRule="auto"/>
        <w:jc w:val="both"/>
        <w:rPr>
          <w:b/>
          <w:color w:val="000000"/>
        </w:rPr>
      </w:pPr>
      <w:r w:rsidRPr="007258C4">
        <w:t xml:space="preserve">Il/La sottoscritto/a ___________________________________________________________ nato/a il _____________________ a ___________________________________ in qualità di __________________________________________________________ dell’impresa _____________________________________________________________________ con sede in _________________________ Via ________________________________________ con codice </w:t>
      </w:r>
      <w:r w:rsidRPr="007258C4">
        <w:lastRenderedPageBreak/>
        <w:t>fiscale n° ______________________ con partita IVA n°____________________________Tel. __________________ Fax ___________________ e-mail ______________________________</w:t>
      </w:r>
      <w:r w:rsidRPr="007258C4">
        <w:rPr>
          <w:color w:val="000000"/>
        </w:rPr>
        <w:t>_e-mail certificata__________________________________</w:t>
      </w:r>
    </w:p>
    <w:p w:rsidR="00C62339" w:rsidRPr="007258C4" w:rsidRDefault="00C62339" w:rsidP="005878CE">
      <w:pPr>
        <w:autoSpaceDE w:val="0"/>
        <w:spacing w:line="360" w:lineRule="auto"/>
        <w:jc w:val="center"/>
        <w:rPr>
          <w:color w:val="000000"/>
        </w:rPr>
      </w:pPr>
      <w:r w:rsidRPr="007258C4">
        <w:rPr>
          <w:b/>
          <w:color w:val="000000"/>
        </w:rPr>
        <w:t>CHIEDE</w:t>
      </w:r>
    </w:p>
    <w:p w:rsidR="00C62339" w:rsidRPr="007258C4" w:rsidRDefault="00C62339" w:rsidP="007258C4">
      <w:pPr>
        <w:autoSpaceDE w:val="0"/>
        <w:spacing w:line="360" w:lineRule="auto"/>
        <w:jc w:val="both"/>
        <w:rPr>
          <w:color w:val="000000"/>
        </w:rPr>
      </w:pPr>
      <w:r w:rsidRPr="007258C4">
        <w:rPr>
          <w:color w:val="000000"/>
        </w:rPr>
        <w:t>di partecipare al pubblico incanto indicato in oggetto come:</w:t>
      </w:r>
    </w:p>
    <w:p w:rsidR="00C62339" w:rsidRPr="007258C4" w:rsidRDefault="00C62339" w:rsidP="007258C4">
      <w:pPr>
        <w:autoSpaceDE w:val="0"/>
        <w:jc w:val="both"/>
        <w:rPr>
          <w:color w:val="000000"/>
        </w:rPr>
      </w:pPr>
      <w:r w:rsidRPr="007258C4">
        <w:rPr>
          <w:color w:val="000000"/>
        </w:rPr>
        <w:t>[ ]* impresa singola;</w:t>
      </w:r>
    </w:p>
    <w:p w:rsidR="00C62339" w:rsidRPr="007258C4" w:rsidRDefault="00C62339" w:rsidP="007258C4">
      <w:pPr>
        <w:autoSpaceDE w:val="0"/>
        <w:jc w:val="both"/>
        <w:rPr>
          <w:color w:val="000000"/>
        </w:rPr>
      </w:pPr>
      <w:r w:rsidRPr="007258C4">
        <w:rPr>
          <w:color w:val="000000"/>
        </w:rPr>
        <w:t xml:space="preserve">[ ]*capogruppo di una associazione temporanea  </w:t>
      </w:r>
    </w:p>
    <w:p w:rsidR="00C62339" w:rsidRPr="007258C4" w:rsidRDefault="00C62339" w:rsidP="007258C4">
      <w:pPr>
        <w:autoSpaceDE w:val="0"/>
        <w:jc w:val="both"/>
        <w:rPr>
          <w:color w:val="000000"/>
        </w:rPr>
      </w:pPr>
      <w:r w:rsidRPr="007258C4">
        <w:rPr>
          <w:color w:val="000000"/>
        </w:rPr>
        <w:t>orizzontale [ ]*</w:t>
      </w:r>
      <w:r w:rsidRPr="007258C4">
        <w:rPr>
          <w:b/>
          <w:color w:val="000000"/>
        </w:rPr>
        <w:t xml:space="preserve">   </w:t>
      </w:r>
      <w:r w:rsidRPr="007258C4">
        <w:rPr>
          <w:color w:val="000000"/>
        </w:rPr>
        <w:t xml:space="preserve">verticale [ ]* </w:t>
      </w:r>
      <w:r w:rsidRPr="007258C4">
        <w:rPr>
          <w:b/>
          <w:color w:val="000000"/>
        </w:rPr>
        <w:t xml:space="preserve">  </w:t>
      </w:r>
      <w:r w:rsidRPr="007258C4">
        <w:rPr>
          <w:color w:val="000000"/>
        </w:rPr>
        <w:t>o mista [ ]* o di un consorzio [ ]*</w:t>
      </w:r>
      <w:r w:rsidRPr="007258C4">
        <w:rPr>
          <w:b/>
          <w:color w:val="000000"/>
        </w:rPr>
        <w:t xml:space="preserve">  </w:t>
      </w:r>
      <w:r w:rsidRPr="007258C4">
        <w:rPr>
          <w:color w:val="000000"/>
        </w:rPr>
        <w:t>o di un GEIE [ ]*;</w:t>
      </w:r>
    </w:p>
    <w:p w:rsidR="00C62339" w:rsidRPr="007258C4" w:rsidRDefault="00C62339" w:rsidP="007258C4">
      <w:pPr>
        <w:autoSpaceDE w:val="0"/>
        <w:jc w:val="both"/>
        <w:rPr>
          <w:color w:val="000000"/>
        </w:rPr>
      </w:pPr>
    </w:p>
    <w:p w:rsidR="00C62339" w:rsidRPr="007258C4" w:rsidRDefault="00C62339" w:rsidP="007258C4">
      <w:pPr>
        <w:autoSpaceDE w:val="0"/>
        <w:jc w:val="both"/>
        <w:rPr>
          <w:color w:val="000000"/>
        </w:rPr>
      </w:pPr>
      <w:r w:rsidRPr="007258C4">
        <w:rPr>
          <w:color w:val="000000"/>
        </w:rPr>
        <w:t>[ ]*</w:t>
      </w:r>
      <w:r w:rsidRPr="007258C4">
        <w:rPr>
          <w:b/>
          <w:color w:val="000000"/>
        </w:rPr>
        <w:t xml:space="preserve"> </w:t>
      </w:r>
      <w:r w:rsidRPr="007258C4">
        <w:rPr>
          <w:color w:val="000000"/>
        </w:rPr>
        <w:t xml:space="preserve">mandante di una associazione temporanea </w:t>
      </w:r>
    </w:p>
    <w:p w:rsidR="00C62339" w:rsidRPr="007258C4" w:rsidRDefault="00C62339" w:rsidP="007258C4">
      <w:pPr>
        <w:autoSpaceDE w:val="0"/>
        <w:jc w:val="both"/>
        <w:rPr>
          <w:color w:val="000000"/>
        </w:rPr>
      </w:pPr>
      <w:r w:rsidRPr="007258C4">
        <w:rPr>
          <w:color w:val="000000"/>
        </w:rPr>
        <w:t>orizzontale [ ]*</w:t>
      </w:r>
      <w:r w:rsidRPr="007258C4">
        <w:rPr>
          <w:b/>
          <w:color w:val="000000"/>
        </w:rPr>
        <w:t xml:space="preserve">   </w:t>
      </w:r>
      <w:r w:rsidRPr="007258C4">
        <w:rPr>
          <w:color w:val="000000"/>
        </w:rPr>
        <w:t xml:space="preserve">verticale [ ]* </w:t>
      </w:r>
      <w:r w:rsidRPr="007258C4">
        <w:rPr>
          <w:b/>
          <w:color w:val="000000"/>
        </w:rPr>
        <w:t xml:space="preserve">  </w:t>
      </w:r>
      <w:r w:rsidRPr="007258C4">
        <w:rPr>
          <w:color w:val="000000"/>
        </w:rPr>
        <w:t>o mista [ ]* o di un consorzio [ ]*</w:t>
      </w:r>
      <w:r w:rsidRPr="007258C4">
        <w:rPr>
          <w:b/>
          <w:color w:val="000000"/>
        </w:rPr>
        <w:t xml:space="preserve">  </w:t>
      </w:r>
      <w:r w:rsidRPr="007258C4">
        <w:rPr>
          <w:color w:val="000000"/>
        </w:rPr>
        <w:t>o di un GEIE [ ]*;</w:t>
      </w:r>
    </w:p>
    <w:p w:rsidR="00C62339" w:rsidRPr="007258C4" w:rsidRDefault="00C62339" w:rsidP="007258C4">
      <w:pPr>
        <w:autoSpaceDE w:val="0"/>
        <w:jc w:val="both"/>
        <w:rPr>
          <w:color w:val="000000"/>
        </w:rPr>
      </w:pPr>
    </w:p>
    <w:p w:rsidR="00C62339" w:rsidRPr="007258C4" w:rsidRDefault="00C62339" w:rsidP="007258C4">
      <w:pPr>
        <w:autoSpaceDE w:val="0"/>
        <w:jc w:val="both"/>
        <w:rPr>
          <w:color w:val="000000"/>
        </w:rPr>
      </w:pPr>
      <w:r w:rsidRPr="007258C4">
        <w:rPr>
          <w:color w:val="000000"/>
        </w:rPr>
        <w:t>[ ]* impresa avallante</w:t>
      </w:r>
    </w:p>
    <w:p w:rsidR="00C62339" w:rsidRPr="007258C4" w:rsidRDefault="00C62339" w:rsidP="007258C4">
      <w:pPr>
        <w:autoSpaceDE w:val="0"/>
        <w:jc w:val="both"/>
        <w:rPr>
          <w:color w:val="000000"/>
        </w:rPr>
      </w:pPr>
    </w:p>
    <w:p w:rsidR="00C62339" w:rsidRPr="007258C4" w:rsidRDefault="00C62339" w:rsidP="007258C4">
      <w:pPr>
        <w:autoSpaceDE w:val="0"/>
        <w:jc w:val="both"/>
        <w:rPr>
          <w:b/>
          <w:color w:val="000000"/>
        </w:rPr>
      </w:pPr>
      <w:r w:rsidRPr="007258C4">
        <w:rPr>
          <w:color w:val="000000"/>
        </w:rPr>
        <w:t>A tal fine ai se</w:t>
      </w:r>
      <w:r w:rsidR="008345CA">
        <w:rPr>
          <w:color w:val="000000"/>
        </w:rPr>
        <w:t>nsi degli articoli 46 e 47 del d.</w:t>
      </w:r>
      <w:r w:rsidRPr="007258C4">
        <w:rPr>
          <w:color w:val="000000"/>
        </w:rPr>
        <w:t>P</w:t>
      </w:r>
      <w:r w:rsidR="008345CA">
        <w:rPr>
          <w:color w:val="000000"/>
        </w:rPr>
        <w:t>.</w:t>
      </w:r>
      <w:r w:rsidRPr="007258C4">
        <w:rPr>
          <w:color w:val="000000"/>
        </w:rPr>
        <w:t>R</w:t>
      </w:r>
      <w:r w:rsidR="008345CA">
        <w:rPr>
          <w:color w:val="000000"/>
        </w:rPr>
        <w:t>.</w:t>
      </w:r>
      <w:r w:rsidRPr="007258C4">
        <w:rPr>
          <w:color w:val="000000"/>
        </w:rPr>
        <w:t xml:space="preserve"> 28 dicembre 2000 n.445, consapevole delle sanzioni penali previste</w:t>
      </w:r>
      <w:r w:rsidR="008345CA">
        <w:rPr>
          <w:color w:val="000000"/>
        </w:rPr>
        <w:t xml:space="preserve"> dall'articolo 76 del medesimo d.</w:t>
      </w:r>
      <w:r w:rsidRPr="007258C4">
        <w:rPr>
          <w:color w:val="000000"/>
        </w:rPr>
        <w:t>P</w:t>
      </w:r>
      <w:r w:rsidR="008345CA">
        <w:rPr>
          <w:color w:val="000000"/>
        </w:rPr>
        <w:t>.</w:t>
      </w:r>
      <w:r w:rsidRPr="007258C4">
        <w:rPr>
          <w:color w:val="000000"/>
        </w:rPr>
        <w:t>R</w:t>
      </w:r>
      <w:r w:rsidR="008345CA">
        <w:rPr>
          <w:color w:val="000000"/>
        </w:rPr>
        <w:t>.</w:t>
      </w:r>
      <w:r w:rsidRPr="007258C4">
        <w:rPr>
          <w:color w:val="000000"/>
        </w:rPr>
        <w:t xml:space="preserve"> 445/2000, per le ipotesi di falsità in atti e dichiarazioni mendaci ivi indicate,</w:t>
      </w:r>
    </w:p>
    <w:p w:rsidR="00C62339" w:rsidRPr="007258C4" w:rsidRDefault="00C62339" w:rsidP="005878CE">
      <w:pPr>
        <w:autoSpaceDE w:val="0"/>
        <w:ind w:left="567" w:hanging="567"/>
        <w:jc w:val="center"/>
        <w:rPr>
          <w:color w:val="000000"/>
        </w:rPr>
      </w:pPr>
      <w:r w:rsidRPr="007258C4">
        <w:rPr>
          <w:b/>
          <w:color w:val="000000"/>
        </w:rPr>
        <w:t>DICHIARA</w:t>
      </w:r>
      <w:r w:rsidRPr="007258C4">
        <w:rPr>
          <w:color w:val="000000"/>
        </w:rPr>
        <w:t>:</w:t>
      </w:r>
    </w:p>
    <w:p w:rsidR="00C62339" w:rsidRPr="007258C4" w:rsidRDefault="00C62339" w:rsidP="007258C4">
      <w:pPr>
        <w:autoSpaceDE w:val="0"/>
        <w:ind w:left="567" w:hanging="567"/>
        <w:jc w:val="both"/>
        <w:rPr>
          <w:color w:val="000000"/>
        </w:rPr>
      </w:pPr>
    </w:p>
    <w:p w:rsidR="00F80F6B" w:rsidRPr="00F80F6B" w:rsidRDefault="00C62339" w:rsidP="00F80F6B">
      <w:pPr>
        <w:pStyle w:val="Paragrafoelenco"/>
        <w:numPr>
          <w:ilvl w:val="0"/>
          <w:numId w:val="38"/>
        </w:numPr>
        <w:tabs>
          <w:tab w:val="left" w:pos="567"/>
        </w:tabs>
        <w:autoSpaceDE w:val="0"/>
        <w:jc w:val="both"/>
        <w:rPr>
          <w:color w:val="000000"/>
        </w:rPr>
      </w:pPr>
      <w:r w:rsidRPr="00F80F6B">
        <w:rPr>
          <w:color w:val="000000"/>
        </w:rPr>
        <w:t>di essere in possesso di iscrizione adeguata ai servizi oggetto del presente appalto</w:t>
      </w:r>
      <w:r w:rsidR="00F80F6B" w:rsidRPr="00F80F6B">
        <w:rPr>
          <w:color w:val="000000"/>
        </w:rPr>
        <w:t>:</w:t>
      </w:r>
    </w:p>
    <w:p w:rsidR="00C62339" w:rsidRPr="00F80F6B" w:rsidRDefault="00F80F6B" w:rsidP="00F80F6B">
      <w:pPr>
        <w:pStyle w:val="Paragrafoelenco"/>
        <w:tabs>
          <w:tab w:val="left" w:pos="567"/>
        </w:tabs>
        <w:autoSpaceDE w:val="0"/>
        <w:ind w:left="567"/>
        <w:jc w:val="both"/>
        <w:rPr>
          <w:color w:val="000000"/>
        </w:rPr>
      </w:pPr>
      <w:r>
        <w:rPr>
          <w:color w:val="000000"/>
        </w:rPr>
        <w:t>…</w:t>
      </w:r>
      <w:r w:rsidR="00C62339" w:rsidRPr="00F80F6B">
        <w:rPr>
          <w:color w:val="000000"/>
        </w:rPr>
        <w:t xml:space="preserve"> </w:t>
      </w:r>
    </w:p>
    <w:p w:rsidR="00C62339" w:rsidRPr="007258C4" w:rsidRDefault="008345CA" w:rsidP="00515085">
      <w:pPr>
        <w:tabs>
          <w:tab w:val="left" w:pos="567"/>
        </w:tabs>
        <w:autoSpaceDE w:val="0"/>
        <w:ind w:left="567" w:hanging="360"/>
        <w:jc w:val="both"/>
      </w:pPr>
      <w:r>
        <w:rPr>
          <w:color w:val="000000"/>
        </w:rPr>
        <w:t>2</w:t>
      </w:r>
      <w:r w:rsidR="00C62339" w:rsidRPr="007258C4">
        <w:rPr>
          <w:color w:val="000000"/>
        </w:rPr>
        <w:t xml:space="preserve">. </w:t>
      </w:r>
      <w:r w:rsidR="00C62339" w:rsidRPr="007258C4">
        <w:t>indica di seguito le proprie posizioni presso gli enti previdenziali ed assicurativi:</w:t>
      </w:r>
    </w:p>
    <w:p w:rsidR="00C62339" w:rsidRPr="007258C4" w:rsidRDefault="00C62339" w:rsidP="005878CE">
      <w:pPr>
        <w:jc w:val="center"/>
      </w:pPr>
    </w:p>
    <w:tbl>
      <w:tblPr>
        <w:tblW w:w="0" w:type="auto"/>
        <w:tblInd w:w="1541" w:type="dxa"/>
        <w:tblLayout w:type="fixed"/>
        <w:tblCellMar>
          <w:left w:w="70" w:type="dxa"/>
          <w:right w:w="70" w:type="dxa"/>
        </w:tblCellMar>
        <w:tblLook w:val="0000"/>
      </w:tblPr>
      <w:tblGrid>
        <w:gridCol w:w="3663"/>
        <w:gridCol w:w="2903"/>
      </w:tblGrid>
      <w:tr w:rsidR="00C62339" w:rsidRPr="007258C4" w:rsidTr="005878CE">
        <w:trPr>
          <w:cantSplit/>
          <w:trHeight w:val="585"/>
        </w:trPr>
        <w:tc>
          <w:tcPr>
            <w:tcW w:w="3663" w:type="dxa"/>
            <w:vMerge w:val="restart"/>
            <w:tcBorders>
              <w:top w:val="single" w:sz="4" w:space="0" w:color="000000"/>
              <w:left w:val="single" w:sz="4" w:space="0" w:color="000000"/>
              <w:bottom w:val="single" w:sz="4" w:space="0" w:color="000000"/>
            </w:tcBorders>
            <w:shd w:val="clear" w:color="auto" w:fill="FFFFFF"/>
            <w:vAlign w:val="center"/>
          </w:tcPr>
          <w:p w:rsidR="00C62339" w:rsidRPr="007258C4" w:rsidRDefault="00C62339" w:rsidP="005878CE">
            <w:pPr>
              <w:jc w:val="center"/>
              <w:rPr>
                <w:b/>
                <w:shd w:val="clear" w:color="auto" w:fill="FFFFFF"/>
              </w:rPr>
            </w:pPr>
            <w:r w:rsidRPr="007258C4">
              <w:rPr>
                <w:b/>
                <w:shd w:val="clear" w:color="auto" w:fill="FFFFFF"/>
              </w:rPr>
              <w:t>INPS  (sede                        )</w:t>
            </w:r>
          </w:p>
        </w:tc>
        <w:tc>
          <w:tcPr>
            <w:tcW w:w="290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2339" w:rsidRPr="007258C4" w:rsidRDefault="00C62339" w:rsidP="005878CE">
            <w:pPr>
              <w:jc w:val="center"/>
            </w:pPr>
            <w:r w:rsidRPr="007258C4">
              <w:rPr>
                <w:b/>
                <w:shd w:val="clear" w:color="auto" w:fill="FFFFFF"/>
              </w:rPr>
              <w:t>n. posizione (matricola)</w:t>
            </w:r>
          </w:p>
        </w:tc>
      </w:tr>
      <w:tr w:rsidR="00C62339" w:rsidRPr="007258C4" w:rsidTr="005878CE">
        <w:trPr>
          <w:cantSplit/>
          <w:trHeight w:val="315"/>
        </w:trPr>
        <w:tc>
          <w:tcPr>
            <w:tcW w:w="3663" w:type="dxa"/>
            <w:vMerge/>
            <w:tcBorders>
              <w:top w:val="single" w:sz="4" w:space="0" w:color="000000"/>
              <w:left w:val="single" w:sz="4" w:space="0" w:color="000000"/>
              <w:bottom w:val="single" w:sz="4" w:space="0" w:color="000000"/>
            </w:tcBorders>
            <w:shd w:val="clear" w:color="auto" w:fill="FFFFFF"/>
            <w:vAlign w:val="center"/>
          </w:tcPr>
          <w:p w:rsidR="00C62339" w:rsidRPr="007258C4" w:rsidRDefault="00C62339" w:rsidP="005878CE">
            <w:pPr>
              <w:jc w:val="center"/>
            </w:pPr>
          </w:p>
        </w:tc>
        <w:tc>
          <w:tcPr>
            <w:tcW w:w="290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2339" w:rsidRPr="007258C4" w:rsidRDefault="00C62339" w:rsidP="005878CE">
            <w:pPr>
              <w:jc w:val="center"/>
            </w:pPr>
          </w:p>
        </w:tc>
      </w:tr>
      <w:tr w:rsidR="00C62339" w:rsidRPr="007258C4" w:rsidTr="005878CE">
        <w:trPr>
          <w:cantSplit/>
          <w:trHeight w:val="315"/>
        </w:trPr>
        <w:tc>
          <w:tcPr>
            <w:tcW w:w="3663" w:type="dxa"/>
            <w:vMerge/>
            <w:tcBorders>
              <w:top w:val="single" w:sz="4" w:space="0" w:color="000000"/>
              <w:left w:val="single" w:sz="4" w:space="0" w:color="000000"/>
              <w:bottom w:val="single" w:sz="4" w:space="0" w:color="000000"/>
            </w:tcBorders>
            <w:shd w:val="clear" w:color="auto" w:fill="FFFFFF"/>
            <w:vAlign w:val="center"/>
          </w:tcPr>
          <w:p w:rsidR="00C62339" w:rsidRPr="007258C4" w:rsidRDefault="00C62339" w:rsidP="005878CE">
            <w:pPr>
              <w:jc w:val="center"/>
            </w:pPr>
          </w:p>
        </w:tc>
        <w:tc>
          <w:tcPr>
            <w:tcW w:w="290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2339" w:rsidRPr="007258C4" w:rsidRDefault="00C62339" w:rsidP="005878CE">
            <w:pPr>
              <w:jc w:val="center"/>
            </w:pPr>
          </w:p>
        </w:tc>
      </w:tr>
      <w:tr w:rsidR="00C62339" w:rsidRPr="007258C4" w:rsidTr="005878CE">
        <w:trPr>
          <w:cantSplit/>
          <w:trHeight w:val="630"/>
        </w:trPr>
        <w:tc>
          <w:tcPr>
            <w:tcW w:w="3663" w:type="dxa"/>
            <w:vMerge w:val="restart"/>
            <w:tcBorders>
              <w:left w:val="single" w:sz="4" w:space="0" w:color="000000"/>
              <w:bottom w:val="single" w:sz="4" w:space="0" w:color="000000"/>
            </w:tcBorders>
            <w:shd w:val="clear" w:color="auto" w:fill="FFFFFF"/>
            <w:vAlign w:val="center"/>
          </w:tcPr>
          <w:p w:rsidR="00C62339" w:rsidRPr="007258C4" w:rsidRDefault="00C62339" w:rsidP="005878CE">
            <w:pPr>
              <w:jc w:val="center"/>
              <w:rPr>
                <w:b/>
                <w:shd w:val="clear" w:color="auto" w:fill="FFFFFF"/>
              </w:rPr>
            </w:pPr>
            <w:r w:rsidRPr="007258C4">
              <w:rPr>
                <w:b/>
                <w:shd w:val="clear" w:color="auto" w:fill="FFFFFF"/>
              </w:rPr>
              <w:t>INAIL  (sede                      )</w:t>
            </w:r>
          </w:p>
        </w:tc>
        <w:tc>
          <w:tcPr>
            <w:tcW w:w="2903" w:type="dxa"/>
            <w:tcBorders>
              <w:left w:val="single" w:sz="4" w:space="0" w:color="000000"/>
              <w:bottom w:val="single" w:sz="4" w:space="0" w:color="000000"/>
              <w:right w:val="single" w:sz="4" w:space="0" w:color="000000"/>
            </w:tcBorders>
            <w:shd w:val="clear" w:color="auto" w:fill="FFFFFF"/>
            <w:vAlign w:val="center"/>
          </w:tcPr>
          <w:p w:rsidR="00C62339" w:rsidRPr="007258C4" w:rsidRDefault="00C62339" w:rsidP="005878CE">
            <w:pPr>
              <w:jc w:val="center"/>
            </w:pPr>
            <w:r w:rsidRPr="007258C4">
              <w:rPr>
                <w:b/>
                <w:shd w:val="clear" w:color="auto" w:fill="FFFFFF"/>
              </w:rPr>
              <w:t>n. PAT (matricola)</w:t>
            </w:r>
          </w:p>
        </w:tc>
      </w:tr>
      <w:tr w:rsidR="00C62339" w:rsidRPr="007258C4" w:rsidTr="005878CE">
        <w:trPr>
          <w:cantSplit/>
          <w:trHeight w:val="315"/>
        </w:trPr>
        <w:tc>
          <w:tcPr>
            <w:tcW w:w="3663" w:type="dxa"/>
            <w:vMerge/>
            <w:tcBorders>
              <w:left w:val="single" w:sz="4" w:space="0" w:color="000000"/>
              <w:bottom w:val="single" w:sz="4" w:space="0" w:color="000000"/>
            </w:tcBorders>
            <w:shd w:val="clear" w:color="auto" w:fill="FFFFFF"/>
            <w:vAlign w:val="center"/>
          </w:tcPr>
          <w:p w:rsidR="00C62339" w:rsidRPr="007258C4" w:rsidRDefault="00C62339" w:rsidP="005878CE">
            <w:pPr>
              <w:jc w:val="center"/>
            </w:pPr>
          </w:p>
        </w:tc>
        <w:tc>
          <w:tcPr>
            <w:tcW w:w="2903" w:type="dxa"/>
            <w:tcBorders>
              <w:left w:val="single" w:sz="4" w:space="0" w:color="000000"/>
              <w:bottom w:val="single" w:sz="4" w:space="0" w:color="000000"/>
              <w:right w:val="single" w:sz="4" w:space="0" w:color="000000"/>
            </w:tcBorders>
            <w:shd w:val="clear" w:color="auto" w:fill="FFFFFF"/>
            <w:vAlign w:val="center"/>
          </w:tcPr>
          <w:p w:rsidR="00C62339" w:rsidRPr="007258C4" w:rsidRDefault="00C62339" w:rsidP="005878CE">
            <w:pPr>
              <w:jc w:val="center"/>
            </w:pPr>
          </w:p>
        </w:tc>
      </w:tr>
      <w:tr w:rsidR="00C62339" w:rsidRPr="007258C4" w:rsidTr="005878CE">
        <w:trPr>
          <w:cantSplit/>
          <w:trHeight w:val="315"/>
        </w:trPr>
        <w:tc>
          <w:tcPr>
            <w:tcW w:w="3663" w:type="dxa"/>
            <w:vMerge/>
            <w:tcBorders>
              <w:left w:val="single" w:sz="4" w:space="0" w:color="000000"/>
              <w:bottom w:val="single" w:sz="4" w:space="0" w:color="000000"/>
            </w:tcBorders>
            <w:shd w:val="clear" w:color="auto" w:fill="FFFFFF"/>
            <w:vAlign w:val="center"/>
          </w:tcPr>
          <w:p w:rsidR="00C62339" w:rsidRPr="007258C4" w:rsidRDefault="00C62339" w:rsidP="005878CE">
            <w:pPr>
              <w:jc w:val="center"/>
            </w:pPr>
          </w:p>
        </w:tc>
        <w:tc>
          <w:tcPr>
            <w:tcW w:w="2903" w:type="dxa"/>
            <w:tcBorders>
              <w:left w:val="single" w:sz="4" w:space="0" w:color="000000"/>
              <w:bottom w:val="single" w:sz="4" w:space="0" w:color="000000"/>
              <w:right w:val="single" w:sz="4" w:space="0" w:color="000000"/>
            </w:tcBorders>
            <w:shd w:val="clear" w:color="auto" w:fill="FFFFFF"/>
            <w:vAlign w:val="center"/>
          </w:tcPr>
          <w:p w:rsidR="00C62339" w:rsidRPr="007258C4" w:rsidRDefault="00C62339" w:rsidP="005878CE">
            <w:pPr>
              <w:jc w:val="center"/>
            </w:pPr>
          </w:p>
        </w:tc>
      </w:tr>
      <w:tr w:rsidR="00C62339" w:rsidRPr="007258C4" w:rsidTr="005878CE">
        <w:trPr>
          <w:cantSplit/>
          <w:trHeight w:val="315"/>
        </w:trPr>
        <w:tc>
          <w:tcPr>
            <w:tcW w:w="3663" w:type="dxa"/>
            <w:vMerge/>
            <w:tcBorders>
              <w:left w:val="single" w:sz="4" w:space="0" w:color="000000"/>
              <w:bottom w:val="single" w:sz="4" w:space="0" w:color="000000"/>
            </w:tcBorders>
            <w:shd w:val="clear" w:color="auto" w:fill="FFFFFF"/>
            <w:vAlign w:val="center"/>
          </w:tcPr>
          <w:p w:rsidR="00C62339" w:rsidRPr="007258C4" w:rsidRDefault="00C62339" w:rsidP="005878CE">
            <w:pPr>
              <w:jc w:val="center"/>
            </w:pPr>
          </w:p>
        </w:tc>
        <w:tc>
          <w:tcPr>
            <w:tcW w:w="2903" w:type="dxa"/>
            <w:tcBorders>
              <w:left w:val="single" w:sz="4" w:space="0" w:color="000000"/>
              <w:bottom w:val="single" w:sz="4" w:space="0" w:color="000000"/>
              <w:right w:val="single" w:sz="4" w:space="0" w:color="000000"/>
            </w:tcBorders>
            <w:shd w:val="clear" w:color="auto" w:fill="auto"/>
            <w:vAlign w:val="center"/>
          </w:tcPr>
          <w:p w:rsidR="00C62339" w:rsidRPr="007258C4" w:rsidRDefault="00C62339" w:rsidP="005878CE">
            <w:pPr>
              <w:snapToGrid w:val="0"/>
              <w:jc w:val="center"/>
            </w:pPr>
          </w:p>
        </w:tc>
      </w:tr>
      <w:tr w:rsidR="00C62339" w:rsidRPr="007258C4" w:rsidTr="005878CE">
        <w:trPr>
          <w:cantSplit/>
          <w:trHeight w:val="315"/>
        </w:trPr>
        <w:tc>
          <w:tcPr>
            <w:tcW w:w="3663" w:type="dxa"/>
            <w:vMerge/>
            <w:tcBorders>
              <w:left w:val="single" w:sz="4" w:space="0" w:color="000000"/>
              <w:bottom w:val="single" w:sz="4" w:space="0" w:color="000000"/>
            </w:tcBorders>
            <w:shd w:val="clear" w:color="auto" w:fill="FFFFFF"/>
            <w:vAlign w:val="center"/>
          </w:tcPr>
          <w:p w:rsidR="00C62339" w:rsidRPr="007258C4" w:rsidRDefault="00C62339" w:rsidP="005878CE">
            <w:pPr>
              <w:jc w:val="center"/>
            </w:pPr>
          </w:p>
        </w:tc>
        <w:tc>
          <w:tcPr>
            <w:tcW w:w="2903" w:type="dxa"/>
            <w:tcBorders>
              <w:left w:val="single" w:sz="4" w:space="0" w:color="000000"/>
              <w:bottom w:val="single" w:sz="4" w:space="0" w:color="000000"/>
              <w:right w:val="single" w:sz="4" w:space="0" w:color="000000"/>
            </w:tcBorders>
            <w:shd w:val="clear" w:color="auto" w:fill="auto"/>
            <w:vAlign w:val="center"/>
          </w:tcPr>
          <w:p w:rsidR="00C62339" w:rsidRPr="007258C4" w:rsidRDefault="00C62339" w:rsidP="005878CE">
            <w:pPr>
              <w:snapToGrid w:val="0"/>
              <w:jc w:val="center"/>
            </w:pPr>
          </w:p>
        </w:tc>
      </w:tr>
      <w:tr w:rsidR="00C62339" w:rsidRPr="007258C4" w:rsidTr="005878CE">
        <w:trPr>
          <w:cantSplit/>
          <w:trHeight w:val="315"/>
        </w:trPr>
        <w:tc>
          <w:tcPr>
            <w:tcW w:w="3663" w:type="dxa"/>
            <w:vMerge/>
            <w:tcBorders>
              <w:left w:val="single" w:sz="4" w:space="0" w:color="000000"/>
              <w:bottom w:val="single" w:sz="4" w:space="0" w:color="000000"/>
            </w:tcBorders>
            <w:shd w:val="clear" w:color="auto" w:fill="FFFFFF"/>
            <w:vAlign w:val="center"/>
          </w:tcPr>
          <w:p w:rsidR="00C62339" w:rsidRPr="007258C4" w:rsidRDefault="00C62339" w:rsidP="005878CE">
            <w:pPr>
              <w:jc w:val="center"/>
            </w:pPr>
          </w:p>
        </w:tc>
        <w:tc>
          <w:tcPr>
            <w:tcW w:w="2903" w:type="dxa"/>
            <w:tcBorders>
              <w:left w:val="single" w:sz="4" w:space="0" w:color="000000"/>
              <w:bottom w:val="single" w:sz="4" w:space="0" w:color="000000"/>
              <w:right w:val="single" w:sz="4" w:space="0" w:color="000000"/>
            </w:tcBorders>
            <w:shd w:val="clear" w:color="auto" w:fill="auto"/>
            <w:vAlign w:val="center"/>
          </w:tcPr>
          <w:p w:rsidR="00C62339" w:rsidRPr="007258C4" w:rsidRDefault="00C62339" w:rsidP="005878CE">
            <w:pPr>
              <w:snapToGrid w:val="0"/>
              <w:jc w:val="center"/>
            </w:pPr>
          </w:p>
        </w:tc>
      </w:tr>
      <w:tr w:rsidR="00C62339" w:rsidRPr="007258C4" w:rsidTr="005878CE">
        <w:trPr>
          <w:cantSplit/>
          <w:trHeight w:val="315"/>
        </w:trPr>
        <w:tc>
          <w:tcPr>
            <w:tcW w:w="3663" w:type="dxa"/>
            <w:tcBorders>
              <w:top w:val="single" w:sz="4" w:space="0" w:color="000000"/>
              <w:left w:val="single" w:sz="4" w:space="0" w:color="000000"/>
              <w:bottom w:val="single" w:sz="4" w:space="0" w:color="000000"/>
            </w:tcBorders>
            <w:shd w:val="clear" w:color="auto" w:fill="auto"/>
            <w:vAlign w:val="center"/>
          </w:tcPr>
          <w:p w:rsidR="00C62339" w:rsidRPr="007258C4" w:rsidRDefault="00C62339" w:rsidP="005878CE">
            <w:pPr>
              <w:snapToGrid w:val="0"/>
              <w:jc w:val="center"/>
            </w:pPr>
            <w:r w:rsidRPr="007258C4">
              <w:rPr>
                <w:b/>
              </w:rPr>
              <w:t>TIPO DI CONTRATTO COLLETTIVO NAZIONALE DI LAVORO APPLICATO PER I DIPENDENTI</w:t>
            </w:r>
          </w:p>
        </w:tc>
        <w:tc>
          <w:tcPr>
            <w:tcW w:w="29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2339" w:rsidRPr="007258C4" w:rsidRDefault="00C62339" w:rsidP="005878CE">
            <w:pPr>
              <w:snapToGrid w:val="0"/>
              <w:jc w:val="center"/>
            </w:pPr>
          </w:p>
          <w:p w:rsidR="00C62339" w:rsidRPr="007258C4" w:rsidRDefault="00C62339" w:rsidP="005878CE">
            <w:pPr>
              <w:snapToGrid w:val="0"/>
              <w:jc w:val="center"/>
            </w:pPr>
          </w:p>
        </w:tc>
      </w:tr>
    </w:tbl>
    <w:p w:rsidR="00C62339" w:rsidRPr="007258C4" w:rsidRDefault="00C62339" w:rsidP="007258C4">
      <w:pPr>
        <w:autoSpaceDE w:val="0"/>
        <w:jc w:val="both"/>
      </w:pPr>
    </w:p>
    <w:p w:rsidR="00C62339" w:rsidRPr="007258C4" w:rsidRDefault="00C62339" w:rsidP="007258C4">
      <w:pPr>
        <w:autoSpaceDE w:val="0"/>
        <w:jc w:val="both"/>
        <w:rPr>
          <w:color w:val="000000"/>
        </w:rPr>
      </w:pPr>
    </w:p>
    <w:p w:rsidR="00C62339" w:rsidRPr="009A6822" w:rsidRDefault="00515085" w:rsidP="009A6822">
      <w:pPr>
        <w:pStyle w:val="Rientrocorpodeltesto"/>
        <w:tabs>
          <w:tab w:val="left" w:pos="540"/>
          <w:tab w:val="left" w:pos="1440"/>
        </w:tabs>
        <w:ind w:left="567" w:hanging="425"/>
        <w:rPr>
          <w:rFonts w:ascii="Times New Roman" w:hAnsi="Times New Roman" w:cs="Times New Roman"/>
        </w:rPr>
      </w:pPr>
      <w:r w:rsidRPr="001004B2">
        <w:rPr>
          <w:rFonts w:ascii="Times New Roman" w:hAnsi="Times New Roman" w:cs="Times New Roman"/>
        </w:rPr>
        <w:t>3</w:t>
      </w:r>
      <w:r w:rsidR="001004B2">
        <w:rPr>
          <w:rFonts w:ascii="Times New Roman" w:hAnsi="Times New Roman" w:cs="Times New Roman"/>
        </w:rPr>
        <w:t>.a</w:t>
      </w:r>
      <w:r w:rsidR="00C62339" w:rsidRPr="001004B2">
        <w:rPr>
          <w:rFonts w:ascii="Times New Roman" w:hAnsi="Times New Roman" w:cs="Times New Roman"/>
        </w:rPr>
        <w:t>)</w:t>
      </w:r>
      <w:r w:rsidR="00C62339" w:rsidRPr="009A6822">
        <w:rPr>
          <w:rFonts w:ascii="Times New Roman" w:hAnsi="Times New Roman" w:cs="Times New Roman"/>
        </w:rPr>
        <w:t xml:space="preserve"> </w:t>
      </w:r>
      <w:r w:rsidR="009A6822" w:rsidRPr="009A6822">
        <w:rPr>
          <w:rFonts w:ascii="Times New Roman" w:eastAsia="TimesNewRomanPSMT" w:hAnsi="Times New Roman" w:cs="Times New Roman"/>
        </w:rPr>
        <w:t xml:space="preserve">dichiara di non trovarsi in alcuna delle condizioni previste dall’art. 80 del </w:t>
      </w:r>
      <w:proofErr w:type="spellStart"/>
      <w:r w:rsidR="009A6822" w:rsidRPr="009A6822">
        <w:rPr>
          <w:rFonts w:ascii="Times New Roman" w:eastAsia="TimesNewRomanPSMT" w:hAnsi="Times New Roman" w:cs="Times New Roman"/>
        </w:rPr>
        <w:t>D.Lgs</w:t>
      </w:r>
      <w:proofErr w:type="spellEnd"/>
      <w:r w:rsidR="009A6822" w:rsidRPr="009A6822">
        <w:rPr>
          <w:rFonts w:ascii="Times New Roman" w:eastAsia="TimesNewRomanPSMT" w:hAnsi="Times New Roman" w:cs="Times New Roman"/>
        </w:rPr>
        <w:t xml:space="preserve"> </w:t>
      </w:r>
      <w:r w:rsidR="001004B2">
        <w:rPr>
          <w:rFonts w:ascii="Times New Roman" w:eastAsia="TimesNewRomanPSMT" w:hAnsi="Times New Roman" w:cs="Times New Roman"/>
        </w:rPr>
        <w:t xml:space="preserve">n. </w:t>
      </w:r>
      <w:r w:rsidR="009A6822" w:rsidRPr="009A6822">
        <w:rPr>
          <w:rFonts w:ascii="Times New Roman" w:eastAsia="TimesNewRomanPSMT" w:hAnsi="Times New Roman" w:cs="Times New Roman"/>
        </w:rPr>
        <w:t>50/</w:t>
      </w:r>
      <w:r w:rsidR="001004B2">
        <w:rPr>
          <w:rFonts w:ascii="Times New Roman" w:eastAsia="TimesNewRomanPSMT" w:hAnsi="Times New Roman" w:cs="Times New Roman"/>
        </w:rPr>
        <w:t>20</w:t>
      </w:r>
      <w:r w:rsidR="009A6822" w:rsidRPr="009A6822">
        <w:rPr>
          <w:rFonts w:ascii="Times New Roman" w:eastAsia="TimesNewRomanPSMT" w:hAnsi="Times New Roman" w:cs="Times New Roman"/>
        </w:rPr>
        <w:t>16</w:t>
      </w:r>
      <w:r w:rsidR="001004B2">
        <w:rPr>
          <w:rFonts w:ascii="Times New Roman" w:eastAsia="TimesNewRomanPSMT" w:hAnsi="Times New Roman" w:cs="Times New Roman"/>
        </w:rPr>
        <w:t>;</w:t>
      </w:r>
    </w:p>
    <w:p w:rsidR="00C62339" w:rsidRPr="007258C4" w:rsidRDefault="00C62339" w:rsidP="007258C4">
      <w:pPr>
        <w:jc w:val="both"/>
      </w:pPr>
    </w:p>
    <w:p w:rsidR="00C62339" w:rsidRPr="007258C4" w:rsidRDefault="001004B2" w:rsidP="007258C4">
      <w:pPr>
        <w:ind w:left="525" w:hanging="413"/>
        <w:jc w:val="both"/>
      </w:pPr>
      <w:r w:rsidRPr="001004B2">
        <w:rPr>
          <w:bCs/>
        </w:rPr>
        <w:t>3.b)</w:t>
      </w:r>
      <w:r w:rsidR="00C62339" w:rsidRPr="001004B2">
        <w:rPr>
          <w:bCs/>
        </w:rPr>
        <w:t xml:space="preserve"> </w:t>
      </w:r>
      <w:r w:rsidR="00C62339" w:rsidRPr="001004B2">
        <w:t>c</w:t>
      </w:r>
      <w:r w:rsidR="00C62339" w:rsidRPr="007258C4">
        <w:t xml:space="preserve">he i nominativi, le date di nascita e di residenza di: titolari, direttori tecnici, amministratori muniti di poteri di rappresentanza, nonché i nominativi dei soci in caso di s.n.c., dei soci accomandatari in caso di s.a.s., degli amministratori muniti di poteri di rappresentanza e socio </w:t>
      </w:r>
      <w:r w:rsidR="00C62339" w:rsidRPr="007258C4">
        <w:lastRenderedPageBreak/>
        <w:t>unico o socio di maggioranza nel caso di società con meno di quattro soci per tutte gli altri tipi di società sono:</w:t>
      </w:r>
    </w:p>
    <w:p w:rsidR="00C62339" w:rsidRPr="007258C4" w:rsidRDefault="00C62339" w:rsidP="007258C4">
      <w:pPr>
        <w:ind w:left="540"/>
        <w:jc w:val="both"/>
      </w:pPr>
      <w:r w:rsidRPr="007258C4">
        <w:t xml:space="preserve">Cognome e nome  </w:t>
      </w:r>
      <w:r w:rsidRPr="007258C4">
        <w:tab/>
      </w:r>
      <w:r w:rsidRPr="007258C4">
        <w:tab/>
        <w:t>nato a</w:t>
      </w:r>
      <w:r w:rsidRPr="007258C4">
        <w:tab/>
      </w:r>
      <w:r w:rsidRPr="007258C4">
        <w:tab/>
        <w:t xml:space="preserve">  il</w:t>
      </w:r>
      <w:r w:rsidRPr="007258C4">
        <w:tab/>
      </w:r>
      <w:r w:rsidRPr="007258C4">
        <w:tab/>
      </w:r>
      <w:r w:rsidRPr="007258C4">
        <w:tab/>
        <w:t>residente a</w:t>
      </w:r>
    </w:p>
    <w:p w:rsidR="00C62339" w:rsidRPr="007258C4" w:rsidRDefault="00C62339" w:rsidP="007258C4">
      <w:pPr>
        <w:ind w:left="540"/>
        <w:jc w:val="both"/>
      </w:pPr>
      <w:r w:rsidRPr="007258C4">
        <w:t>____________________ _____________  _________   _________________________</w:t>
      </w:r>
    </w:p>
    <w:p w:rsidR="00C62339" w:rsidRPr="007258C4" w:rsidRDefault="00C62339" w:rsidP="007258C4">
      <w:pPr>
        <w:ind w:left="540"/>
        <w:jc w:val="both"/>
      </w:pPr>
      <w:r w:rsidRPr="007258C4">
        <w:t>____________________ _____________  _________   _________________________</w:t>
      </w:r>
    </w:p>
    <w:p w:rsidR="00C62339" w:rsidRPr="007258C4" w:rsidRDefault="00C62339" w:rsidP="007258C4">
      <w:pPr>
        <w:ind w:left="540"/>
        <w:jc w:val="both"/>
      </w:pPr>
      <w:r w:rsidRPr="007258C4">
        <w:t>____________________ _____________  _________   _________________________</w:t>
      </w:r>
    </w:p>
    <w:p w:rsidR="00C62339" w:rsidRPr="007258C4" w:rsidRDefault="00C62339" w:rsidP="007258C4">
      <w:pPr>
        <w:ind w:left="540"/>
        <w:jc w:val="both"/>
        <w:rPr>
          <w:color w:val="000000"/>
        </w:rPr>
      </w:pPr>
      <w:r w:rsidRPr="007258C4">
        <w:t>____________________ _____________  _________   _________________________</w:t>
      </w:r>
    </w:p>
    <w:p w:rsidR="00C62339" w:rsidRPr="007258C4" w:rsidRDefault="00C62339" w:rsidP="007258C4">
      <w:pPr>
        <w:ind w:left="540"/>
        <w:jc w:val="both"/>
        <w:rPr>
          <w:color w:val="000000"/>
        </w:rPr>
      </w:pPr>
    </w:p>
    <w:p w:rsidR="00C62339" w:rsidRPr="007258C4" w:rsidRDefault="00C62339" w:rsidP="007258C4">
      <w:pPr>
        <w:ind w:left="540"/>
        <w:jc w:val="both"/>
      </w:pPr>
      <w:r w:rsidRPr="007258C4">
        <w:rPr>
          <w:b/>
          <w:bCs/>
          <w:color w:val="000000"/>
        </w:rPr>
        <w:t>[  ]</w:t>
      </w:r>
      <w:r w:rsidRPr="007258C4">
        <w:t xml:space="preserve"> Che nell’anno antecedente la data di pubblicazione nel bando di gara non è </w:t>
      </w:r>
      <w:r w:rsidRPr="007258C4">
        <w:rPr>
          <w:b/>
        </w:rPr>
        <w:t xml:space="preserve">cessato </w:t>
      </w:r>
      <w:r w:rsidRPr="007258C4">
        <w:t>nessun soggetto;</w:t>
      </w:r>
    </w:p>
    <w:p w:rsidR="00C62339" w:rsidRPr="007258C4" w:rsidRDefault="00C62339" w:rsidP="007258C4">
      <w:pPr>
        <w:ind w:left="540"/>
        <w:jc w:val="both"/>
      </w:pPr>
    </w:p>
    <w:p w:rsidR="00C62339" w:rsidRPr="007258C4" w:rsidRDefault="00C62339" w:rsidP="007258C4">
      <w:pPr>
        <w:jc w:val="both"/>
        <w:rPr>
          <w:b/>
        </w:rPr>
      </w:pPr>
      <w:r w:rsidRPr="007258C4">
        <w:rPr>
          <w:b/>
        </w:rPr>
        <w:tab/>
        <w:t>OVVERO</w:t>
      </w:r>
    </w:p>
    <w:p w:rsidR="00C62339" w:rsidRPr="007258C4" w:rsidRDefault="00C62339" w:rsidP="007258C4">
      <w:pPr>
        <w:jc w:val="both"/>
        <w:rPr>
          <w:b/>
        </w:rPr>
      </w:pPr>
    </w:p>
    <w:p w:rsidR="00C62339" w:rsidRPr="007258C4" w:rsidRDefault="00C62339" w:rsidP="007258C4">
      <w:pPr>
        <w:ind w:left="540"/>
        <w:jc w:val="both"/>
      </w:pPr>
      <w:r w:rsidRPr="007258C4">
        <w:rPr>
          <w:color w:val="000000"/>
        </w:rPr>
        <w:t xml:space="preserve">[ ] </w:t>
      </w:r>
      <w:r w:rsidRPr="007258C4">
        <w:t xml:space="preserve">Che i soggetti cessati dalla carica nell’anno antecedente la data di pubblicazione nel bando di gara dalle cariche sopra indicate sono: </w:t>
      </w:r>
    </w:p>
    <w:p w:rsidR="00C62339" w:rsidRPr="007258C4" w:rsidRDefault="00C62339" w:rsidP="007258C4">
      <w:pPr>
        <w:ind w:left="540"/>
        <w:jc w:val="both"/>
      </w:pPr>
      <w:r w:rsidRPr="007258C4">
        <w:t xml:space="preserve">Cognome e nome  </w:t>
      </w:r>
      <w:r w:rsidRPr="007258C4">
        <w:tab/>
      </w:r>
      <w:r w:rsidRPr="007258C4">
        <w:tab/>
        <w:t>nato a</w:t>
      </w:r>
      <w:r w:rsidRPr="007258C4">
        <w:tab/>
      </w:r>
      <w:r w:rsidRPr="007258C4">
        <w:tab/>
        <w:t>il</w:t>
      </w:r>
      <w:r w:rsidRPr="007258C4">
        <w:tab/>
      </w:r>
      <w:r w:rsidRPr="007258C4">
        <w:tab/>
      </w:r>
      <w:r w:rsidRPr="007258C4">
        <w:tab/>
        <w:t>residente a</w:t>
      </w:r>
    </w:p>
    <w:p w:rsidR="00C62339" w:rsidRPr="007258C4" w:rsidRDefault="00C62339" w:rsidP="007258C4">
      <w:pPr>
        <w:ind w:left="540"/>
        <w:jc w:val="both"/>
      </w:pPr>
      <w:r w:rsidRPr="007258C4">
        <w:t>____________________ _____________  _________   _________________________</w:t>
      </w:r>
    </w:p>
    <w:p w:rsidR="00C62339" w:rsidRPr="007258C4" w:rsidRDefault="00C62339" w:rsidP="007258C4">
      <w:pPr>
        <w:ind w:left="540"/>
        <w:jc w:val="both"/>
      </w:pPr>
      <w:r w:rsidRPr="007258C4">
        <w:t>____________________ _____________  _________   _________________________</w:t>
      </w:r>
    </w:p>
    <w:p w:rsidR="00C62339" w:rsidRPr="007258C4" w:rsidRDefault="00C62339" w:rsidP="007258C4">
      <w:pPr>
        <w:ind w:left="540"/>
        <w:jc w:val="both"/>
      </w:pPr>
      <w:r w:rsidRPr="007258C4">
        <w:t>____________________ _____________  _________   __________________________</w:t>
      </w:r>
    </w:p>
    <w:p w:rsidR="00C62339" w:rsidRPr="007258C4" w:rsidRDefault="00C62339" w:rsidP="007258C4">
      <w:pPr>
        <w:ind w:left="540"/>
        <w:jc w:val="both"/>
        <w:rPr>
          <w:color w:val="000000"/>
        </w:rPr>
      </w:pPr>
      <w:r w:rsidRPr="007258C4">
        <w:t>____________________ _____________  _________   __________________________</w:t>
      </w:r>
    </w:p>
    <w:p w:rsidR="00C62339" w:rsidRPr="007258C4" w:rsidRDefault="00C62339" w:rsidP="007258C4">
      <w:pPr>
        <w:ind w:left="993" w:hanging="426"/>
        <w:jc w:val="both"/>
      </w:pPr>
      <w:r w:rsidRPr="007258C4">
        <w:rPr>
          <w:color w:val="000000"/>
        </w:rPr>
        <w:t xml:space="preserve">[ ] </w:t>
      </w:r>
      <w:r w:rsidRPr="007258C4">
        <w:rPr>
          <w:color w:val="000000"/>
        </w:rPr>
        <w:tab/>
      </w:r>
      <w:r w:rsidRPr="007258C4">
        <w:t xml:space="preserve">che nei loro confronti non è stata pronunciata sentenza di condanna passata in giudicato, o emesso decreto penale di condanna divenuto irrevocabile, oppure sentenza di applicazione della pena su richiesta, ai sensi dell'articolo 444 del codice di procedura penale </w:t>
      </w:r>
      <w:r w:rsidRPr="007258C4">
        <w:rPr>
          <w:i/>
        </w:rPr>
        <w:t>(comprese quelle di cui ha beneficiato della non menzione)</w:t>
      </w:r>
    </w:p>
    <w:p w:rsidR="00C62339" w:rsidRPr="007258C4" w:rsidRDefault="00C62339" w:rsidP="007258C4">
      <w:pPr>
        <w:ind w:left="993" w:hanging="426"/>
        <w:jc w:val="both"/>
      </w:pPr>
    </w:p>
    <w:p w:rsidR="00C62339" w:rsidRPr="007258C4" w:rsidRDefault="00C62339" w:rsidP="007258C4">
      <w:pPr>
        <w:jc w:val="both"/>
      </w:pPr>
      <w:r w:rsidRPr="007258C4">
        <w:rPr>
          <w:b/>
        </w:rPr>
        <w:tab/>
        <w:t>OVVERO</w:t>
      </w:r>
      <w:r w:rsidRPr="007258C4">
        <w:t xml:space="preserve"> – </w:t>
      </w:r>
    </w:p>
    <w:p w:rsidR="00C62339" w:rsidRPr="007258C4" w:rsidRDefault="00C62339" w:rsidP="007258C4">
      <w:pPr>
        <w:jc w:val="both"/>
      </w:pPr>
    </w:p>
    <w:p w:rsidR="00C62339" w:rsidRPr="007258C4" w:rsidRDefault="00C62339" w:rsidP="007258C4">
      <w:pPr>
        <w:ind w:left="993" w:hanging="426"/>
        <w:jc w:val="both"/>
      </w:pPr>
      <w:r w:rsidRPr="007258C4">
        <w:rPr>
          <w:color w:val="000000"/>
        </w:rPr>
        <w:t xml:space="preserve">[ ] </w:t>
      </w:r>
      <w:r w:rsidRPr="007258C4">
        <w:t xml:space="preserve"> che nei loro confronti è/sono stata/e pronunciata/e la/e seguente/i condanna/e passata/e in giudicato (indicare le eventuali condanne definitive riportate; ai fini dell’art.38, comma 1, lettera c) del Codice il concorrente non è tenuto ad indicare nella dichiarazione le condanne per reati depenalizzati ovvero dichiarati estinti dopo la condanna stessa, né le condanne revocate, né quelle per le quali è intervenuta la riabilitazione)</w:t>
      </w:r>
      <w:r w:rsidRPr="007258C4">
        <w:rPr>
          <w:i/>
        </w:rPr>
        <w:t xml:space="preserve"> (comprese quelle di cui ha beneficiato della non menzione)</w:t>
      </w:r>
    </w:p>
    <w:p w:rsidR="00C62339" w:rsidRPr="007258C4" w:rsidRDefault="00C62339" w:rsidP="007258C4">
      <w:pPr>
        <w:ind w:left="1440"/>
        <w:jc w:val="both"/>
      </w:pPr>
      <w:r w:rsidRPr="007258C4">
        <w:t>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w:t>
      </w:r>
    </w:p>
    <w:p w:rsidR="00C62339" w:rsidRPr="007258C4" w:rsidRDefault="00C62339" w:rsidP="007258C4">
      <w:pPr>
        <w:ind w:left="540"/>
        <w:jc w:val="both"/>
      </w:pPr>
    </w:p>
    <w:p w:rsidR="00C62339" w:rsidRPr="007258C4" w:rsidRDefault="00C62339" w:rsidP="007258C4">
      <w:pPr>
        <w:ind w:left="708"/>
        <w:jc w:val="both"/>
      </w:pPr>
      <w:r w:rsidRPr="007258C4">
        <w:rPr>
          <w:b/>
        </w:rPr>
        <w:t xml:space="preserve">( </w:t>
      </w:r>
      <w:r w:rsidRPr="007258C4">
        <w:t xml:space="preserve">in tutti i casi di </w:t>
      </w:r>
      <w:r w:rsidRPr="007258C4">
        <w:rPr>
          <w:b/>
        </w:rPr>
        <w:t xml:space="preserve">società con meno di quattro soci)  </w:t>
      </w:r>
    </w:p>
    <w:p w:rsidR="00C62339" w:rsidRPr="007258C4" w:rsidRDefault="00C62339" w:rsidP="007258C4">
      <w:pPr>
        <w:ind w:left="540"/>
        <w:jc w:val="both"/>
      </w:pPr>
    </w:p>
    <w:p w:rsidR="00C62339" w:rsidRPr="007258C4" w:rsidRDefault="00C62339" w:rsidP="007258C4">
      <w:pPr>
        <w:ind w:left="540"/>
        <w:jc w:val="both"/>
      </w:pPr>
      <w:r w:rsidRPr="007258C4">
        <w:t xml:space="preserve">Cognome e nome  </w:t>
      </w:r>
      <w:r w:rsidRPr="007258C4">
        <w:tab/>
      </w:r>
      <w:r w:rsidRPr="007258C4">
        <w:tab/>
        <w:t>nato a</w:t>
      </w:r>
      <w:r w:rsidRPr="007258C4">
        <w:tab/>
      </w:r>
      <w:r w:rsidRPr="007258C4">
        <w:tab/>
        <w:t xml:space="preserve">  il</w:t>
      </w:r>
      <w:r w:rsidRPr="007258C4">
        <w:tab/>
      </w:r>
      <w:r w:rsidRPr="007258C4">
        <w:tab/>
        <w:t>residente a              Quota</w:t>
      </w:r>
    </w:p>
    <w:p w:rsidR="00C62339" w:rsidRPr="007258C4" w:rsidRDefault="00C62339" w:rsidP="007258C4">
      <w:pPr>
        <w:ind w:left="540"/>
        <w:jc w:val="both"/>
      </w:pPr>
      <w:r w:rsidRPr="007258C4">
        <w:t>____________________ _____________  _________   _______________  __________</w:t>
      </w:r>
    </w:p>
    <w:p w:rsidR="00C62339" w:rsidRPr="007258C4" w:rsidRDefault="00C62339" w:rsidP="007258C4">
      <w:pPr>
        <w:ind w:left="540"/>
        <w:jc w:val="both"/>
      </w:pPr>
      <w:r w:rsidRPr="007258C4">
        <w:t>____________________ _____________  _________   _______________  __________</w:t>
      </w:r>
    </w:p>
    <w:p w:rsidR="00C62339" w:rsidRPr="007258C4" w:rsidRDefault="00C62339" w:rsidP="007258C4">
      <w:pPr>
        <w:ind w:left="540"/>
        <w:jc w:val="both"/>
      </w:pPr>
      <w:r w:rsidRPr="007258C4">
        <w:t>____________________ _____________  _________   _______________  __________</w:t>
      </w:r>
    </w:p>
    <w:p w:rsidR="00C62339" w:rsidRPr="007258C4" w:rsidRDefault="00C62339" w:rsidP="007258C4">
      <w:pPr>
        <w:ind w:left="540"/>
        <w:jc w:val="both"/>
      </w:pPr>
      <w:r w:rsidRPr="007258C4">
        <w:t>____________________ _____________  _________   _______________  __________</w:t>
      </w:r>
    </w:p>
    <w:p w:rsidR="00C62339" w:rsidRPr="007258C4" w:rsidRDefault="00C62339" w:rsidP="007258C4">
      <w:pPr>
        <w:ind w:left="540"/>
        <w:jc w:val="both"/>
      </w:pPr>
    </w:p>
    <w:p w:rsidR="00C62339" w:rsidRPr="007258C4" w:rsidRDefault="00C62339" w:rsidP="007258C4">
      <w:pPr>
        <w:ind w:left="540"/>
        <w:jc w:val="both"/>
      </w:pPr>
      <w:r w:rsidRPr="007258C4">
        <w:t>*N.B.  ai fini dell’individuazione del</w:t>
      </w:r>
      <w:r w:rsidRPr="007258C4">
        <w:rPr>
          <w:b/>
        </w:rPr>
        <w:t xml:space="preserve"> socio di maggioranza </w:t>
      </w:r>
      <w:r w:rsidRPr="007258C4">
        <w:t>l’eventuale detenzione di quote di partecipazione societaria paritarie al 50% implica l’obbligo della dichiarazione da parte di tutti i soci che si trovano in tale condizione.</w:t>
      </w:r>
    </w:p>
    <w:p w:rsidR="00C62339" w:rsidRPr="007258C4" w:rsidRDefault="00C62339" w:rsidP="007258C4">
      <w:pPr>
        <w:ind w:left="540"/>
        <w:jc w:val="both"/>
      </w:pPr>
    </w:p>
    <w:p w:rsidR="00C62339" w:rsidRPr="007258C4" w:rsidRDefault="00C62339" w:rsidP="007258C4">
      <w:pPr>
        <w:ind w:left="1440" w:hanging="540"/>
        <w:jc w:val="both"/>
      </w:pPr>
      <w:r w:rsidRPr="007258C4">
        <w:lastRenderedPageBreak/>
        <w:t xml:space="preserve">- </w:t>
      </w:r>
      <w:r w:rsidRPr="007258C4">
        <w:rPr>
          <w:b/>
        </w:rPr>
        <w:t xml:space="preserve"> OVVERO</w:t>
      </w:r>
      <w:r w:rsidRPr="007258C4">
        <w:t xml:space="preserve"> – </w:t>
      </w:r>
    </w:p>
    <w:p w:rsidR="00C62339" w:rsidRPr="007258C4" w:rsidRDefault="00C62339" w:rsidP="007258C4">
      <w:pPr>
        <w:ind w:left="1440" w:hanging="540"/>
        <w:jc w:val="both"/>
      </w:pPr>
    </w:p>
    <w:p w:rsidR="00C62339" w:rsidRPr="007258C4" w:rsidRDefault="00C62339" w:rsidP="007258C4">
      <w:pPr>
        <w:ind w:left="540"/>
        <w:jc w:val="both"/>
      </w:pPr>
      <w:r w:rsidRPr="007258C4">
        <w:rPr>
          <w:b/>
          <w:color w:val="000000"/>
        </w:rPr>
        <w:t>[  ]</w:t>
      </w:r>
      <w:r w:rsidRPr="007258C4">
        <w:rPr>
          <w:color w:val="000000"/>
        </w:rPr>
        <w:t xml:space="preserve"> la società è composta da più di 3 soci.</w:t>
      </w:r>
    </w:p>
    <w:p w:rsidR="00C62339" w:rsidRPr="007258C4" w:rsidRDefault="00C62339" w:rsidP="007258C4">
      <w:pPr>
        <w:ind w:left="540"/>
        <w:jc w:val="both"/>
      </w:pPr>
    </w:p>
    <w:p w:rsidR="00C62339" w:rsidRPr="007258C4" w:rsidRDefault="007017E1" w:rsidP="007258C4">
      <w:pPr>
        <w:tabs>
          <w:tab w:val="left" w:pos="563"/>
        </w:tabs>
        <w:ind w:left="540" w:hanging="540"/>
        <w:jc w:val="both"/>
      </w:pPr>
      <w:r>
        <w:t>3.c</w:t>
      </w:r>
      <w:r w:rsidR="00C62339" w:rsidRPr="007017E1">
        <w:t>)</w:t>
      </w:r>
      <w:r w:rsidR="00C62339" w:rsidRPr="007258C4">
        <w:rPr>
          <w:b/>
        </w:rPr>
        <w:t xml:space="preserve">  [  ] </w:t>
      </w:r>
      <w:r w:rsidR="00C62339" w:rsidRPr="007258C4">
        <w:t xml:space="preserve">Che nell’anno antecedente la data di pubblicazione nel bando di gara l’impresa concorrente non è stata interessata da </w:t>
      </w:r>
      <w:r w:rsidR="00C62339" w:rsidRPr="009A6822">
        <w:t>fusione</w:t>
      </w:r>
      <w:r w:rsidR="00C62339" w:rsidRPr="007258C4">
        <w:t>, incorporazione o acquisizione, totale o parziale a qualsiasi titolo di altra impresa</w:t>
      </w:r>
    </w:p>
    <w:p w:rsidR="00C62339" w:rsidRPr="007258C4" w:rsidRDefault="00C62339" w:rsidP="007258C4">
      <w:pPr>
        <w:tabs>
          <w:tab w:val="left" w:pos="540"/>
        </w:tabs>
        <w:jc w:val="both"/>
      </w:pPr>
    </w:p>
    <w:p w:rsidR="00C62339" w:rsidRPr="007258C4" w:rsidRDefault="00C62339" w:rsidP="007258C4">
      <w:pPr>
        <w:ind w:left="1440" w:hanging="540"/>
        <w:jc w:val="both"/>
        <w:rPr>
          <w:b/>
        </w:rPr>
      </w:pPr>
      <w:r w:rsidRPr="007258C4">
        <w:rPr>
          <w:b/>
        </w:rPr>
        <w:t xml:space="preserve">- OVVERO - </w:t>
      </w:r>
    </w:p>
    <w:p w:rsidR="00C62339" w:rsidRPr="007258C4" w:rsidRDefault="00C62339" w:rsidP="007258C4">
      <w:pPr>
        <w:jc w:val="both"/>
        <w:rPr>
          <w:b/>
        </w:rPr>
      </w:pPr>
    </w:p>
    <w:p w:rsidR="00C62339" w:rsidRPr="007258C4" w:rsidRDefault="00C62339" w:rsidP="007258C4">
      <w:pPr>
        <w:ind w:left="540"/>
        <w:jc w:val="both"/>
      </w:pPr>
      <w:r w:rsidRPr="007258C4">
        <w:rPr>
          <w:color w:val="000000"/>
        </w:rPr>
        <w:t>[ ]</w:t>
      </w:r>
      <w:r w:rsidRPr="007258C4">
        <w:t xml:space="preserve"> Che nell’anno antecedente la data di pubblicazione nel bando di gara l’impresa concorrente ha acquisito, affittato, incorporato la seguente impresa (o rami d'azienda della medesima)</w:t>
      </w:r>
    </w:p>
    <w:p w:rsidR="00C62339" w:rsidRPr="007258C4" w:rsidRDefault="00C62339" w:rsidP="007258C4">
      <w:pPr>
        <w:ind w:left="540"/>
        <w:jc w:val="both"/>
      </w:pPr>
      <w:r w:rsidRPr="007258C4">
        <w:t>____________________________________ Partita IVA ___________________ con sede in _______________________________________________________________;</w:t>
      </w:r>
    </w:p>
    <w:p w:rsidR="00C62339" w:rsidRPr="007258C4" w:rsidRDefault="00C62339" w:rsidP="007258C4">
      <w:pPr>
        <w:ind w:left="540"/>
        <w:jc w:val="both"/>
      </w:pPr>
      <w:r w:rsidRPr="007258C4">
        <w:t>ed i nominativi, le date di nascita e di residenza di: titolari, direttori tecnici, amministratori muniti di poteri di rappresentanza,  nonché i nominativi dei soci in caso di s.n.c., dei soci accomandatari in caso di s.a.s., degli amministratori muniti di poteri di rappresentanza e socio unico persona fisica o socio di maggioranza nel caso di società con meno di quattro soci per tutte gli altri tipi di società erano:</w:t>
      </w:r>
    </w:p>
    <w:p w:rsidR="00C62339" w:rsidRPr="007258C4" w:rsidRDefault="00C62339" w:rsidP="007258C4">
      <w:pPr>
        <w:ind w:left="540"/>
        <w:jc w:val="both"/>
      </w:pPr>
      <w:r w:rsidRPr="007258C4">
        <w:t xml:space="preserve">Cognome e nome  </w:t>
      </w:r>
      <w:r w:rsidRPr="007258C4">
        <w:tab/>
      </w:r>
      <w:r w:rsidRPr="007258C4">
        <w:tab/>
        <w:t>nato a</w:t>
      </w:r>
      <w:r w:rsidRPr="007258C4">
        <w:tab/>
      </w:r>
      <w:r w:rsidRPr="007258C4">
        <w:tab/>
        <w:t xml:space="preserve">   il</w:t>
      </w:r>
      <w:r w:rsidRPr="007258C4">
        <w:tab/>
      </w:r>
      <w:r w:rsidRPr="007258C4">
        <w:tab/>
      </w:r>
      <w:r w:rsidRPr="007258C4">
        <w:tab/>
        <w:t>residente a</w:t>
      </w:r>
    </w:p>
    <w:p w:rsidR="00C62339" w:rsidRPr="007258C4" w:rsidRDefault="00C62339" w:rsidP="007258C4">
      <w:pPr>
        <w:ind w:left="540"/>
        <w:jc w:val="both"/>
      </w:pPr>
      <w:r w:rsidRPr="007258C4">
        <w:t>____________________ _____________  _________   _________________________</w:t>
      </w:r>
    </w:p>
    <w:p w:rsidR="00C62339" w:rsidRPr="007258C4" w:rsidRDefault="00C62339" w:rsidP="007258C4">
      <w:pPr>
        <w:ind w:left="540"/>
        <w:jc w:val="both"/>
      </w:pPr>
      <w:r w:rsidRPr="007258C4">
        <w:t>____________________ _____________  _________   _________________________</w:t>
      </w:r>
    </w:p>
    <w:p w:rsidR="00C62339" w:rsidRPr="007258C4" w:rsidRDefault="00C62339" w:rsidP="007258C4">
      <w:pPr>
        <w:ind w:left="540"/>
        <w:jc w:val="both"/>
      </w:pPr>
      <w:r w:rsidRPr="007258C4">
        <w:t>____________________ _____________  _________   __________________________</w:t>
      </w:r>
    </w:p>
    <w:p w:rsidR="00C62339" w:rsidRPr="007258C4" w:rsidRDefault="00C62339" w:rsidP="007258C4">
      <w:pPr>
        <w:ind w:left="540"/>
        <w:jc w:val="both"/>
        <w:rPr>
          <w:b/>
          <w:color w:val="000000"/>
        </w:rPr>
      </w:pPr>
      <w:r w:rsidRPr="007258C4">
        <w:t>____________________ _____________  _________   __________________________</w:t>
      </w:r>
    </w:p>
    <w:p w:rsidR="00C62339" w:rsidRPr="007258C4" w:rsidRDefault="00C62339" w:rsidP="007258C4">
      <w:pPr>
        <w:ind w:left="1440" w:hanging="540"/>
        <w:jc w:val="both"/>
      </w:pPr>
      <w:r w:rsidRPr="007258C4">
        <w:rPr>
          <w:b/>
          <w:color w:val="000000"/>
        </w:rPr>
        <w:t>[  ]</w:t>
      </w:r>
      <w:r w:rsidRPr="007258C4">
        <w:rPr>
          <w:color w:val="000000"/>
        </w:rPr>
        <w:t xml:space="preserve"> </w:t>
      </w:r>
      <w:r w:rsidRPr="007258C4">
        <w:rPr>
          <w:color w:val="000000"/>
        </w:rPr>
        <w:tab/>
      </w:r>
      <w:r w:rsidRPr="007258C4">
        <w:t xml:space="preserve">che nei loro confronti non è stata pronunciata sentenza di condanna passata in giudicato, o emesso decreto penale di condanna divenuto irrevocabile, oppure sentenza di applicazione della pena su richiesta, ai sensi dell'articolo 444 del codice di procedura penale </w:t>
      </w:r>
      <w:r w:rsidRPr="007258C4">
        <w:rPr>
          <w:i/>
        </w:rPr>
        <w:t>(comprese quelle di cui ha beneficiato della non menzione)</w:t>
      </w:r>
    </w:p>
    <w:p w:rsidR="00C62339" w:rsidRPr="007258C4" w:rsidRDefault="00C62339" w:rsidP="007258C4">
      <w:pPr>
        <w:ind w:left="1440" w:hanging="540"/>
        <w:jc w:val="both"/>
      </w:pPr>
    </w:p>
    <w:p w:rsidR="00C62339" w:rsidRPr="007258C4" w:rsidRDefault="00C62339" w:rsidP="007258C4">
      <w:pPr>
        <w:ind w:left="1440" w:hanging="540"/>
        <w:jc w:val="both"/>
        <w:rPr>
          <w:color w:val="000000"/>
        </w:rPr>
      </w:pPr>
      <w:r w:rsidRPr="007258C4">
        <w:t xml:space="preserve">- </w:t>
      </w:r>
      <w:r w:rsidRPr="007258C4">
        <w:rPr>
          <w:b/>
        </w:rPr>
        <w:t xml:space="preserve"> OVVERO</w:t>
      </w:r>
      <w:r w:rsidRPr="007258C4">
        <w:t xml:space="preserve"> – </w:t>
      </w:r>
    </w:p>
    <w:p w:rsidR="00C62339" w:rsidRPr="007258C4" w:rsidRDefault="00C62339" w:rsidP="007258C4">
      <w:pPr>
        <w:ind w:left="1440" w:hanging="540"/>
        <w:jc w:val="both"/>
      </w:pPr>
      <w:r w:rsidRPr="007258C4">
        <w:rPr>
          <w:color w:val="000000"/>
        </w:rPr>
        <w:t xml:space="preserve">[ ] </w:t>
      </w:r>
      <w:r w:rsidRPr="007258C4">
        <w:t xml:space="preserve"> che nei loro confronti è/sono stata/e pronunciata/e la/e seguente/i condanna/e passata/e in giudicato (indicare le eventuali condanne definitive riportate; ai fini dell’art.38, comma 1, lettera c) del Codice il concorrente non è tenuto ad indicare nella dichiarazione le condanne per reati depenalizzati ovvero dichiarati estinti dopo la condanna stessa, né le condanne revocate, né quelle per le quali è intervenuta la riabilitazione)</w:t>
      </w:r>
      <w:r w:rsidRPr="007258C4">
        <w:rPr>
          <w:i/>
        </w:rPr>
        <w:t xml:space="preserve"> (comprese quelle di cui ha beneficiato della non menzione)</w:t>
      </w:r>
    </w:p>
    <w:p w:rsidR="00C62339" w:rsidRPr="007258C4" w:rsidRDefault="00C62339" w:rsidP="007258C4">
      <w:pPr>
        <w:ind w:left="567"/>
        <w:jc w:val="both"/>
      </w:pPr>
      <w:r w:rsidRPr="007258C4">
        <w:t>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w:t>
      </w:r>
    </w:p>
    <w:p w:rsidR="00C62339" w:rsidRPr="007258C4" w:rsidRDefault="00C62339" w:rsidP="007258C4">
      <w:pPr>
        <w:ind w:left="567"/>
        <w:jc w:val="both"/>
      </w:pPr>
    </w:p>
    <w:p w:rsidR="00C62339" w:rsidRPr="007258C4" w:rsidRDefault="00C62339" w:rsidP="007258C4">
      <w:pPr>
        <w:ind w:left="708"/>
        <w:jc w:val="both"/>
      </w:pPr>
      <w:r w:rsidRPr="007258C4">
        <w:rPr>
          <w:b/>
        </w:rPr>
        <w:t>(</w:t>
      </w:r>
      <w:r w:rsidRPr="007258C4">
        <w:t xml:space="preserve">in tutti i casi di </w:t>
      </w:r>
      <w:r w:rsidRPr="007258C4">
        <w:rPr>
          <w:b/>
        </w:rPr>
        <w:t xml:space="preserve">società cedente con meno di quattro soci): </w:t>
      </w:r>
      <w:r w:rsidRPr="007258C4">
        <w:t>che il socio di maggioranza è/sono *</w:t>
      </w:r>
    </w:p>
    <w:p w:rsidR="00C62339" w:rsidRPr="007258C4" w:rsidRDefault="00C62339" w:rsidP="007258C4">
      <w:pPr>
        <w:ind w:left="540"/>
        <w:jc w:val="both"/>
      </w:pPr>
      <w:r w:rsidRPr="007258C4">
        <w:t xml:space="preserve">Cognome e nome  </w:t>
      </w:r>
      <w:r w:rsidRPr="007258C4">
        <w:tab/>
      </w:r>
      <w:r w:rsidRPr="007258C4">
        <w:tab/>
        <w:t>nato a</w:t>
      </w:r>
      <w:r w:rsidRPr="007258C4">
        <w:tab/>
      </w:r>
      <w:r w:rsidRPr="007258C4">
        <w:tab/>
        <w:t xml:space="preserve">  il</w:t>
      </w:r>
      <w:r w:rsidRPr="007258C4">
        <w:tab/>
      </w:r>
      <w:r w:rsidRPr="007258C4">
        <w:tab/>
        <w:t>residente a              Quota</w:t>
      </w:r>
    </w:p>
    <w:p w:rsidR="00C62339" w:rsidRPr="007258C4" w:rsidRDefault="00C62339" w:rsidP="007258C4">
      <w:pPr>
        <w:ind w:left="540"/>
        <w:jc w:val="both"/>
      </w:pPr>
      <w:r w:rsidRPr="007258C4">
        <w:t>____________________ _____________  _________   _____________  ___________</w:t>
      </w:r>
    </w:p>
    <w:p w:rsidR="00C62339" w:rsidRPr="007258C4" w:rsidRDefault="00C62339" w:rsidP="007258C4">
      <w:pPr>
        <w:ind w:left="540"/>
        <w:jc w:val="both"/>
      </w:pPr>
      <w:r w:rsidRPr="007258C4">
        <w:t>____________________ _____________  _________   _____________  ___________</w:t>
      </w:r>
    </w:p>
    <w:p w:rsidR="00C62339" w:rsidRPr="007258C4" w:rsidRDefault="00C62339" w:rsidP="007258C4">
      <w:pPr>
        <w:ind w:left="540"/>
        <w:jc w:val="both"/>
      </w:pPr>
      <w:r w:rsidRPr="007258C4">
        <w:t>____________________ _____________  _________   _____________  ___________</w:t>
      </w:r>
    </w:p>
    <w:p w:rsidR="00C62339" w:rsidRPr="007258C4" w:rsidRDefault="00C62339" w:rsidP="007258C4">
      <w:pPr>
        <w:ind w:left="540"/>
        <w:jc w:val="both"/>
      </w:pPr>
      <w:r w:rsidRPr="007258C4">
        <w:t>*</w:t>
      </w:r>
      <w:r w:rsidRPr="007258C4">
        <w:rPr>
          <w:b/>
        </w:rPr>
        <w:t xml:space="preserve">N.B. </w:t>
      </w:r>
      <w:r w:rsidRPr="007258C4">
        <w:t>ai fini dell’individuazione del</w:t>
      </w:r>
      <w:r w:rsidRPr="007258C4">
        <w:rPr>
          <w:b/>
        </w:rPr>
        <w:t xml:space="preserve"> socio di maggioranza </w:t>
      </w:r>
      <w:r w:rsidRPr="007258C4">
        <w:t>l’eventuale detenzione di quote di partecipazione societaria paritarie al 50% implica l’obbligo della dichiarazione da parte di tutti i soci che si trovano in tale condizione</w:t>
      </w:r>
    </w:p>
    <w:p w:rsidR="00C62339" w:rsidRPr="007258C4" w:rsidRDefault="00C62339" w:rsidP="007258C4">
      <w:pPr>
        <w:ind w:left="540"/>
        <w:jc w:val="both"/>
      </w:pPr>
    </w:p>
    <w:p w:rsidR="00C62339" w:rsidRPr="007258C4" w:rsidRDefault="00C62339" w:rsidP="007258C4">
      <w:pPr>
        <w:ind w:left="1440" w:hanging="540"/>
        <w:jc w:val="both"/>
      </w:pPr>
      <w:r w:rsidRPr="007258C4">
        <w:rPr>
          <w:b/>
          <w:color w:val="000000"/>
        </w:rPr>
        <w:lastRenderedPageBreak/>
        <w:t>[  ]</w:t>
      </w:r>
      <w:r w:rsidRPr="007258C4">
        <w:rPr>
          <w:color w:val="000000"/>
        </w:rPr>
        <w:t xml:space="preserve"> </w:t>
      </w:r>
      <w:r w:rsidRPr="007258C4">
        <w:rPr>
          <w:color w:val="000000"/>
        </w:rPr>
        <w:tab/>
      </w:r>
      <w:r w:rsidRPr="007258C4">
        <w:t xml:space="preserve">che nei loro confronti non è stata pronunciata sentenza di condanna passata in giudicato, o emesso decreto penale di condanna divenuto irrevocabile, oppure sentenza di applicazione della pena su richiesta, ai sensi dell'articolo 444 del codice di procedura penale </w:t>
      </w:r>
      <w:r w:rsidRPr="007258C4">
        <w:rPr>
          <w:i/>
        </w:rPr>
        <w:t>(comprese quelle di cui ha beneficiato della non menzione)</w:t>
      </w:r>
    </w:p>
    <w:p w:rsidR="00C62339" w:rsidRPr="007258C4" w:rsidRDefault="00C62339" w:rsidP="007258C4">
      <w:pPr>
        <w:ind w:left="540"/>
        <w:jc w:val="both"/>
      </w:pPr>
    </w:p>
    <w:p w:rsidR="00C62339" w:rsidRPr="007258C4" w:rsidRDefault="00C62339" w:rsidP="007258C4">
      <w:pPr>
        <w:ind w:left="1440" w:hanging="540"/>
        <w:jc w:val="both"/>
        <w:rPr>
          <w:b/>
        </w:rPr>
      </w:pPr>
      <w:r w:rsidRPr="007258C4">
        <w:t xml:space="preserve">- </w:t>
      </w:r>
      <w:r w:rsidRPr="007258C4">
        <w:rPr>
          <w:b/>
        </w:rPr>
        <w:t xml:space="preserve"> OVVERO</w:t>
      </w:r>
      <w:r w:rsidRPr="007258C4">
        <w:t xml:space="preserve"> –</w:t>
      </w:r>
    </w:p>
    <w:p w:rsidR="00C62339" w:rsidRPr="007258C4" w:rsidRDefault="00C62339" w:rsidP="007258C4">
      <w:pPr>
        <w:ind w:left="1440" w:hanging="540"/>
        <w:jc w:val="both"/>
        <w:rPr>
          <w:b/>
          <w:color w:val="000000"/>
        </w:rPr>
      </w:pPr>
      <w:r w:rsidRPr="007258C4">
        <w:rPr>
          <w:b/>
        </w:rPr>
        <w:t xml:space="preserve"> </w:t>
      </w:r>
    </w:p>
    <w:p w:rsidR="00C62339" w:rsidRPr="007258C4" w:rsidRDefault="00C62339" w:rsidP="007258C4">
      <w:pPr>
        <w:ind w:left="540"/>
        <w:jc w:val="both"/>
      </w:pPr>
      <w:r w:rsidRPr="007258C4">
        <w:rPr>
          <w:b/>
          <w:color w:val="000000"/>
        </w:rPr>
        <w:t>[ ]</w:t>
      </w:r>
      <w:r w:rsidRPr="007258C4">
        <w:rPr>
          <w:color w:val="000000"/>
        </w:rPr>
        <w:t xml:space="preserve"> la società cedente è composta da più di 3 soci</w:t>
      </w:r>
    </w:p>
    <w:p w:rsidR="00C62339" w:rsidRPr="007258C4" w:rsidRDefault="00C62339" w:rsidP="007258C4">
      <w:pPr>
        <w:ind w:left="540"/>
        <w:jc w:val="both"/>
      </w:pPr>
    </w:p>
    <w:p w:rsidR="00C62339" w:rsidRPr="007258C4" w:rsidRDefault="007017E1" w:rsidP="007258C4">
      <w:pPr>
        <w:tabs>
          <w:tab w:val="left" w:pos="540"/>
        </w:tabs>
        <w:ind w:left="540" w:hanging="540"/>
        <w:jc w:val="both"/>
      </w:pPr>
      <w:r>
        <w:t>3.d</w:t>
      </w:r>
      <w:r w:rsidR="00C62339" w:rsidRPr="007017E1">
        <w:t xml:space="preserve">)  [ ] </w:t>
      </w:r>
      <w:r w:rsidR="00C62339" w:rsidRPr="007017E1">
        <w:rPr>
          <w:i/>
        </w:rPr>
        <w:t>(</w:t>
      </w:r>
      <w:r w:rsidR="00C62339" w:rsidRPr="007258C4">
        <w:rPr>
          <w:i/>
        </w:rPr>
        <w:t xml:space="preserve">caso di concorrente stabilito in altri stati diversi dall’Italia, di cui all’articolo 47, comma 1, del Codice): </w:t>
      </w:r>
      <w:r w:rsidR="00C62339" w:rsidRPr="007258C4">
        <w:t>attesta di possedere i requisiti di qualificazione per concorrere all’appalto, ai sensi dell’articolo 47, comma 2, del Codice conforme alle normative vigenti nei rispettivi Paesi, con la produzione della relativa documentazione tradotta in lingua italiana da traduttore ufficiale, che ne attesta la conformità al testo originale in lingua madre;</w:t>
      </w:r>
    </w:p>
    <w:p w:rsidR="00C62339" w:rsidRPr="007258C4" w:rsidRDefault="00C62339" w:rsidP="007258C4">
      <w:pPr>
        <w:jc w:val="both"/>
      </w:pPr>
    </w:p>
    <w:p w:rsidR="00C62339" w:rsidRPr="007258C4" w:rsidRDefault="007017E1" w:rsidP="007258C4">
      <w:pPr>
        <w:tabs>
          <w:tab w:val="left" w:pos="540"/>
        </w:tabs>
        <w:ind w:left="540" w:hanging="540"/>
        <w:jc w:val="both"/>
        <w:rPr>
          <w:b/>
        </w:rPr>
      </w:pPr>
      <w:r>
        <w:rPr>
          <w:bCs/>
        </w:rPr>
        <w:t>3.e</w:t>
      </w:r>
      <w:r w:rsidR="00C62339" w:rsidRPr="007017E1">
        <w:rPr>
          <w:bCs/>
        </w:rPr>
        <w:t>)</w:t>
      </w:r>
      <w:r w:rsidR="00C62339" w:rsidRPr="007017E1">
        <w:rPr>
          <w:bCs/>
          <w:i/>
        </w:rPr>
        <w:t xml:space="preserve">  </w:t>
      </w:r>
      <w:r w:rsidR="00C62339" w:rsidRPr="007017E1">
        <w:rPr>
          <w:i/>
        </w:rPr>
        <w:t xml:space="preserve"> ( da</w:t>
      </w:r>
      <w:r w:rsidR="00C62339" w:rsidRPr="007258C4">
        <w:rPr>
          <w:i/>
        </w:rPr>
        <w:t xml:space="preserve"> compilare solo </w:t>
      </w:r>
      <w:r w:rsidR="009A6822">
        <w:rPr>
          <w:i/>
        </w:rPr>
        <w:t>n</w:t>
      </w:r>
      <w:r w:rsidR="009A6822" w:rsidRPr="009A6822">
        <w:rPr>
          <w:i/>
        </w:rPr>
        <w:t>ell’ipotesi di cui all’art. 80 comma 5-m del D.Lgs</w:t>
      </w:r>
      <w:r>
        <w:rPr>
          <w:i/>
        </w:rPr>
        <w:t>. n.</w:t>
      </w:r>
      <w:r w:rsidR="009A6822" w:rsidRPr="009A6822">
        <w:rPr>
          <w:i/>
        </w:rPr>
        <w:t xml:space="preserve"> 50/2016</w:t>
      </w:r>
      <w:r w:rsidR="00C62339" w:rsidRPr="007258C4">
        <w:rPr>
          <w:i/>
        </w:rPr>
        <w:t xml:space="preserve"> </w:t>
      </w:r>
    </w:p>
    <w:p w:rsidR="00C62339" w:rsidRPr="007258C4" w:rsidRDefault="00C62339" w:rsidP="007258C4">
      <w:pPr>
        <w:ind w:left="540"/>
        <w:jc w:val="both"/>
        <w:rPr>
          <w:b/>
        </w:rPr>
      </w:pPr>
    </w:p>
    <w:p w:rsidR="00C62339" w:rsidRPr="007258C4" w:rsidRDefault="00C62339" w:rsidP="007258C4">
      <w:pPr>
        <w:ind w:left="540"/>
        <w:jc w:val="both"/>
      </w:pPr>
      <w:r w:rsidRPr="007258C4">
        <w:t>di trovarsi trova in situazione di controllo diretto o come controllante o come controllato ai sensi dell’articolo 2359 del codice civile, con le seguenti imprese:</w:t>
      </w:r>
    </w:p>
    <w:p w:rsidR="00C62339" w:rsidRPr="007258C4" w:rsidRDefault="00C62339" w:rsidP="007258C4">
      <w:pPr>
        <w:numPr>
          <w:ilvl w:val="0"/>
          <w:numId w:val="2"/>
        </w:numPr>
        <w:ind w:left="709" w:hanging="142"/>
        <w:jc w:val="both"/>
      </w:pPr>
      <w:r w:rsidRPr="007258C4">
        <w:t>_______________________________ Partita IVA ___________________ con sede in _____________________________________________________________________;</w:t>
      </w:r>
    </w:p>
    <w:p w:rsidR="00C62339" w:rsidRPr="007258C4" w:rsidRDefault="00C62339" w:rsidP="007258C4">
      <w:pPr>
        <w:ind w:left="567"/>
        <w:jc w:val="both"/>
      </w:pPr>
    </w:p>
    <w:p w:rsidR="00C62339" w:rsidRPr="007258C4" w:rsidRDefault="00C62339" w:rsidP="007258C4">
      <w:pPr>
        <w:numPr>
          <w:ilvl w:val="0"/>
          <w:numId w:val="2"/>
        </w:numPr>
        <w:ind w:left="709" w:hanging="142"/>
        <w:jc w:val="both"/>
      </w:pPr>
      <w:r w:rsidRPr="007258C4">
        <w:t>_______________________________ Partita IVA ___________________ con sede in _____________________________________________________________________;</w:t>
      </w:r>
    </w:p>
    <w:p w:rsidR="00C62339" w:rsidRPr="007258C4" w:rsidRDefault="00C62339" w:rsidP="007258C4">
      <w:pPr>
        <w:pStyle w:val="Paragrafoelenco"/>
        <w:jc w:val="both"/>
        <w:rPr>
          <w:rFonts w:ascii="Times New Roman" w:hAnsi="Times New Roman" w:cs="Times New Roman"/>
        </w:rPr>
      </w:pPr>
    </w:p>
    <w:p w:rsidR="00C62339" w:rsidRPr="007258C4" w:rsidRDefault="00C62339" w:rsidP="007258C4">
      <w:pPr>
        <w:numPr>
          <w:ilvl w:val="0"/>
          <w:numId w:val="2"/>
        </w:numPr>
        <w:ind w:left="709" w:hanging="142"/>
        <w:jc w:val="both"/>
      </w:pPr>
      <w:r w:rsidRPr="007258C4">
        <w:t xml:space="preserve">_______________________________ Partita IVA ___________________ con sede in </w:t>
      </w:r>
    </w:p>
    <w:p w:rsidR="00C62339" w:rsidRPr="007258C4" w:rsidRDefault="00C62339" w:rsidP="007258C4">
      <w:pPr>
        <w:ind w:left="709"/>
        <w:jc w:val="both"/>
      </w:pPr>
      <w:r w:rsidRPr="007258C4">
        <w:t>____________________________________________________________________;</w:t>
      </w:r>
    </w:p>
    <w:p w:rsidR="00C62339" w:rsidRPr="007258C4" w:rsidRDefault="00C62339" w:rsidP="007258C4">
      <w:pPr>
        <w:ind w:left="709"/>
        <w:jc w:val="both"/>
      </w:pPr>
    </w:p>
    <w:p w:rsidR="00C62339" w:rsidRPr="007258C4" w:rsidRDefault="00C62339" w:rsidP="007258C4">
      <w:pPr>
        <w:numPr>
          <w:ilvl w:val="0"/>
          <w:numId w:val="2"/>
        </w:numPr>
        <w:ind w:left="709" w:hanging="142"/>
        <w:jc w:val="both"/>
      </w:pPr>
      <w:r w:rsidRPr="007258C4">
        <w:t>_______________________________ Partita IVA ___________________ con sede in _____________________________________________________________________;</w:t>
      </w:r>
    </w:p>
    <w:p w:rsidR="00C62339" w:rsidRPr="007258C4" w:rsidRDefault="00C62339" w:rsidP="007258C4">
      <w:pPr>
        <w:ind w:left="709"/>
        <w:jc w:val="both"/>
      </w:pPr>
    </w:p>
    <w:p w:rsidR="00C62339" w:rsidRPr="007258C4" w:rsidRDefault="00C62339" w:rsidP="007258C4">
      <w:pPr>
        <w:numPr>
          <w:ilvl w:val="0"/>
          <w:numId w:val="2"/>
        </w:numPr>
        <w:ind w:left="709" w:hanging="142"/>
        <w:jc w:val="both"/>
      </w:pPr>
      <w:r w:rsidRPr="007258C4">
        <w:t>_______________________________ Partita IVA ___________________ con sede in _____________________________________________________________________;</w:t>
      </w:r>
    </w:p>
    <w:p w:rsidR="00C62339" w:rsidRPr="007258C4" w:rsidRDefault="00C62339" w:rsidP="007258C4">
      <w:pPr>
        <w:ind w:left="709"/>
        <w:jc w:val="both"/>
      </w:pPr>
    </w:p>
    <w:p w:rsidR="00C62339" w:rsidRPr="007258C4" w:rsidRDefault="00C62339" w:rsidP="007258C4">
      <w:pPr>
        <w:numPr>
          <w:ilvl w:val="0"/>
          <w:numId w:val="2"/>
        </w:numPr>
        <w:ind w:left="709" w:hanging="142"/>
        <w:jc w:val="both"/>
      </w:pPr>
      <w:r w:rsidRPr="007258C4">
        <w:t>______________________________ Partita IVA ___________________ con sede in _____________________________________________________________________;</w:t>
      </w:r>
    </w:p>
    <w:p w:rsidR="00C62339" w:rsidRPr="007258C4" w:rsidRDefault="00C62339" w:rsidP="007258C4">
      <w:pPr>
        <w:jc w:val="both"/>
      </w:pPr>
    </w:p>
    <w:p w:rsidR="00C62339" w:rsidRPr="007258C4" w:rsidRDefault="00C62339" w:rsidP="007258C4">
      <w:pPr>
        <w:ind w:left="567"/>
        <w:jc w:val="both"/>
      </w:pPr>
    </w:p>
    <w:p w:rsidR="00C62339" w:rsidRPr="007258C4" w:rsidRDefault="007017E1" w:rsidP="007258C4">
      <w:pPr>
        <w:tabs>
          <w:tab w:val="left" w:pos="540"/>
        </w:tabs>
        <w:ind w:left="540" w:hanging="540"/>
        <w:jc w:val="both"/>
      </w:pPr>
      <w:r>
        <w:rPr>
          <w:bCs/>
        </w:rPr>
        <w:t>3.f</w:t>
      </w:r>
      <w:r w:rsidR="00C62339" w:rsidRPr="007017E1">
        <w:rPr>
          <w:bCs/>
        </w:rPr>
        <w:t xml:space="preserve">) </w:t>
      </w:r>
      <w:r w:rsidR="00C62339" w:rsidRPr="007017E1">
        <w:t xml:space="preserve">di </w:t>
      </w:r>
      <w:r w:rsidR="00C62339" w:rsidRPr="007258C4">
        <w:t xml:space="preserve">obbligarsi, in caso di aggiudicazione, </w:t>
      </w:r>
      <w:r w:rsidR="009A6822" w:rsidRPr="00F525E6">
        <w:rPr>
          <w:lang w:eastAsia="it-IT"/>
        </w:rPr>
        <w:t xml:space="preserve">dall’art. 3 della Legge n.136/2010 e sue </w:t>
      </w:r>
      <w:proofErr w:type="spellStart"/>
      <w:r w:rsidR="009A6822" w:rsidRPr="00F525E6">
        <w:rPr>
          <w:lang w:eastAsia="it-IT"/>
        </w:rPr>
        <w:t>s</w:t>
      </w:r>
      <w:r>
        <w:rPr>
          <w:lang w:eastAsia="it-IT"/>
        </w:rPr>
        <w:t>.m.i</w:t>
      </w:r>
      <w:r w:rsidR="009A6822" w:rsidRPr="00F525E6">
        <w:rPr>
          <w:lang w:eastAsia="it-IT"/>
        </w:rPr>
        <w:t>.</w:t>
      </w:r>
      <w:proofErr w:type="spellEnd"/>
      <w:r w:rsidR="00C62339" w:rsidRPr="007258C4">
        <w:t>, ad indicare un numero di conto corrente unico sul quale l'Ente Appaltante farà confluire tutte le somme relative all'appalto, nonché di avvalersi di tale conto corrente per tutte le operazioni relative all'appalto, compresi i pagamenti delle retribuzioni al personale, da effettuarsi esclusivamente a mezzo di bonifico bancario, bonifico postale o assegno circolare non trasferibile, consapevole che il mancato rispetto del suddetto obbligo comporterà la risoluzione per inadempimento contrattuale;</w:t>
      </w:r>
    </w:p>
    <w:p w:rsidR="00C62339" w:rsidRPr="007258C4" w:rsidRDefault="00C62339" w:rsidP="007258C4">
      <w:pPr>
        <w:jc w:val="both"/>
      </w:pPr>
    </w:p>
    <w:p w:rsidR="00C62339" w:rsidRPr="00B63292" w:rsidRDefault="007017E1" w:rsidP="007258C4">
      <w:pPr>
        <w:ind w:left="567" w:hanging="567"/>
        <w:jc w:val="both"/>
        <w:rPr>
          <w:rFonts w:eastAsia="TimesNewRomanPSMT"/>
          <w:b/>
          <w:bCs/>
        </w:rPr>
      </w:pPr>
      <w:r>
        <w:rPr>
          <w:bCs/>
        </w:rPr>
        <w:t>3.g</w:t>
      </w:r>
      <w:r w:rsidR="00C62339" w:rsidRPr="00B63292">
        <w:rPr>
          <w:bCs/>
        </w:rPr>
        <w:t>)</w:t>
      </w:r>
      <w:r w:rsidR="009A6822" w:rsidRPr="00B63292">
        <w:rPr>
          <w:b/>
          <w:bCs/>
        </w:rPr>
        <w:t xml:space="preserve"> </w:t>
      </w:r>
      <w:r w:rsidR="009A6822" w:rsidRPr="00B63292">
        <w:t>e</w:t>
      </w:r>
      <w:r w:rsidR="00C62339" w:rsidRPr="00B63292">
        <w:t xml:space="preserve">saminato tutti gli elaborati progettuali, di essersi recati sul luogo di esecuzione del servizio, di avere preso conoscenza delle condizioni locali, nonché di tutte le circostanze generali e particolari suscettibili di influire sulla determinazione dei prezzi, sulle condizioni contrattuali e sull'esecuzione del servizio e di aver giudicato il servizio realizzabile, gli elaborati progettuali adeguati ed i prezzi nel loro complesso remunerativi e tali da consentire il ribasso </w:t>
      </w:r>
      <w:r w:rsidR="00C62339" w:rsidRPr="00B63292">
        <w:lastRenderedPageBreak/>
        <w:t>offerto. Attesta altresì di avere effettuato una verifica della disponibilità della mano d'opera necessaria per l'esecuzione del servizio nonché della disponibilità di attrezzature adeguate all'entità e alle tipologie e categorie del servizio in appalto;</w:t>
      </w:r>
    </w:p>
    <w:p w:rsidR="008767ED" w:rsidRDefault="008767ED" w:rsidP="007258C4">
      <w:pPr>
        <w:widowControl w:val="0"/>
        <w:autoSpaceDE w:val="0"/>
        <w:spacing w:after="120"/>
        <w:ind w:left="560" w:right="48"/>
        <w:jc w:val="both"/>
        <w:rPr>
          <w:rFonts w:eastAsia="TimesNewRomanPSMT"/>
          <w:b/>
          <w:bCs/>
        </w:rPr>
      </w:pPr>
    </w:p>
    <w:p w:rsidR="00C62339" w:rsidRPr="00B63292" w:rsidRDefault="00C62339" w:rsidP="007258C4">
      <w:pPr>
        <w:widowControl w:val="0"/>
        <w:autoSpaceDE w:val="0"/>
        <w:spacing w:after="120"/>
        <w:ind w:left="560" w:right="48"/>
        <w:jc w:val="both"/>
        <w:rPr>
          <w:rFonts w:eastAsia="TimesNewRomanPSMT"/>
        </w:rPr>
      </w:pPr>
      <w:r w:rsidRPr="00B63292">
        <w:rPr>
          <w:rFonts w:eastAsia="TimesNewRomanPSMT"/>
          <w:b/>
          <w:bCs/>
        </w:rPr>
        <w:t xml:space="preserve">sopralluogo </w:t>
      </w:r>
    </w:p>
    <w:p w:rsidR="00C62339" w:rsidRPr="008767ED" w:rsidRDefault="00C62339" w:rsidP="007258C4">
      <w:pPr>
        <w:widowControl w:val="0"/>
        <w:autoSpaceDE w:val="0"/>
        <w:spacing w:after="120"/>
        <w:ind w:left="560" w:right="48"/>
        <w:jc w:val="both"/>
        <w:rPr>
          <w:rFonts w:eastAsia="TimesNewRomanPSMT"/>
          <w:b/>
        </w:rPr>
      </w:pPr>
      <w:r w:rsidRPr="00B63292">
        <w:rPr>
          <w:rFonts w:eastAsia="TimesNewRomanPSMT"/>
        </w:rPr>
        <w:t>- dichiarazione di sopralluogo effettuato,</w:t>
      </w:r>
      <w:r w:rsidRPr="00B63292">
        <w:rPr>
          <w:rFonts w:eastAsia="TimesNewRomanPSMT"/>
          <w:b/>
          <w:bCs/>
          <w:shd w:val="clear" w:color="auto" w:fill="FFFFFF"/>
        </w:rPr>
        <w:t xml:space="preserve"> </w:t>
      </w:r>
      <w:r w:rsidRPr="00B63292">
        <w:rPr>
          <w:rFonts w:eastAsia="TimesNewRomanPSMT"/>
          <w:shd w:val="clear" w:color="auto" w:fill="FFFFFF"/>
        </w:rPr>
        <w:t>r</w:t>
      </w:r>
      <w:r w:rsidRPr="00B63292">
        <w:rPr>
          <w:rFonts w:eastAsia="TimesNewRomanPSMT"/>
        </w:rPr>
        <w:t xml:space="preserve">ilasciata dal </w:t>
      </w:r>
      <w:r w:rsidR="009A6822" w:rsidRPr="00B63292">
        <w:rPr>
          <w:rFonts w:eastAsia="TimesNewRomanPSMT"/>
        </w:rPr>
        <w:t>Ente Appaltante</w:t>
      </w:r>
      <w:r w:rsidRPr="00B63292">
        <w:rPr>
          <w:rFonts w:eastAsia="TimesNewRomanPSMT"/>
        </w:rPr>
        <w:t xml:space="preserve"> </w:t>
      </w:r>
      <w:r w:rsidR="009A6822" w:rsidRPr="00B63292">
        <w:rPr>
          <w:rFonts w:eastAsia="TimesNewRomanPSMT"/>
        </w:rPr>
        <w:t xml:space="preserve">…………………… </w:t>
      </w:r>
      <w:r w:rsidRPr="00B63292">
        <w:rPr>
          <w:rFonts w:eastAsia="TimesNewRomanPSMT"/>
        </w:rPr>
        <w:t>da allegare all’istanza.</w:t>
      </w:r>
      <w:r w:rsidRPr="00B63292">
        <w:rPr>
          <w:rFonts w:eastAsia="TimesNewRomanPSMT"/>
          <w:b/>
          <w:bCs/>
        </w:rPr>
        <w:t xml:space="preserve"> </w:t>
      </w:r>
      <w:r w:rsidR="007017E1" w:rsidRPr="008767ED">
        <w:rPr>
          <w:rFonts w:eastAsia="TimesNewRomanPSMT"/>
          <w:b/>
        </w:rPr>
        <w:t>(3.g</w:t>
      </w:r>
      <w:r w:rsidRPr="008767ED">
        <w:rPr>
          <w:rFonts w:eastAsia="TimesNewRomanPSMT"/>
          <w:b/>
        </w:rPr>
        <w:t>-bis ALLEGATO E)</w:t>
      </w:r>
    </w:p>
    <w:p w:rsidR="00C62339" w:rsidRPr="007258C4" w:rsidRDefault="00C62339" w:rsidP="007258C4">
      <w:pPr>
        <w:widowControl w:val="0"/>
        <w:autoSpaceDE w:val="0"/>
        <w:spacing w:after="120"/>
        <w:ind w:left="472" w:right="48" w:hanging="357"/>
        <w:jc w:val="both"/>
      </w:pPr>
    </w:p>
    <w:p w:rsidR="00C62339" w:rsidRPr="007258C4" w:rsidRDefault="000B2FC4" w:rsidP="007258C4">
      <w:pPr>
        <w:tabs>
          <w:tab w:val="left" w:pos="540"/>
        </w:tabs>
        <w:ind w:left="540" w:hanging="540"/>
        <w:jc w:val="both"/>
      </w:pPr>
      <w:r>
        <w:rPr>
          <w:bCs/>
        </w:rPr>
        <w:t>3.h</w:t>
      </w:r>
      <w:r w:rsidR="00C62339" w:rsidRPr="000B2FC4">
        <w:rPr>
          <w:bCs/>
        </w:rPr>
        <w:t>)</w:t>
      </w:r>
      <w:r w:rsidR="00C62339" w:rsidRPr="007258C4">
        <w:rPr>
          <w:b/>
          <w:bCs/>
        </w:rPr>
        <w:t xml:space="preserve"> </w:t>
      </w:r>
      <w:r w:rsidR="00DA2E36" w:rsidRPr="000C5DC9">
        <w:rPr>
          <w:rFonts w:eastAsia="TimesNewRomanPSMT"/>
        </w:rPr>
        <w:t>Ai sensi dell'art.76 del</w:t>
      </w:r>
      <w:r w:rsidR="00DA2E36">
        <w:rPr>
          <w:rFonts w:eastAsia="TimesNewRomanPSMT"/>
        </w:rPr>
        <w:t xml:space="preserve"> D.Lgs. </w:t>
      </w:r>
      <w:r>
        <w:rPr>
          <w:rFonts w:eastAsia="TimesNewRomanPSMT"/>
        </w:rPr>
        <w:t xml:space="preserve">n. </w:t>
      </w:r>
      <w:r w:rsidR="00DA2E36">
        <w:rPr>
          <w:rFonts w:eastAsia="TimesNewRomanPSMT"/>
        </w:rPr>
        <w:t xml:space="preserve">50/2016 </w:t>
      </w:r>
      <w:r w:rsidR="00DA2E36" w:rsidRPr="00750DC9">
        <w:rPr>
          <w:rFonts w:eastAsia="TimesNewRomanPSMT"/>
        </w:rPr>
        <w:t>indica l’indirizzo della sede legale ed il numero di fax nonché l’indirizzo di posta elettronica ed autorizza l'utilizzo della notifica a mezzo fax per le comunicazioni di legge oltre che a mezzo posta certificata se indicata nella richiesta di partecipazione</w:t>
      </w:r>
      <w:r w:rsidR="00C62339" w:rsidRPr="007258C4">
        <w:rPr>
          <w:color w:val="000000"/>
        </w:rPr>
        <w:t>:</w:t>
      </w:r>
    </w:p>
    <w:p w:rsidR="00C62339" w:rsidRPr="007258C4" w:rsidRDefault="00C62339" w:rsidP="007258C4">
      <w:pPr>
        <w:tabs>
          <w:tab w:val="left" w:pos="540"/>
        </w:tabs>
        <w:jc w:val="both"/>
      </w:pPr>
    </w:p>
    <w:p w:rsidR="00C62339" w:rsidRPr="007258C4" w:rsidRDefault="00C62339" w:rsidP="007258C4">
      <w:pPr>
        <w:pStyle w:val="Paragrafoelenco"/>
        <w:tabs>
          <w:tab w:val="left" w:pos="540"/>
        </w:tabs>
        <w:ind w:left="567"/>
        <w:jc w:val="both"/>
        <w:rPr>
          <w:rFonts w:ascii="Times New Roman" w:hAnsi="Times New Roman" w:cs="Times New Roman"/>
        </w:rPr>
      </w:pPr>
      <w:r w:rsidRPr="007258C4">
        <w:rPr>
          <w:rFonts w:ascii="Times New Roman" w:hAnsi="Times New Roman" w:cs="Times New Roman"/>
        </w:rPr>
        <w:t>il proprio numero di FAX: ___________________________</w:t>
      </w:r>
    </w:p>
    <w:p w:rsidR="00C62339" w:rsidRPr="007258C4" w:rsidRDefault="00C62339" w:rsidP="007258C4">
      <w:pPr>
        <w:pStyle w:val="Paragrafoelenco"/>
        <w:tabs>
          <w:tab w:val="left" w:pos="540"/>
        </w:tabs>
        <w:ind w:left="567"/>
        <w:jc w:val="both"/>
        <w:rPr>
          <w:rFonts w:ascii="Times New Roman" w:hAnsi="Times New Roman" w:cs="Times New Roman"/>
        </w:rPr>
      </w:pPr>
    </w:p>
    <w:p w:rsidR="00C62339" w:rsidRPr="007258C4" w:rsidRDefault="00C62339" w:rsidP="007258C4">
      <w:pPr>
        <w:ind w:firstLine="540"/>
        <w:jc w:val="both"/>
      </w:pPr>
      <w:r w:rsidRPr="007258C4">
        <w:t xml:space="preserve">PEC  ____________________; e-mail: ___________________________ </w:t>
      </w:r>
    </w:p>
    <w:p w:rsidR="00C62339" w:rsidRPr="007258C4" w:rsidRDefault="00C62339" w:rsidP="007258C4">
      <w:pPr>
        <w:pStyle w:val="Paragrafoelenco"/>
        <w:tabs>
          <w:tab w:val="left" w:pos="540"/>
        </w:tabs>
        <w:ind w:left="567"/>
        <w:jc w:val="both"/>
        <w:rPr>
          <w:rFonts w:ascii="Times New Roman" w:hAnsi="Times New Roman" w:cs="Times New Roman"/>
        </w:rPr>
      </w:pPr>
    </w:p>
    <w:p w:rsidR="00C62339" w:rsidRPr="007258C4" w:rsidRDefault="00C62339" w:rsidP="007258C4">
      <w:pPr>
        <w:pStyle w:val="Paragrafoelenco"/>
        <w:tabs>
          <w:tab w:val="left" w:pos="540"/>
        </w:tabs>
        <w:ind w:left="567"/>
        <w:jc w:val="both"/>
        <w:rPr>
          <w:rFonts w:ascii="Times New Roman" w:hAnsi="Times New Roman" w:cs="Times New Roman"/>
        </w:rPr>
      </w:pPr>
      <w:r w:rsidRPr="007258C4">
        <w:rPr>
          <w:rFonts w:ascii="Times New Roman" w:hAnsi="Times New Roman" w:cs="Times New Roman"/>
        </w:rPr>
        <w:t xml:space="preserve">ed elegge domicilio presso il seguente indirizzo: </w:t>
      </w:r>
    </w:p>
    <w:p w:rsidR="00C62339" w:rsidRPr="007258C4" w:rsidRDefault="00C62339" w:rsidP="007258C4">
      <w:pPr>
        <w:pStyle w:val="Paragrafoelenco"/>
        <w:tabs>
          <w:tab w:val="left" w:pos="540"/>
        </w:tabs>
        <w:ind w:left="567"/>
        <w:jc w:val="both"/>
        <w:rPr>
          <w:rFonts w:ascii="Times New Roman" w:hAnsi="Times New Roman" w:cs="Times New Roman"/>
        </w:rPr>
      </w:pPr>
    </w:p>
    <w:p w:rsidR="00C62339" w:rsidRPr="007258C4" w:rsidRDefault="00C62339" w:rsidP="007258C4">
      <w:pPr>
        <w:pStyle w:val="Paragrafoelenco"/>
        <w:tabs>
          <w:tab w:val="left" w:pos="540"/>
        </w:tabs>
        <w:ind w:left="567"/>
        <w:jc w:val="both"/>
        <w:rPr>
          <w:rFonts w:ascii="Times New Roman" w:hAnsi="Times New Roman" w:cs="Times New Roman"/>
        </w:rPr>
      </w:pPr>
      <w:r w:rsidRPr="007258C4">
        <w:rPr>
          <w:rFonts w:ascii="Times New Roman" w:hAnsi="Times New Roman" w:cs="Times New Roman"/>
        </w:rPr>
        <w:t>_____________________________________________________________________.</w:t>
      </w:r>
    </w:p>
    <w:p w:rsidR="00C62339" w:rsidRPr="007258C4" w:rsidRDefault="00C62339" w:rsidP="007258C4">
      <w:pPr>
        <w:ind w:left="540"/>
        <w:jc w:val="both"/>
      </w:pPr>
      <w:r w:rsidRPr="007258C4">
        <w:t>Dichiara di essere consapevole che in nessun caso l'amministrazione potrà essere considerata responsabile per disguidi nelle comunicazioni dipendenti da erronee indicazioni fornite o a causa del malfunzionamento delle apparecchiature di ricezione non tempestivamente comunicate.</w:t>
      </w:r>
    </w:p>
    <w:p w:rsidR="00C62339" w:rsidRPr="000B2FC4" w:rsidRDefault="00C62339" w:rsidP="007258C4">
      <w:pPr>
        <w:ind w:left="540"/>
        <w:jc w:val="both"/>
      </w:pPr>
    </w:p>
    <w:p w:rsidR="00C62339" w:rsidRPr="007258C4" w:rsidRDefault="000B2FC4" w:rsidP="007258C4">
      <w:pPr>
        <w:tabs>
          <w:tab w:val="left" w:pos="540"/>
        </w:tabs>
        <w:ind w:left="540" w:hanging="540"/>
        <w:jc w:val="both"/>
      </w:pPr>
      <w:r>
        <w:rPr>
          <w:bCs/>
          <w:color w:val="000000"/>
        </w:rPr>
        <w:t>3.i</w:t>
      </w:r>
      <w:r w:rsidR="00C62339" w:rsidRPr="000B2FC4">
        <w:rPr>
          <w:bCs/>
          <w:color w:val="000000"/>
        </w:rPr>
        <w:t xml:space="preserve">) </w:t>
      </w:r>
      <w:r w:rsidR="00C62339" w:rsidRPr="000B2FC4">
        <w:rPr>
          <w:color w:val="000000"/>
        </w:rPr>
        <w:t>[ ]</w:t>
      </w:r>
      <w:r w:rsidR="00C62339" w:rsidRPr="000B2FC4">
        <w:t xml:space="preserve"> ai sensi dell’articolo</w:t>
      </w:r>
      <w:r w:rsidR="00C62339" w:rsidRPr="007258C4">
        <w:t xml:space="preserve"> </w:t>
      </w:r>
      <w:r w:rsidR="00776651" w:rsidRPr="00577488">
        <w:rPr>
          <w:rFonts w:eastAsia="TimesNewRomanPSMT"/>
        </w:rPr>
        <w:t>105</w:t>
      </w:r>
      <w:r w:rsidR="00776651" w:rsidRPr="00776651">
        <w:rPr>
          <w:rFonts w:eastAsia="TimesNewRomanPSMT"/>
        </w:rPr>
        <w:t xml:space="preserve"> </w:t>
      </w:r>
      <w:r w:rsidR="00776651" w:rsidRPr="00711E4E">
        <w:rPr>
          <w:rFonts w:eastAsia="TimesNewRomanPSMT"/>
        </w:rPr>
        <w:t>e 174</w:t>
      </w:r>
      <w:r w:rsidR="00776651" w:rsidRPr="00577488">
        <w:rPr>
          <w:rFonts w:eastAsia="TimesNewRomanPSMT"/>
        </w:rPr>
        <w:t xml:space="preserve"> del D.Lgs. n</w:t>
      </w:r>
      <w:r>
        <w:rPr>
          <w:rFonts w:eastAsia="TimesNewRomanPSMT"/>
        </w:rPr>
        <w:t>.</w:t>
      </w:r>
      <w:r w:rsidR="00776651" w:rsidRPr="00577488">
        <w:rPr>
          <w:rFonts w:eastAsia="TimesNewRomanPSMT"/>
        </w:rPr>
        <w:t xml:space="preserve"> 50/2016</w:t>
      </w:r>
      <w:r w:rsidR="00C62339" w:rsidRPr="007258C4">
        <w:t xml:space="preserve"> </w:t>
      </w:r>
      <w:r w:rsidR="00C62339" w:rsidRPr="007258C4">
        <w:rPr>
          <w:b/>
        </w:rPr>
        <w:t xml:space="preserve">non intende </w:t>
      </w:r>
      <w:r w:rsidR="00C62339" w:rsidRPr="007258C4">
        <w:t xml:space="preserve">subappaltare o concedere in cottimo alcuna </w:t>
      </w:r>
      <w:r w:rsidR="00FC3A02">
        <w:t>attività</w:t>
      </w:r>
      <w:r w:rsidR="00C62339" w:rsidRPr="007258C4">
        <w:t>;</w:t>
      </w:r>
    </w:p>
    <w:p w:rsidR="00C62339" w:rsidRPr="007258C4" w:rsidRDefault="00C62339" w:rsidP="007258C4">
      <w:pPr>
        <w:numPr>
          <w:ilvl w:val="0"/>
          <w:numId w:val="2"/>
        </w:numPr>
        <w:jc w:val="both"/>
        <w:rPr>
          <w:color w:val="000000"/>
        </w:rPr>
      </w:pPr>
      <w:r w:rsidRPr="007258C4">
        <w:t>OVVERO</w:t>
      </w:r>
    </w:p>
    <w:p w:rsidR="00C62339" w:rsidRDefault="00C62339" w:rsidP="007258C4">
      <w:pPr>
        <w:ind w:left="540"/>
        <w:jc w:val="both"/>
      </w:pPr>
      <w:r w:rsidRPr="007258C4">
        <w:rPr>
          <w:color w:val="000000"/>
        </w:rPr>
        <w:t>[ ]</w:t>
      </w:r>
      <w:r w:rsidRPr="007258C4">
        <w:t xml:space="preserve"> ai sensi </w:t>
      </w:r>
      <w:r w:rsidR="00776651" w:rsidRPr="00577488">
        <w:rPr>
          <w:rFonts w:eastAsia="TimesNewRomanPSMT"/>
        </w:rPr>
        <w:t>105</w:t>
      </w:r>
      <w:r w:rsidR="00776651" w:rsidRPr="00776651">
        <w:rPr>
          <w:rFonts w:eastAsia="TimesNewRomanPSMT"/>
        </w:rPr>
        <w:t xml:space="preserve"> </w:t>
      </w:r>
      <w:r w:rsidR="00776651" w:rsidRPr="00711E4E">
        <w:rPr>
          <w:rFonts w:eastAsia="TimesNewRomanPSMT"/>
        </w:rPr>
        <w:t>e 174</w:t>
      </w:r>
      <w:r w:rsidR="00776651" w:rsidRPr="00577488">
        <w:rPr>
          <w:rFonts w:eastAsia="TimesNewRomanPSMT"/>
        </w:rPr>
        <w:t xml:space="preserve"> del D. </w:t>
      </w:r>
      <w:proofErr w:type="spellStart"/>
      <w:r w:rsidR="00776651" w:rsidRPr="00577488">
        <w:rPr>
          <w:rFonts w:eastAsia="TimesNewRomanPSMT"/>
        </w:rPr>
        <w:t>Lgs</w:t>
      </w:r>
      <w:proofErr w:type="spellEnd"/>
      <w:r w:rsidR="00776651" w:rsidRPr="00577488">
        <w:rPr>
          <w:rFonts w:eastAsia="TimesNewRomanPSMT"/>
        </w:rPr>
        <w:t>. n° 50/2016</w:t>
      </w:r>
      <w:r w:rsidRPr="007258C4">
        <w:t xml:space="preserve"> </w:t>
      </w:r>
      <w:r w:rsidRPr="007258C4">
        <w:rPr>
          <w:b/>
        </w:rPr>
        <w:t>intende</w:t>
      </w:r>
      <w:r w:rsidRPr="007258C4">
        <w:t xml:space="preserve"> subappaltare o concedere a cottimo le </w:t>
      </w:r>
      <w:r w:rsidR="00266C11">
        <w:t>seguenti attività</w:t>
      </w:r>
      <w:r w:rsidRPr="007258C4">
        <w:t>:</w:t>
      </w:r>
    </w:p>
    <w:p w:rsidR="00776651" w:rsidRDefault="00266C11" w:rsidP="007258C4">
      <w:pPr>
        <w:ind w:left="540"/>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66C11" w:rsidRPr="007258C4" w:rsidRDefault="00266C11" w:rsidP="007258C4">
      <w:pPr>
        <w:ind w:left="540"/>
        <w:jc w:val="both"/>
      </w:pPr>
    </w:p>
    <w:p w:rsidR="00C62339" w:rsidRPr="00B63292" w:rsidRDefault="00266C11" w:rsidP="007258C4">
      <w:pPr>
        <w:ind w:left="540"/>
        <w:jc w:val="both"/>
      </w:pPr>
      <w:r w:rsidRPr="00B63292">
        <w:t>indicando per ciascuna le seguenti terne di subappaltatori:</w:t>
      </w:r>
    </w:p>
    <w:p w:rsidR="00266C11" w:rsidRPr="00B63292" w:rsidRDefault="00266C11" w:rsidP="007258C4">
      <w:pPr>
        <w:ind w:left="540"/>
        <w:jc w:val="both"/>
      </w:pPr>
      <w:r w:rsidRPr="00B63292">
        <w:t>1)….</w:t>
      </w:r>
    </w:p>
    <w:p w:rsidR="00266C11" w:rsidRPr="00B63292" w:rsidRDefault="00266C11" w:rsidP="007258C4">
      <w:pPr>
        <w:ind w:left="540"/>
        <w:jc w:val="both"/>
      </w:pPr>
      <w:r w:rsidRPr="00B63292">
        <w:t>2)….</w:t>
      </w:r>
    </w:p>
    <w:p w:rsidR="00266C11" w:rsidRDefault="00266C11" w:rsidP="007258C4">
      <w:pPr>
        <w:ind w:left="540"/>
        <w:jc w:val="both"/>
      </w:pPr>
      <w:r w:rsidRPr="00B63292">
        <w:t>3)….</w:t>
      </w:r>
    </w:p>
    <w:p w:rsidR="00266C11" w:rsidRPr="007258C4" w:rsidRDefault="00266C11" w:rsidP="007258C4">
      <w:pPr>
        <w:ind w:left="540"/>
        <w:jc w:val="both"/>
      </w:pPr>
    </w:p>
    <w:p w:rsidR="00C62339" w:rsidRPr="007258C4" w:rsidRDefault="00C62339" w:rsidP="007258C4">
      <w:pPr>
        <w:ind w:left="540"/>
        <w:jc w:val="both"/>
      </w:pPr>
      <w:r w:rsidRPr="007258C4">
        <w:t xml:space="preserve">Si impegna, altresì, a non subappaltare o concedere in cottimo </w:t>
      </w:r>
      <w:r w:rsidR="00266C11">
        <w:t>alcuna</w:t>
      </w:r>
      <w:r w:rsidRPr="007258C4">
        <w:t xml:space="preserve"> </w:t>
      </w:r>
      <w:r w:rsidR="00266C11">
        <w:t xml:space="preserve">attività </w:t>
      </w:r>
      <w:r w:rsidRPr="007258C4">
        <w:t>ad imprese che hanno partecipato alla gara in qualsiasi forma.</w:t>
      </w:r>
    </w:p>
    <w:p w:rsidR="00C62339" w:rsidRPr="007258C4" w:rsidRDefault="00C62339" w:rsidP="007258C4">
      <w:pPr>
        <w:ind w:left="540"/>
        <w:jc w:val="both"/>
      </w:pPr>
    </w:p>
    <w:p w:rsidR="00C62339" w:rsidRPr="007258C4" w:rsidRDefault="000B2FC4" w:rsidP="007258C4">
      <w:pPr>
        <w:tabs>
          <w:tab w:val="left" w:pos="540"/>
        </w:tabs>
        <w:ind w:left="540" w:hanging="540"/>
        <w:jc w:val="both"/>
      </w:pPr>
      <w:r>
        <w:rPr>
          <w:bCs/>
          <w:color w:val="000000"/>
        </w:rPr>
        <w:t>3.j</w:t>
      </w:r>
      <w:r w:rsidR="00C62339" w:rsidRPr="000B2FC4">
        <w:rPr>
          <w:bCs/>
          <w:color w:val="000000"/>
        </w:rPr>
        <w:t xml:space="preserve">) </w:t>
      </w:r>
      <w:r w:rsidR="00C62339" w:rsidRPr="000B2FC4">
        <w:rPr>
          <w:color w:val="000000"/>
        </w:rPr>
        <w:t xml:space="preserve"> [</w:t>
      </w:r>
      <w:r w:rsidR="00C62339" w:rsidRPr="007258C4">
        <w:rPr>
          <w:color w:val="000000"/>
        </w:rPr>
        <w:t xml:space="preserve"> ]</w:t>
      </w:r>
      <w:r w:rsidR="00C62339" w:rsidRPr="007258C4">
        <w:t xml:space="preserve"> </w:t>
      </w:r>
      <w:r w:rsidR="00C62339" w:rsidRPr="007258C4">
        <w:rPr>
          <w:i/>
          <w:iCs/>
        </w:rPr>
        <w:t>(caso</w:t>
      </w:r>
      <w:r w:rsidR="00C62339" w:rsidRPr="007258C4">
        <w:rPr>
          <w:i/>
        </w:rPr>
        <w:t xml:space="preserve"> di consorzi di cui all’articolo 34, comma 1, lettere b)  e c) del Codice</w:t>
      </w:r>
      <w:r w:rsidR="00776651" w:rsidRPr="00776651">
        <w:rPr>
          <w:i/>
        </w:rPr>
        <w:t xml:space="preserve">45, comma 2, lettere b) e c) del D. </w:t>
      </w:r>
      <w:proofErr w:type="spellStart"/>
      <w:r w:rsidR="00776651" w:rsidRPr="00776651">
        <w:rPr>
          <w:i/>
        </w:rPr>
        <w:t>Lgs</w:t>
      </w:r>
      <w:proofErr w:type="spellEnd"/>
      <w:r w:rsidR="00776651" w:rsidRPr="00776651">
        <w:rPr>
          <w:i/>
        </w:rPr>
        <w:t>. 50/2016</w:t>
      </w:r>
      <w:r w:rsidR="00C62339" w:rsidRPr="007258C4">
        <w:rPr>
          <w:i/>
        </w:rPr>
        <w:t>)</w:t>
      </w:r>
    </w:p>
    <w:p w:rsidR="00C62339" w:rsidRPr="007258C4" w:rsidRDefault="00C62339" w:rsidP="007258C4">
      <w:pPr>
        <w:ind w:left="540"/>
        <w:jc w:val="both"/>
      </w:pPr>
      <w:r w:rsidRPr="007258C4">
        <w:t>Il consorzio concorre per i seguenti consorziati:</w:t>
      </w:r>
    </w:p>
    <w:p w:rsidR="00C62339" w:rsidRPr="007258C4" w:rsidRDefault="00C62339" w:rsidP="007258C4">
      <w:pPr>
        <w:numPr>
          <w:ilvl w:val="0"/>
          <w:numId w:val="2"/>
        </w:numPr>
        <w:ind w:left="709" w:hanging="142"/>
        <w:jc w:val="both"/>
      </w:pPr>
      <w:r w:rsidRPr="007258C4">
        <w:t>__________________________________ Partita IVA ___________________ con sede in _____________________________________________________________________;</w:t>
      </w:r>
    </w:p>
    <w:p w:rsidR="00C62339" w:rsidRPr="007258C4" w:rsidRDefault="00C62339" w:rsidP="007258C4">
      <w:pPr>
        <w:ind w:left="567"/>
        <w:jc w:val="both"/>
      </w:pPr>
    </w:p>
    <w:p w:rsidR="00C62339" w:rsidRPr="007258C4" w:rsidRDefault="00C62339" w:rsidP="007258C4">
      <w:pPr>
        <w:numPr>
          <w:ilvl w:val="0"/>
          <w:numId w:val="2"/>
        </w:numPr>
        <w:ind w:left="709" w:hanging="142"/>
        <w:jc w:val="both"/>
      </w:pPr>
      <w:r w:rsidRPr="007258C4">
        <w:lastRenderedPageBreak/>
        <w:t>__________________________________ Partita IVA ___________________ con sede in _____________________________________________________________________;</w:t>
      </w:r>
    </w:p>
    <w:p w:rsidR="00C62339" w:rsidRPr="007258C4" w:rsidRDefault="00C62339" w:rsidP="007258C4">
      <w:pPr>
        <w:jc w:val="both"/>
      </w:pPr>
    </w:p>
    <w:p w:rsidR="00C62339" w:rsidRPr="007258C4" w:rsidRDefault="000B2FC4" w:rsidP="007258C4">
      <w:pPr>
        <w:tabs>
          <w:tab w:val="left" w:pos="540"/>
        </w:tabs>
        <w:ind w:left="540" w:hanging="540"/>
        <w:jc w:val="both"/>
      </w:pPr>
      <w:r>
        <w:rPr>
          <w:bCs/>
          <w:color w:val="000000"/>
        </w:rPr>
        <w:t>3.k</w:t>
      </w:r>
      <w:r w:rsidR="00C62339" w:rsidRPr="000B2FC4">
        <w:rPr>
          <w:bCs/>
          <w:color w:val="000000"/>
        </w:rPr>
        <w:t>)</w:t>
      </w:r>
      <w:r w:rsidR="00C62339" w:rsidRPr="000B2FC4">
        <w:rPr>
          <w:color w:val="000000"/>
        </w:rPr>
        <w:t xml:space="preserve">  [</w:t>
      </w:r>
      <w:r w:rsidR="00C62339" w:rsidRPr="007258C4">
        <w:rPr>
          <w:color w:val="000000"/>
        </w:rPr>
        <w:t xml:space="preserve"> ]</w:t>
      </w:r>
      <w:r w:rsidR="00C62339" w:rsidRPr="007258C4">
        <w:t xml:space="preserve"> in caso di aggiudicazione,</w:t>
      </w:r>
      <w:r w:rsidR="00C62339" w:rsidRPr="007258C4">
        <w:rPr>
          <w:b/>
        </w:rPr>
        <w:t xml:space="preserve"> intende</w:t>
      </w:r>
      <w:r w:rsidR="00C62339" w:rsidRPr="007258C4">
        <w:t xml:space="preserve"> avvalersi di noli a freddo e a caldo (art. 21 L.R. </w:t>
      </w:r>
      <w:r>
        <w:t xml:space="preserve">n. </w:t>
      </w:r>
      <w:r w:rsidR="00C62339" w:rsidRPr="007258C4">
        <w:t xml:space="preserve">20/1999 e </w:t>
      </w:r>
      <w:proofErr w:type="spellStart"/>
      <w:r w:rsidR="00C62339" w:rsidRPr="007258C4">
        <w:t>s.m.i.</w:t>
      </w:r>
      <w:proofErr w:type="spellEnd"/>
      <w:r w:rsidR="00C62339" w:rsidRPr="007258C4">
        <w:t xml:space="preserve">) </w:t>
      </w:r>
    </w:p>
    <w:p w:rsidR="00C62339" w:rsidRPr="007258C4" w:rsidRDefault="00C62339" w:rsidP="007258C4">
      <w:pPr>
        <w:ind w:firstLine="540"/>
        <w:jc w:val="both"/>
        <w:rPr>
          <w:color w:val="000000"/>
        </w:rPr>
      </w:pPr>
      <w:r w:rsidRPr="007258C4">
        <w:t>OVVERO</w:t>
      </w:r>
    </w:p>
    <w:p w:rsidR="00C62339" w:rsidRPr="007258C4" w:rsidRDefault="00C62339" w:rsidP="007258C4">
      <w:pPr>
        <w:ind w:left="540"/>
        <w:jc w:val="both"/>
      </w:pPr>
      <w:r w:rsidRPr="007258C4">
        <w:rPr>
          <w:color w:val="000000"/>
        </w:rPr>
        <w:t>[ ]</w:t>
      </w:r>
      <w:r w:rsidRPr="007258C4">
        <w:t xml:space="preserve"> in caso di aggiudicazione, </w:t>
      </w:r>
      <w:r w:rsidRPr="007258C4">
        <w:rPr>
          <w:b/>
        </w:rPr>
        <w:t>non intende</w:t>
      </w:r>
      <w:r w:rsidRPr="007258C4">
        <w:t xml:space="preserve"> avvalersi di noli a freddo e a caldo (art. 21 L.R. </w:t>
      </w:r>
      <w:r w:rsidR="000B2FC4">
        <w:t xml:space="preserve">n. </w:t>
      </w:r>
      <w:r w:rsidRPr="007258C4">
        <w:t xml:space="preserve">20/1999 e </w:t>
      </w:r>
      <w:proofErr w:type="spellStart"/>
      <w:r w:rsidRPr="007258C4">
        <w:t>s.m.i.</w:t>
      </w:r>
      <w:proofErr w:type="spellEnd"/>
      <w:r w:rsidRPr="007258C4">
        <w:t>)</w:t>
      </w:r>
    </w:p>
    <w:p w:rsidR="00C62339" w:rsidRPr="007258C4" w:rsidRDefault="00C62339" w:rsidP="007258C4">
      <w:pPr>
        <w:ind w:left="540"/>
        <w:jc w:val="both"/>
      </w:pPr>
    </w:p>
    <w:p w:rsidR="00C62339" w:rsidRPr="007258C4" w:rsidRDefault="000B2FC4" w:rsidP="007258C4">
      <w:pPr>
        <w:tabs>
          <w:tab w:val="left" w:pos="540"/>
        </w:tabs>
        <w:ind w:left="540" w:hanging="540"/>
        <w:jc w:val="both"/>
        <w:rPr>
          <w:b/>
          <w:bCs/>
        </w:rPr>
      </w:pPr>
      <w:r>
        <w:rPr>
          <w:bCs/>
        </w:rPr>
        <w:t>3.l</w:t>
      </w:r>
      <w:r w:rsidR="00C62339" w:rsidRPr="000B2FC4">
        <w:rPr>
          <w:bCs/>
        </w:rPr>
        <w:t>)</w:t>
      </w:r>
      <w:r w:rsidR="00C62339" w:rsidRPr="000B2FC4">
        <w:t xml:space="preserve"> dichiara</w:t>
      </w:r>
      <w:r w:rsidR="00C62339" w:rsidRPr="007258C4">
        <w:t xml:space="preserve"> di non partecipare alla gara in più di un raggruppamento temporaneo o consorzio ordinario di concorrenti, ovvero di non partecipare alla gara anche in forma individuale qualora abbia partecipato alla gara medesima in raggruppamento o consorzio ordinario di concorrenti (</w:t>
      </w:r>
      <w:r w:rsidR="00776651" w:rsidRPr="00776651">
        <w:t xml:space="preserve">art.48, comma 7, </w:t>
      </w:r>
      <w:r>
        <w:t>D.Lgs.</w:t>
      </w:r>
      <w:r w:rsidR="00776651" w:rsidRPr="00776651">
        <w:t xml:space="preserve"> n. 50/2016</w:t>
      </w:r>
      <w:r w:rsidR="00C62339" w:rsidRPr="007258C4">
        <w:t>);</w:t>
      </w:r>
    </w:p>
    <w:p w:rsidR="00C62339" w:rsidRPr="007258C4" w:rsidRDefault="000B2FC4" w:rsidP="007258C4">
      <w:pPr>
        <w:tabs>
          <w:tab w:val="left" w:pos="540"/>
        </w:tabs>
        <w:ind w:left="540" w:hanging="540"/>
        <w:jc w:val="both"/>
        <w:rPr>
          <w:b/>
          <w:bCs/>
        </w:rPr>
      </w:pPr>
      <w:r>
        <w:rPr>
          <w:bCs/>
        </w:rPr>
        <w:t>3.m</w:t>
      </w:r>
      <w:r w:rsidR="00C62339" w:rsidRPr="000B2FC4">
        <w:rPr>
          <w:bCs/>
        </w:rPr>
        <w:t xml:space="preserve">) </w:t>
      </w:r>
      <w:r w:rsidR="00C62339" w:rsidRPr="000B2FC4">
        <w:t>di non</w:t>
      </w:r>
      <w:r w:rsidR="00C62339" w:rsidRPr="007258C4">
        <w:t xml:space="preserve"> avere posto in essere, nell'esercizio della propria attività, atti, patti o comportamenti discriminatori ai sensi degli articoli 25 e 26 del </w:t>
      </w:r>
      <w:r>
        <w:t>D.Lgs.</w:t>
      </w:r>
      <w:r w:rsidR="00C62339" w:rsidRPr="007258C4">
        <w:t xml:space="preserve"> n.198/2006 (codice delle pari opportunità tra uomo e donna) né di avere compiuto atti o tenuto comportamenti discriminatori ai sensi dell'articolo 43 del </w:t>
      </w:r>
      <w:r>
        <w:t>D.Lgs.</w:t>
      </w:r>
      <w:r w:rsidRPr="007258C4">
        <w:t xml:space="preserve"> </w:t>
      </w:r>
      <w:r w:rsidR="00C62339" w:rsidRPr="007258C4">
        <w:t>n.</w:t>
      </w:r>
      <w:r>
        <w:t xml:space="preserve"> </w:t>
      </w:r>
      <w:r w:rsidR="00C62339" w:rsidRPr="007258C4">
        <w:t xml:space="preserve">286/1998 e </w:t>
      </w:r>
      <w:proofErr w:type="spellStart"/>
      <w:r>
        <w:t>s.m.i.</w:t>
      </w:r>
      <w:proofErr w:type="spellEnd"/>
      <w:r w:rsidR="00C62339" w:rsidRPr="007258C4">
        <w:t xml:space="preserve"> (Testo unico sull'immigrazione);</w:t>
      </w:r>
    </w:p>
    <w:p w:rsidR="00C62339" w:rsidRPr="007258C4" w:rsidRDefault="000B2FC4" w:rsidP="007258C4">
      <w:pPr>
        <w:tabs>
          <w:tab w:val="left" w:pos="540"/>
        </w:tabs>
        <w:ind w:left="540" w:hanging="540"/>
        <w:jc w:val="both"/>
        <w:rPr>
          <w:b/>
          <w:bCs/>
        </w:rPr>
      </w:pPr>
      <w:r>
        <w:rPr>
          <w:bCs/>
        </w:rPr>
        <w:t>3.n</w:t>
      </w:r>
      <w:r w:rsidR="00C62339" w:rsidRPr="000B2FC4">
        <w:rPr>
          <w:bCs/>
        </w:rPr>
        <w:t xml:space="preserve">) </w:t>
      </w:r>
      <w:r w:rsidR="00C62339" w:rsidRPr="000B2FC4">
        <w:t>di non</w:t>
      </w:r>
      <w:r w:rsidR="00C62339" w:rsidRPr="007258C4">
        <w:t xml:space="preserve"> essere stato destinatario, nell'ultimo biennio, di provvedimenti </w:t>
      </w:r>
      <w:proofErr w:type="spellStart"/>
      <w:r w:rsidR="00C62339" w:rsidRPr="007258C4">
        <w:t>interdittivi</w:t>
      </w:r>
      <w:proofErr w:type="spellEnd"/>
      <w:r w:rsidR="00C62339" w:rsidRPr="007258C4">
        <w:t xml:space="preserve"> alla contrattazione con le pubbliche amministrazioni ed alla partecipazione di gare pubbliche ai sensi dell'art.14, comma 1, </w:t>
      </w:r>
      <w:r>
        <w:t>D.Lgs.</w:t>
      </w:r>
      <w:r w:rsidR="00C62339" w:rsidRPr="007258C4">
        <w:t xml:space="preserve"> n.81/2008 e successive modifiche ed integrazioni;</w:t>
      </w:r>
    </w:p>
    <w:p w:rsidR="00C62339" w:rsidRDefault="000B2FC4" w:rsidP="007258C4">
      <w:pPr>
        <w:tabs>
          <w:tab w:val="left" w:pos="540"/>
        </w:tabs>
        <w:ind w:left="540" w:hanging="540"/>
        <w:jc w:val="both"/>
        <w:rPr>
          <w:color w:val="000000"/>
        </w:rPr>
      </w:pPr>
      <w:r>
        <w:rPr>
          <w:bCs/>
        </w:rPr>
        <w:t>3.o</w:t>
      </w:r>
      <w:r w:rsidR="00C62339" w:rsidRPr="000B2FC4">
        <w:rPr>
          <w:bCs/>
        </w:rPr>
        <w:t>)</w:t>
      </w:r>
      <w:r w:rsidR="00C62339" w:rsidRPr="000B2FC4">
        <w:t xml:space="preserve"> </w:t>
      </w:r>
      <w:r w:rsidR="00C62339" w:rsidRPr="000B2FC4">
        <w:rPr>
          <w:color w:val="000000"/>
        </w:rPr>
        <w:t>dichiara</w:t>
      </w:r>
      <w:r w:rsidR="00C62339" w:rsidRPr="007258C4">
        <w:rPr>
          <w:color w:val="000000"/>
        </w:rPr>
        <w:t xml:space="preserve">, avendone esatta cognizione del contenuto, di accettare senza riserve le norme e le condizioni contenute nel bando di gara, nel disciplinare di gara, nei suoi allegati, nel capitolato speciale d'appalto e, comunque, tutte le disposizioni concernenti </w:t>
      </w:r>
      <w:r>
        <w:rPr>
          <w:color w:val="000000"/>
        </w:rPr>
        <w:t>la fase esecutiva del contratto;</w:t>
      </w:r>
    </w:p>
    <w:p w:rsidR="006C1E6A" w:rsidRDefault="000B2FC4" w:rsidP="007258C4">
      <w:pPr>
        <w:tabs>
          <w:tab w:val="left" w:pos="540"/>
        </w:tabs>
        <w:ind w:left="540" w:hanging="540"/>
        <w:jc w:val="both"/>
        <w:rPr>
          <w:bCs/>
        </w:rPr>
      </w:pPr>
      <w:r>
        <w:rPr>
          <w:bCs/>
        </w:rPr>
        <w:t>3.p</w:t>
      </w:r>
      <w:r w:rsidR="006C1E6A" w:rsidRPr="000B2FC4">
        <w:rPr>
          <w:bCs/>
        </w:rPr>
        <w:t xml:space="preserve">) </w:t>
      </w:r>
      <w:r w:rsidR="006C1E6A" w:rsidRPr="000B2FC4">
        <w:rPr>
          <w:color w:val="000000"/>
        </w:rPr>
        <w:t>[ ]</w:t>
      </w:r>
      <w:r w:rsidR="006C1E6A" w:rsidRPr="000B2FC4">
        <w:t xml:space="preserve"> </w:t>
      </w:r>
      <w:r w:rsidR="006C1E6A" w:rsidRPr="000B2FC4">
        <w:rPr>
          <w:bCs/>
        </w:rPr>
        <w:t>dichiara</w:t>
      </w:r>
      <w:r w:rsidR="006C1E6A">
        <w:rPr>
          <w:bCs/>
        </w:rPr>
        <w:t xml:space="preserve"> di </w:t>
      </w:r>
      <w:r w:rsidR="006C1E6A" w:rsidRPr="006C1E6A">
        <w:rPr>
          <w:b/>
          <w:bCs/>
        </w:rPr>
        <w:t>non avere</w:t>
      </w:r>
      <w:r w:rsidR="006C1E6A">
        <w:rPr>
          <w:bCs/>
        </w:rPr>
        <w:t xml:space="preserve"> contenziosi in atto con l’amministrazione appaltante e/o con i comuni ad essa afferenti</w:t>
      </w:r>
    </w:p>
    <w:p w:rsidR="006C1E6A" w:rsidRPr="007258C4" w:rsidRDefault="006C1E6A" w:rsidP="006C1E6A">
      <w:pPr>
        <w:ind w:firstLine="540"/>
        <w:jc w:val="both"/>
        <w:rPr>
          <w:color w:val="000000"/>
        </w:rPr>
      </w:pPr>
      <w:r w:rsidRPr="007258C4">
        <w:t>OVVERO</w:t>
      </w:r>
    </w:p>
    <w:p w:rsidR="006C1E6A" w:rsidRDefault="006C1E6A" w:rsidP="006C1E6A">
      <w:pPr>
        <w:tabs>
          <w:tab w:val="left" w:pos="540"/>
        </w:tabs>
        <w:ind w:left="540" w:hanging="540"/>
        <w:jc w:val="both"/>
        <w:rPr>
          <w:bCs/>
        </w:rPr>
      </w:pPr>
      <w:r>
        <w:rPr>
          <w:color w:val="000000"/>
        </w:rPr>
        <w:tab/>
      </w:r>
      <w:r w:rsidRPr="007258C4">
        <w:rPr>
          <w:color w:val="000000"/>
        </w:rPr>
        <w:t>[ ]</w:t>
      </w:r>
      <w:r>
        <w:rPr>
          <w:color w:val="000000"/>
        </w:rPr>
        <w:t xml:space="preserve"> dichiara di </w:t>
      </w:r>
      <w:r w:rsidRPr="006C1E6A">
        <w:rPr>
          <w:b/>
          <w:color w:val="000000"/>
        </w:rPr>
        <w:t>avere</w:t>
      </w:r>
      <w:r>
        <w:rPr>
          <w:color w:val="000000"/>
        </w:rPr>
        <w:t xml:space="preserve"> contenziosi in atto </w:t>
      </w:r>
      <w:r>
        <w:rPr>
          <w:bCs/>
        </w:rPr>
        <w:t>con l’amministrazione appaltante e/o con i comuni ad essa afferenti e più precisamente se ne specifica la natura di seguito:</w:t>
      </w:r>
    </w:p>
    <w:p w:rsidR="006C1E6A" w:rsidRDefault="006C1E6A">
      <w:r>
        <w:rPr>
          <w:color w:val="000000"/>
        </w:rPr>
        <w:t>__________________________________________________________________________</w:t>
      </w:r>
    </w:p>
    <w:p w:rsidR="006C1E6A" w:rsidRDefault="006C1E6A" w:rsidP="006C1E6A">
      <w:r>
        <w:rPr>
          <w:color w:val="000000"/>
        </w:rPr>
        <w:t>__________________________________________________________________________</w:t>
      </w:r>
    </w:p>
    <w:p w:rsidR="006C1E6A" w:rsidRDefault="006C1E6A" w:rsidP="006C1E6A">
      <w:r>
        <w:rPr>
          <w:color w:val="000000"/>
        </w:rPr>
        <w:t>__________________________________________________________________________</w:t>
      </w:r>
    </w:p>
    <w:p w:rsidR="006C1E6A" w:rsidRDefault="006C1E6A" w:rsidP="006C1E6A">
      <w:r>
        <w:rPr>
          <w:color w:val="000000"/>
        </w:rPr>
        <w:t>__________________________________________________________________________</w:t>
      </w:r>
    </w:p>
    <w:p w:rsidR="006C1E6A" w:rsidRDefault="006C1E6A" w:rsidP="006C1E6A">
      <w:r>
        <w:rPr>
          <w:color w:val="000000"/>
        </w:rPr>
        <w:t>__________________________________________________________________________</w:t>
      </w:r>
    </w:p>
    <w:p w:rsidR="006C1E6A" w:rsidRDefault="006C1E6A" w:rsidP="006C1E6A">
      <w:pPr>
        <w:tabs>
          <w:tab w:val="left" w:pos="540"/>
        </w:tabs>
        <w:ind w:left="540" w:hanging="540"/>
        <w:jc w:val="both"/>
        <w:rPr>
          <w:color w:val="000000"/>
        </w:rPr>
      </w:pPr>
    </w:p>
    <w:p w:rsidR="00603B4D" w:rsidRPr="00603B4D" w:rsidRDefault="00603B4D" w:rsidP="006C1E6A">
      <w:pPr>
        <w:tabs>
          <w:tab w:val="left" w:pos="540"/>
        </w:tabs>
        <w:ind w:left="540" w:hanging="540"/>
        <w:jc w:val="both"/>
        <w:rPr>
          <w:bCs/>
        </w:rPr>
      </w:pPr>
    </w:p>
    <w:p w:rsidR="00603B4D" w:rsidRPr="00B63292" w:rsidRDefault="00603B4D" w:rsidP="00603B4D">
      <w:pPr>
        <w:tabs>
          <w:tab w:val="left" w:pos="540"/>
        </w:tabs>
        <w:ind w:left="540" w:hanging="540"/>
        <w:jc w:val="both"/>
        <w:rPr>
          <w:bCs/>
        </w:rPr>
      </w:pPr>
      <w:r w:rsidRPr="00B63292">
        <w:rPr>
          <w:bCs/>
        </w:rPr>
        <w:t xml:space="preserve">3.q) </w:t>
      </w:r>
      <w:r w:rsidRPr="00B63292">
        <w:rPr>
          <w:color w:val="000000"/>
        </w:rPr>
        <w:t>[ ]</w:t>
      </w:r>
      <w:r w:rsidRPr="00B63292">
        <w:t xml:space="preserve"> </w:t>
      </w:r>
      <w:r w:rsidRPr="00B63292">
        <w:rPr>
          <w:bCs/>
        </w:rPr>
        <w:t>dichiara di non essere iscritto nel Casellario informatico tenuto dall’Osservatorio ANAC per aver presentato false dichiarazioni o falsa documentazione nella procedura di gara e negli affidamenti di subappalti</w:t>
      </w:r>
    </w:p>
    <w:p w:rsidR="00603B4D" w:rsidRPr="00B63292" w:rsidRDefault="00603B4D" w:rsidP="00603B4D">
      <w:pPr>
        <w:ind w:firstLine="540"/>
        <w:jc w:val="both"/>
        <w:rPr>
          <w:color w:val="000000"/>
        </w:rPr>
      </w:pPr>
      <w:r w:rsidRPr="00B63292">
        <w:t>OVVERO</w:t>
      </w:r>
    </w:p>
    <w:p w:rsidR="00603B4D" w:rsidRPr="00B63292" w:rsidRDefault="00603B4D" w:rsidP="00603B4D">
      <w:pPr>
        <w:tabs>
          <w:tab w:val="left" w:pos="540"/>
        </w:tabs>
        <w:ind w:left="540" w:hanging="540"/>
        <w:jc w:val="both"/>
        <w:rPr>
          <w:bCs/>
        </w:rPr>
      </w:pPr>
      <w:r w:rsidRPr="00B63292">
        <w:rPr>
          <w:color w:val="000000"/>
        </w:rPr>
        <w:tab/>
        <w:t>[ ]</w:t>
      </w:r>
      <w:r w:rsidRPr="00B63292">
        <w:t xml:space="preserve"> </w:t>
      </w:r>
      <w:r w:rsidRPr="00B63292">
        <w:rPr>
          <w:bCs/>
        </w:rPr>
        <w:t>dichiara di essere iscritto nel Casellario informatico tenuto dall’Osservatorio ANAC per aver presentato false dichiarazioni o falsa documentazione nella procedura di gara e negli affidamenti di subappalti e più precisamente se ne specifica la natura di seguito:</w:t>
      </w:r>
    </w:p>
    <w:p w:rsidR="00603B4D" w:rsidRPr="00B63292" w:rsidRDefault="00603B4D" w:rsidP="00603B4D">
      <w:r w:rsidRPr="00B63292">
        <w:rPr>
          <w:color w:val="000000"/>
        </w:rPr>
        <w:t>__________________________________________________________________________</w:t>
      </w:r>
    </w:p>
    <w:p w:rsidR="00603B4D" w:rsidRPr="00B63292" w:rsidRDefault="00603B4D" w:rsidP="00603B4D">
      <w:r w:rsidRPr="00B63292">
        <w:rPr>
          <w:color w:val="000000"/>
        </w:rPr>
        <w:t>__________________________________________________________________________</w:t>
      </w:r>
    </w:p>
    <w:p w:rsidR="00603B4D" w:rsidRPr="00B63292" w:rsidRDefault="00603B4D" w:rsidP="00603B4D">
      <w:r w:rsidRPr="00B63292">
        <w:rPr>
          <w:color w:val="000000"/>
        </w:rPr>
        <w:t>__________________________________________________________________________</w:t>
      </w:r>
    </w:p>
    <w:p w:rsidR="00603B4D" w:rsidRPr="00B63292" w:rsidRDefault="00603B4D" w:rsidP="00603B4D">
      <w:r w:rsidRPr="00B63292">
        <w:rPr>
          <w:color w:val="000000"/>
        </w:rPr>
        <w:t>__________________________________________________________________________</w:t>
      </w:r>
    </w:p>
    <w:p w:rsidR="00603B4D" w:rsidRDefault="00603B4D" w:rsidP="00603B4D">
      <w:r w:rsidRPr="00B63292">
        <w:rPr>
          <w:color w:val="000000"/>
        </w:rPr>
        <w:t>__________________________________________________________________________</w:t>
      </w:r>
    </w:p>
    <w:p w:rsidR="00603B4D" w:rsidRDefault="00603B4D" w:rsidP="00603B4D">
      <w:pPr>
        <w:tabs>
          <w:tab w:val="left" w:pos="540"/>
        </w:tabs>
        <w:ind w:left="540" w:hanging="540"/>
        <w:jc w:val="both"/>
        <w:rPr>
          <w:bCs/>
        </w:rPr>
      </w:pPr>
    </w:p>
    <w:p w:rsidR="00603B4D" w:rsidRPr="00603B4D" w:rsidRDefault="00603B4D" w:rsidP="00603B4D">
      <w:pPr>
        <w:tabs>
          <w:tab w:val="left" w:pos="540"/>
        </w:tabs>
        <w:ind w:left="540" w:hanging="540"/>
        <w:jc w:val="both"/>
        <w:rPr>
          <w:bCs/>
        </w:rPr>
      </w:pPr>
    </w:p>
    <w:p w:rsidR="00603B4D" w:rsidRPr="006C1E6A" w:rsidRDefault="00603B4D" w:rsidP="006C1E6A">
      <w:pPr>
        <w:tabs>
          <w:tab w:val="left" w:pos="540"/>
        </w:tabs>
        <w:ind w:left="540" w:hanging="540"/>
        <w:jc w:val="both"/>
        <w:rPr>
          <w:color w:val="000000"/>
        </w:rPr>
      </w:pPr>
    </w:p>
    <w:p w:rsidR="00C62339" w:rsidRPr="007258C4" w:rsidRDefault="00C62339" w:rsidP="007258C4">
      <w:pPr>
        <w:autoSpaceDE w:val="0"/>
        <w:ind w:firstLine="540"/>
        <w:jc w:val="both"/>
        <w:rPr>
          <w:color w:val="000000"/>
        </w:rPr>
      </w:pPr>
      <w:r w:rsidRPr="007258C4">
        <w:rPr>
          <w:color w:val="000000"/>
        </w:rPr>
        <w:t xml:space="preserve">Dichiara, altresì, di essere informato, ai sensi e per gli effetti </w:t>
      </w:r>
      <w:r w:rsidR="006C1E6A">
        <w:rPr>
          <w:color w:val="000000"/>
        </w:rPr>
        <w:t>del D.Lgs</w:t>
      </w:r>
      <w:r w:rsidR="000B2FC4">
        <w:rPr>
          <w:color w:val="000000"/>
        </w:rPr>
        <w:t>.</w:t>
      </w:r>
      <w:r w:rsidR="006C1E6A">
        <w:rPr>
          <w:color w:val="000000"/>
        </w:rPr>
        <w:t xml:space="preserve"> </w:t>
      </w:r>
      <w:r w:rsidR="000B2FC4">
        <w:rPr>
          <w:color w:val="000000"/>
        </w:rPr>
        <w:t xml:space="preserve">n. </w:t>
      </w:r>
      <w:r w:rsidR="006C1E6A">
        <w:rPr>
          <w:color w:val="000000"/>
        </w:rPr>
        <w:t>196/</w:t>
      </w:r>
      <w:r w:rsidR="000B2FC4">
        <w:rPr>
          <w:color w:val="000000"/>
        </w:rPr>
        <w:t>20</w:t>
      </w:r>
      <w:r w:rsidR="006C1E6A">
        <w:rPr>
          <w:color w:val="000000"/>
        </w:rPr>
        <w:t>03</w:t>
      </w:r>
      <w:r w:rsidRPr="007258C4">
        <w:rPr>
          <w:color w:val="000000"/>
        </w:rPr>
        <w:t>, che i dati personali raccolti saranno trattati, anche con strumenti informatici, esclusivamente nell’ambito del procedimento per il quale la presente dichiarazione viene resa.</w:t>
      </w:r>
    </w:p>
    <w:p w:rsidR="00C62339" w:rsidRPr="007258C4" w:rsidRDefault="00C62339" w:rsidP="007258C4">
      <w:pPr>
        <w:autoSpaceDE w:val="0"/>
        <w:ind w:firstLine="540"/>
        <w:jc w:val="both"/>
        <w:rPr>
          <w:color w:val="000000"/>
        </w:rPr>
      </w:pPr>
    </w:p>
    <w:p w:rsidR="00C62339" w:rsidRPr="007258C4" w:rsidRDefault="00C62339" w:rsidP="007258C4">
      <w:pPr>
        <w:autoSpaceDE w:val="0"/>
        <w:jc w:val="both"/>
        <w:rPr>
          <w:color w:val="000000"/>
        </w:rPr>
      </w:pPr>
      <w:r w:rsidRPr="007258C4">
        <w:rPr>
          <w:b/>
          <w:color w:val="000000"/>
        </w:rPr>
        <w:t>Alla presente domanda allega:</w:t>
      </w:r>
    </w:p>
    <w:p w:rsidR="00C62339" w:rsidRDefault="00C62339" w:rsidP="007258C4">
      <w:pPr>
        <w:numPr>
          <w:ilvl w:val="0"/>
          <w:numId w:val="19"/>
        </w:numPr>
        <w:tabs>
          <w:tab w:val="left" w:pos="540"/>
        </w:tabs>
        <w:ind w:left="540" w:hanging="540"/>
        <w:jc w:val="both"/>
        <w:rPr>
          <w:color w:val="000000"/>
        </w:rPr>
      </w:pPr>
      <w:r w:rsidRPr="007258C4">
        <w:rPr>
          <w:color w:val="000000"/>
        </w:rPr>
        <w:t>Fotocopia del documento d’identità.</w:t>
      </w:r>
    </w:p>
    <w:p w:rsidR="006A1AD7" w:rsidRPr="00B63292" w:rsidRDefault="00A740CC" w:rsidP="007258C4">
      <w:pPr>
        <w:numPr>
          <w:ilvl w:val="0"/>
          <w:numId w:val="19"/>
        </w:numPr>
        <w:tabs>
          <w:tab w:val="left" w:pos="540"/>
        </w:tabs>
        <w:ind w:left="540" w:hanging="540"/>
        <w:jc w:val="both"/>
        <w:rPr>
          <w:color w:val="000000"/>
        </w:rPr>
      </w:pPr>
      <w:r w:rsidRPr="00B63292">
        <w:rPr>
          <w:color w:val="000000"/>
        </w:rPr>
        <w:t>Dichiarazione di cui al punto 3.a) (allegato D)</w:t>
      </w:r>
    </w:p>
    <w:p w:rsidR="00C62339" w:rsidRPr="00B63292" w:rsidRDefault="006A1AD7" w:rsidP="007258C4">
      <w:pPr>
        <w:numPr>
          <w:ilvl w:val="0"/>
          <w:numId w:val="19"/>
        </w:numPr>
        <w:tabs>
          <w:tab w:val="left" w:pos="540"/>
        </w:tabs>
        <w:ind w:left="540" w:hanging="540"/>
        <w:jc w:val="both"/>
        <w:rPr>
          <w:color w:val="000000"/>
        </w:rPr>
      </w:pPr>
      <w:r w:rsidRPr="00B63292">
        <w:rPr>
          <w:color w:val="000000"/>
        </w:rPr>
        <w:t>M</w:t>
      </w:r>
      <w:r w:rsidR="00C62339" w:rsidRPr="00B63292">
        <w:rPr>
          <w:color w:val="000000"/>
        </w:rPr>
        <w:t>andato collettivo ovvero l’atto costitutivo in copia autentica del consorzio o GEIE (Gruppo Europeo di Interesse Economico) in caso di associazione o consorzio o GEIE - Gruppo Europeo di Interesse Economico - già costituito (</w:t>
      </w:r>
      <w:r w:rsidR="00C62339" w:rsidRPr="00B63292">
        <w:rPr>
          <w:i/>
          <w:color w:val="000000"/>
        </w:rPr>
        <w:t>se ricorre il caso)</w:t>
      </w:r>
      <w:r w:rsidR="00A740CC" w:rsidRPr="00B63292">
        <w:rPr>
          <w:i/>
          <w:color w:val="000000"/>
        </w:rPr>
        <w:t xml:space="preserve"> </w:t>
      </w:r>
      <w:r w:rsidR="00A740CC" w:rsidRPr="00B63292">
        <w:rPr>
          <w:color w:val="000000"/>
        </w:rPr>
        <w:t>(allegato C)</w:t>
      </w:r>
    </w:p>
    <w:p w:rsidR="00C62339" w:rsidRPr="007258C4" w:rsidRDefault="00C62339" w:rsidP="007258C4">
      <w:pPr>
        <w:numPr>
          <w:ilvl w:val="0"/>
          <w:numId w:val="19"/>
        </w:numPr>
        <w:tabs>
          <w:tab w:val="left" w:pos="540"/>
        </w:tabs>
        <w:ind w:left="540" w:hanging="540"/>
        <w:jc w:val="both"/>
        <w:rPr>
          <w:color w:val="000000"/>
        </w:rPr>
      </w:pPr>
      <w:r w:rsidRPr="007258C4">
        <w:rPr>
          <w:color w:val="000000"/>
        </w:rPr>
        <w:t>Cauzione provvisoria</w:t>
      </w:r>
    </w:p>
    <w:p w:rsidR="00C62339" w:rsidRPr="007258C4" w:rsidRDefault="00C62339" w:rsidP="007258C4">
      <w:pPr>
        <w:numPr>
          <w:ilvl w:val="0"/>
          <w:numId w:val="19"/>
        </w:numPr>
        <w:tabs>
          <w:tab w:val="left" w:pos="540"/>
        </w:tabs>
        <w:ind w:left="540" w:hanging="540"/>
        <w:jc w:val="both"/>
        <w:rPr>
          <w:color w:val="000000"/>
        </w:rPr>
      </w:pPr>
      <w:r w:rsidRPr="007258C4">
        <w:rPr>
          <w:color w:val="000000"/>
        </w:rPr>
        <w:t>Documentazione comprovante l’avvenuto versamento del contributo All’A.N.A.C.</w:t>
      </w:r>
    </w:p>
    <w:p w:rsidR="00C62339" w:rsidRPr="007258C4" w:rsidRDefault="00C62339" w:rsidP="007258C4">
      <w:pPr>
        <w:numPr>
          <w:ilvl w:val="0"/>
          <w:numId w:val="19"/>
        </w:numPr>
        <w:tabs>
          <w:tab w:val="left" w:pos="540"/>
        </w:tabs>
        <w:ind w:left="540" w:hanging="540"/>
        <w:jc w:val="both"/>
        <w:rPr>
          <w:color w:val="000000"/>
        </w:rPr>
      </w:pPr>
      <w:r w:rsidRPr="007258C4">
        <w:rPr>
          <w:color w:val="000000"/>
        </w:rPr>
        <w:t>Impegno a costituire A.T.I. o consorzio ordinario (</w:t>
      </w:r>
      <w:r w:rsidRPr="007258C4">
        <w:rPr>
          <w:i/>
          <w:color w:val="000000"/>
        </w:rPr>
        <w:t>se ricorre il caso</w:t>
      </w:r>
      <w:r w:rsidRPr="007258C4">
        <w:rPr>
          <w:color w:val="000000"/>
        </w:rPr>
        <w:t>)</w:t>
      </w:r>
    </w:p>
    <w:p w:rsidR="00C62339" w:rsidRPr="007258C4" w:rsidRDefault="00C62339" w:rsidP="007258C4">
      <w:pPr>
        <w:numPr>
          <w:ilvl w:val="0"/>
          <w:numId w:val="19"/>
        </w:numPr>
        <w:tabs>
          <w:tab w:val="left" w:pos="540"/>
        </w:tabs>
        <w:ind w:left="540" w:hanging="540"/>
        <w:jc w:val="both"/>
        <w:rPr>
          <w:color w:val="000000"/>
        </w:rPr>
      </w:pPr>
      <w:r w:rsidRPr="007258C4">
        <w:rPr>
          <w:color w:val="000000"/>
        </w:rPr>
        <w:t>Copia del contratto di avvalimento (</w:t>
      </w:r>
      <w:r w:rsidRPr="007258C4">
        <w:rPr>
          <w:i/>
          <w:color w:val="000000"/>
        </w:rPr>
        <w:t>se ricorre il caso</w:t>
      </w:r>
      <w:r w:rsidRPr="007258C4">
        <w:rPr>
          <w:color w:val="000000"/>
        </w:rPr>
        <w:t>)</w:t>
      </w:r>
    </w:p>
    <w:p w:rsidR="00C62339" w:rsidRPr="007258C4" w:rsidRDefault="00C62339" w:rsidP="007258C4">
      <w:pPr>
        <w:numPr>
          <w:ilvl w:val="0"/>
          <w:numId w:val="19"/>
        </w:numPr>
        <w:tabs>
          <w:tab w:val="left" w:pos="540"/>
        </w:tabs>
        <w:ind w:left="540" w:hanging="540"/>
        <w:jc w:val="both"/>
        <w:rPr>
          <w:color w:val="000000"/>
        </w:rPr>
      </w:pPr>
      <w:r w:rsidRPr="007258C4">
        <w:rPr>
          <w:color w:val="000000"/>
        </w:rPr>
        <w:t>Protocollo Unico di Legalità (allegato B)</w:t>
      </w:r>
    </w:p>
    <w:p w:rsidR="00C62339" w:rsidRPr="007258C4" w:rsidRDefault="00C62339" w:rsidP="007258C4">
      <w:pPr>
        <w:numPr>
          <w:ilvl w:val="0"/>
          <w:numId w:val="19"/>
        </w:numPr>
        <w:tabs>
          <w:tab w:val="left" w:pos="540"/>
        </w:tabs>
        <w:ind w:left="540" w:hanging="540"/>
        <w:jc w:val="both"/>
        <w:rPr>
          <w:color w:val="000000"/>
        </w:rPr>
      </w:pPr>
      <w:r w:rsidRPr="007258C4">
        <w:rPr>
          <w:color w:val="000000"/>
        </w:rPr>
        <w:t xml:space="preserve">Copia </w:t>
      </w:r>
      <w:proofErr w:type="spellStart"/>
      <w:r w:rsidRPr="007258C4">
        <w:rPr>
          <w:color w:val="000000"/>
        </w:rPr>
        <w:t>PassOE</w:t>
      </w:r>
      <w:proofErr w:type="spellEnd"/>
    </w:p>
    <w:p w:rsidR="00C62339" w:rsidRPr="007258C4" w:rsidRDefault="00C62339" w:rsidP="007258C4">
      <w:pPr>
        <w:numPr>
          <w:ilvl w:val="0"/>
          <w:numId w:val="19"/>
        </w:numPr>
        <w:tabs>
          <w:tab w:val="left" w:pos="540"/>
        </w:tabs>
        <w:ind w:left="540" w:hanging="540"/>
        <w:jc w:val="both"/>
        <w:rPr>
          <w:color w:val="000000"/>
        </w:rPr>
      </w:pPr>
      <w:r w:rsidRPr="007258C4">
        <w:rPr>
          <w:color w:val="000000"/>
        </w:rPr>
        <w:t>Dichiarazione di sopr</w:t>
      </w:r>
      <w:r w:rsidR="003B409D">
        <w:rPr>
          <w:color w:val="000000"/>
        </w:rPr>
        <w:t>alluogo punto 3</w:t>
      </w:r>
      <w:r w:rsidRPr="007258C4">
        <w:rPr>
          <w:color w:val="000000"/>
        </w:rPr>
        <w:t>.G-bis (allegato E)</w:t>
      </w:r>
    </w:p>
    <w:p w:rsidR="00C62339" w:rsidRPr="007258C4" w:rsidRDefault="00C62339" w:rsidP="007258C4">
      <w:pPr>
        <w:numPr>
          <w:ilvl w:val="0"/>
          <w:numId w:val="19"/>
        </w:numPr>
        <w:tabs>
          <w:tab w:val="left" w:pos="540"/>
        </w:tabs>
        <w:ind w:left="540" w:hanging="540"/>
        <w:jc w:val="both"/>
        <w:rPr>
          <w:color w:val="000000"/>
        </w:rPr>
      </w:pPr>
      <w:r w:rsidRPr="007258C4">
        <w:rPr>
          <w:color w:val="000000"/>
        </w:rPr>
        <w:t>Certificato iscrizione nel registro delle imprese o dichiarazione (allegato F)</w:t>
      </w:r>
    </w:p>
    <w:p w:rsidR="00C62339" w:rsidRPr="007258C4" w:rsidRDefault="00C62339" w:rsidP="007258C4">
      <w:pPr>
        <w:numPr>
          <w:ilvl w:val="0"/>
          <w:numId w:val="19"/>
        </w:numPr>
        <w:tabs>
          <w:tab w:val="left" w:pos="540"/>
        </w:tabs>
        <w:ind w:left="540" w:hanging="540"/>
        <w:jc w:val="both"/>
        <w:rPr>
          <w:color w:val="000000"/>
        </w:rPr>
      </w:pPr>
      <w:r w:rsidRPr="007258C4">
        <w:rPr>
          <w:color w:val="000000"/>
        </w:rPr>
        <w:t>Certificato iscrizione all’Albo Nazionale Gestori Ambientali o dichiarazione (allegato G)</w:t>
      </w:r>
    </w:p>
    <w:p w:rsidR="00C62339" w:rsidRPr="007258C4" w:rsidRDefault="00C62339" w:rsidP="007258C4">
      <w:pPr>
        <w:numPr>
          <w:ilvl w:val="0"/>
          <w:numId w:val="19"/>
        </w:numPr>
        <w:tabs>
          <w:tab w:val="left" w:pos="540"/>
        </w:tabs>
        <w:ind w:left="540" w:hanging="540"/>
        <w:jc w:val="both"/>
        <w:rPr>
          <w:color w:val="000000"/>
        </w:rPr>
      </w:pPr>
      <w:r w:rsidRPr="007258C4">
        <w:rPr>
          <w:color w:val="000000"/>
        </w:rPr>
        <w:t>Dichiarazione di almeno n.2 istituti bancari</w:t>
      </w:r>
    </w:p>
    <w:p w:rsidR="00C62339" w:rsidRPr="007258C4" w:rsidRDefault="00C62339" w:rsidP="007258C4">
      <w:pPr>
        <w:numPr>
          <w:ilvl w:val="0"/>
          <w:numId w:val="19"/>
        </w:numPr>
        <w:tabs>
          <w:tab w:val="left" w:pos="540"/>
        </w:tabs>
        <w:ind w:left="540" w:hanging="540"/>
        <w:jc w:val="both"/>
        <w:rPr>
          <w:color w:val="000000"/>
        </w:rPr>
      </w:pPr>
      <w:r w:rsidRPr="007258C4">
        <w:rPr>
          <w:color w:val="000000"/>
        </w:rPr>
        <w:t>Dichiarazione dei bilanci o estratti di bilanci, negli ultimi tre esercizi (allegato H)</w:t>
      </w:r>
    </w:p>
    <w:p w:rsidR="00C62339" w:rsidRPr="007258C4" w:rsidRDefault="00C62339" w:rsidP="007258C4">
      <w:pPr>
        <w:numPr>
          <w:ilvl w:val="0"/>
          <w:numId w:val="19"/>
        </w:numPr>
        <w:tabs>
          <w:tab w:val="left" w:pos="540"/>
        </w:tabs>
        <w:ind w:left="540" w:hanging="540"/>
        <w:jc w:val="both"/>
        <w:rPr>
          <w:color w:val="000000"/>
        </w:rPr>
      </w:pPr>
      <w:r w:rsidRPr="007258C4">
        <w:rPr>
          <w:color w:val="000000"/>
        </w:rPr>
        <w:t>Dichiarazione dei servizi analoghi nei tre anni precedenti (allegato I)</w:t>
      </w:r>
    </w:p>
    <w:p w:rsidR="00C62339" w:rsidRPr="007258C4" w:rsidRDefault="00C62339" w:rsidP="007258C4">
      <w:pPr>
        <w:numPr>
          <w:ilvl w:val="0"/>
          <w:numId w:val="19"/>
        </w:numPr>
        <w:tabs>
          <w:tab w:val="left" w:pos="540"/>
        </w:tabs>
        <w:ind w:left="540" w:hanging="540"/>
        <w:jc w:val="both"/>
        <w:rPr>
          <w:color w:val="000000"/>
        </w:rPr>
      </w:pPr>
      <w:r w:rsidRPr="007258C4">
        <w:rPr>
          <w:color w:val="000000"/>
        </w:rPr>
        <w:t xml:space="preserve">(Eventuale) iscrizione alla </w:t>
      </w:r>
      <w:r w:rsidRPr="007258C4">
        <w:rPr>
          <w:bCs/>
          <w:color w:val="000000"/>
          <w:shd w:val="clear" w:color="auto" w:fill="FFFFFF"/>
        </w:rPr>
        <w:t xml:space="preserve">WHITE LIST che posseggono i requisiti richiesti dal bando, </w:t>
      </w:r>
      <w:r w:rsidRPr="007258C4">
        <w:rPr>
          <w:rStyle w:val="pagcss81"/>
          <w:sz w:val="24"/>
          <w:szCs w:val="24"/>
        </w:rPr>
        <w:t>di cui alla Legge n. 190 del 6 novembre 2012 ed al D.P.C.M. 18 aprile 2013 rilasciato in data non anteriore a dodici mesi</w:t>
      </w:r>
    </w:p>
    <w:p w:rsidR="00C62339" w:rsidRPr="007258C4" w:rsidRDefault="00C62339" w:rsidP="007258C4">
      <w:pPr>
        <w:tabs>
          <w:tab w:val="left" w:pos="540"/>
        </w:tabs>
        <w:ind w:left="540" w:hanging="540"/>
        <w:jc w:val="both"/>
        <w:rPr>
          <w:color w:val="000000"/>
        </w:rPr>
      </w:pPr>
    </w:p>
    <w:p w:rsidR="00C62339" w:rsidRPr="007258C4" w:rsidRDefault="00C62339" w:rsidP="007258C4">
      <w:pPr>
        <w:autoSpaceDE w:val="0"/>
        <w:jc w:val="both"/>
      </w:pPr>
    </w:p>
    <w:p w:rsidR="00C62339" w:rsidRPr="007258C4" w:rsidRDefault="00C62339" w:rsidP="007258C4">
      <w:pPr>
        <w:autoSpaceDE w:val="0"/>
        <w:jc w:val="both"/>
      </w:pPr>
    </w:p>
    <w:p w:rsidR="00C62339" w:rsidRPr="007258C4" w:rsidRDefault="00C62339" w:rsidP="007258C4">
      <w:pPr>
        <w:autoSpaceDE w:val="0"/>
        <w:jc w:val="both"/>
        <w:rPr>
          <w:b/>
        </w:rPr>
      </w:pPr>
      <w:r w:rsidRPr="007258C4">
        <w:rPr>
          <w:color w:val="000000"/>
        </w:rPr>
        <w:t xml:space="preserve">_________lì____________ </w:t>
      </w:r>
      <w:r w:rsidRPr="007258C4">
        <w:rPr>
          <w:color w:val="000000"/>
        </w:rPr>
        <w:tab/>
      </w:r>
      <w:r w:rsidRPr="007258C4">
        <w:rPr>
          <w:color w:val="000000"/>
        </w:rPr>
        <w:tab/>
      </w:r>
      <w:r w:rsidRPr="007258C4">
        <w:rPr>
          <w:color w:val="000000"/>
        </w:rPr>
        <w:tab/>
      </w:r>
      <w:r w:rsidRPr="007258C4">
        <w:rPr>
          <w:color w:val="000000"/>
        </w:rPr>
        <w:tab/>
      </w:r>
      <w:r w:rsidRPr="007258C4">
        <w:rPr>
          <w:color w:val="000000"/>
        </w:rPr>
        <w:tab/>
        <w:t>TIMBRO e FIRMA (leggibile)</w:t>
      </w:r>
    </w:p>
    <w:p w:rsidR="00C62339" w:rsidRPr="007258C4" w:rsidRDefault="00C62339" w:rsidP="007258C4">
      <w:pPr>
        <w:pStyle w:val="Rientrocorpodeltesto"/>
        <w:spacing w:before="240"/>
        <w:ind w:left="720" w:hanging="720"/>
        <w:rPr>
          <w:rFonts w:ascii="Times New Roman" w:hAnsi="Times New Roman" w:cs="Times New Roman"/>
          <w:b/>
        </w:rPr>
      </w:pPr>
    </w:p>
    <w:p w:rsidR="00C62339" w:rsidRPr="007258C4" w:rsidRDefault="00C62339" w:rsidP="007258C4">
      <w:pPr>
        <w:pStyle w:val="Rientrocorpodeltesto"/>
        <w:spacing w:before="240"/>
        <w:ind w:left="720" w:hanging="720"/>
        <w:rPr>
          <w:rFonts w:ascii="Times New Roman" w:hAnsi="Times New Roman" w:cs="Times New Roman"/>
          <w:b/>
        </w:rPr>
      </w:pPr>
      <w:r w:rsidRPr="007258C4">
        <w:rPr>
          <w:rFonts w:ascii="Times New Roman" w:hAnsi="Times New Roman" w:cs="Times New Roman"/>
          <w:b/>
        </w:rPr>
        <w:tab/>
      </w:r>
      <w:r w:rsidRPr="007258C4">
        <w:rPr>
          <w:rFonts w:ascii="Times New Roman" w:hAnsi="Times New Roman" w:cs="Times New Roman"/>
          <w:b/>
        </w:rPr>
        <w:tab/>
      </w:r>
      <w:r w:rsidRPr="007258C4">
        <w:rPr>
          <w:rFonts w:ascii="Times New Roman" w:hAnsi="Times New Roman" w:cs="Times New Roman"/>
          <w:b/>
        </w:rPr>
        <w:tab/>
      </w:r>
      <w:r w:rsidRPr="007258C4">
        <w:rPr>
          <w:rFonts w:ascii="Times New Roman" w:hAnsi="Times New Roman" w:cs="Times New Roman"/>
          <w:b/>
        </w:rPr>
        <w:tab/>
      </w:r>
      <w:r w:rsidRPr="007258C4">
        <w:rPr>
          <w:rFonts w:ascii="Times New Roman" w:hAnsi="Times New Roman" w:cs="Times New Roman"/>
          <w:b/>
        </w:rPr>
        <w:tab/>
      </w:r>
      <w:r w:rsidRPr="007258C4">
        <w:rPr>
          <w:rFonts w:ascii="Times New Roman" w:hAnsi="Times New Roman" w:cs="Times New Roman"/>
          <w:b/>
        </w:rPr>
        <w:tab/>
      </w:r>
      <w:r w:rsidRPr="007258C4">
        <w:rPr>
          <w:rFonts w:ascii="Times New Roman" w:hAnsi="Times New Roman" w:cs="Times New Roman"/>
          <w:b/>
        </w:rPr>
        <w:tab/>
        <w:t>______________________________________</w:t>
      </w:r>
    </w:p>
    <w:p w:rsidR="00C62339" w:rsidRPr="007258C4" w:rsidRDefault="00C62339" w:rsidP="007258C4">
      <w:pPr>
        <w:pStyle w:val="Rientrocorpodeltesto"/>
        <w:spacing w:before="240"/>
        <w:ind w:left="720" w:hanging="720"/>
        <w:rPr>
          <w:rFonts w:ascii="Times New Roman" w:hAnsi="Times New Roman" w:cs="Times New Roman"/>
          <w:b/>
        </w:rPr>
      </w:pPr>
    </w:p>
    <w:p w:rsidR="00C62339" w:rsidRPr="007258C4" w:rsidRDefault="00C62339" w:rsidP="007258C4">
      <w:pPr>
        <w:pStyle w:val="Rientrocorpodeltesto"/>
        <w:spacing w:before="240"/>
        <w:ind w:left="720" w:hanging="720"/>
        <w:rPr>
          <w:rFonts w:ascii="Times New Roman" w:hAnsi="Times New Roman" w:cs="Times New Roman"/>
        </w:rPr>
        <w:sectPr w:rsidR="00C62339" w:rsidRPr="007258C4">
          <w:footerReference w:type="default" r:id="rId8"/>
          <w:pgSz w:w="11906" w:h="16838"/>
          <w:pgMar w:top="1417" w:right="1134" w:bottom="1134" w:left="1134" w:header="720" w:footer="720" w:gutter="0"/>
          <w:cols w:space="720"/>
          <w:docGrid w:linePitch="600" w:charSpace="32768"/>
        </w:sectPr>
      </w:pPr>
      <w:r w:rsidRPr="007258C4">
        <w:rPr>
          <w:rFonts w:ascii="Times New Roman" w:hAnsi="Times New Roman" w:cs="Times New Roman"/>
        </w:rPr>
        <w:t>N.B.:</w:t>
      </w:r>
      <w:r w:rsidRPr="007258C4">
        <w:rPr>
          <w:rFonts w:ascii="Times New Roman" w:hAnsi="Times New Roman" w:cs="Times New Roman"/>
        </w:rPr>
        <w:tab/>
        <w:t>La domanda di partecipazione deve essere compilata a stampatello e sottoscritta dal legale rappresentante del concorrente; nel caso di costituenda associazione temporanea o consorzio ordinario di concorrenti la domanda deve essere sottoscritta da tutti i soggetti che costituiranno la predetta associazione o consorzio; alla domanda, in alternativa all’autenticazione della sottoscrizione, deve essere allegata copia fotostatica di un documento di identità, in corso di validità, del/dei sottoscrittore/i; la domanda può essere sottoscritta anche da un procuratore del legale rappresentante ed in tal caso va trasmessa la relativa procura in originale o copia conforme all’originale.</w:t>
      </w:r>
    </w:p>
    <w:p w:rsidR="00C62339" w:rsidRPr="007258C4" w:rsidRDefault="00C62339" w:rsidP="007258C4">
      <w:pPr>
        <w:pStyle w:val="Titolo2"/>
        <w:tabs>
          <w:tab w:val="left" w:pos="0"/>
        </w:tabs>
        <w:ind w:left="576" w:hanging="576"/>
        <w:jc w:val="both"/>
        <w:rPr>
          <w:rFonts w:ascii="Times New Roman" w:hAnsi="Times New Roman" w:cs="Times New Roman"/>
          <w:sz w:val="24"/>
          <w:szCs w:val="24"/>
        </w:rPr>
      </w:pPr>
      <w:r w:rsidRPr="007258C4">
        <w:rPr>
          <w:rFonts w:ascii="Times New Roman" w:hAnsi="Times New Roman" w:cs="Times New Roman"/>
          <w:sz w:val="24"/>
          <w:szCs w:val="24"/>
        </w:rPr>
        <w:lastRenderedPageBreak/>
        <w:t>(Allegato “B”)</w:t>
      </w:r>
    </w:p>
    <w:p w:rsidR="00C62339" w:rsidRPr="007258C4" w:rsidRDefault="00C62339" w:rsidP="007258C4">
      <w:pPr>
        <w:ind w:firstLine="708"/>
        <w:jc w:val="both"/>
      </w:pPr>
    </w:p>
    <w:p w:rsidR="00C62339" w:rsidRPr="007258C4" w:rsidRDefault="00C62339" w:rsidP="00CB4C9E">
      <w:pPr>
        <w:jc w:val="both"/>
        <w:rPr>
          <w:b/>
        </w:rPr>
      </w:pPr>
      <w:r w:rsidRPr="007258C4">
        <w:rPr>
          <w:b/>
        </w:rPr>
        <w:t xml:space="preserve">MODELLO DI DICHIARAZIONE RESA AI SENSI DEL PROTOCOLLO DI LEGALITA’ E DELLA CIRCOLARE N° 593 DEL 31/01/2006 DELL’ ASSESSORE REGIONALE LL.PP. </w:t>
      </w:r>
    </w:p>
    <w:p w:rsidR="00C62339" w:rsidRPr="007258C4" w:rsidRDefault="00C62339" w:rsidP="007258C4">
      <w:pPr>
        <w:ind w:firstLine="708"/>
        <w:jc w:val="both"/>
        <w:rPr>
          <w:b/>
        </w:rPr>
      </w:pPr>
    </w:p>
    <w:p w:rsidR="0032386E" w:rsidRPr="007258C4" w:rsidRDefault="0032386E" w:rsidP="0032386E">
      <w:pPr>
        <w:tabs>
          <w:tab w:val="left" w:pos="3960"/>
        </w:tabs>
        <w:ind w:left="2700"/>
        <w:jc w:val="both"/>
        <w:rPr>
          <w:b/>
          <w:bCs/>
        </w:rPr>
      </w:pPr>
      <w:r w:rsidRPr="007258C4">
        <w:rPr>
          <w:b/>
        </w:rPr>
        <w:tab/>
      </w:r>
      <w:r w:rsidRPr="007258C4">
        <w:rPr>
          <w:b/>
          <w:bCs/>
        </w:rPr>
        <w:t>SPETT.LE U.R.E.G.A.</w:t>
      </w:r>
    </w:p>
    <w:p w:rsidR="0032386E" w:rsidRPr="00550F87" w:rsidRDefault="0032386E" w:rsidP="0032386E">
      <w:pPr>
        <w:autoSpaceDE w:val="0"/>
        <w:ind w:left="4320"/>
        <w:jc w:val="both"/>
        <w:rPr>
          <w:b/>
          <w:bCs/>
        </w:rPr>
      </w:pPr>
      <w:r w:rsidRPr="00550F87">
        <w:rPr>
          <w:b/>
          <w:bCs/>
        </w:rPr>
        <w:t>UFFICIO REGIONALE ESPLETAMENTO GARE APPALTI</w:t>
      </w:r>
    </w:p>
    <w:p w:rsidR="0032386E" w:rsidRPr="007258C4" w:rsidRDefault="0032386E" w:rsidP="0032386E">
      <w:pPr>
        <w:autoSpaceDE w:val="0"/>
        <w:ind w:left="4320"/>
        <w:jc w:val="both"/>
      </w:pPr>
      <w:r w:rsidRPr="00550F87">
        <w:rPr>
          <w:b/>
          <w:bCs/>
        </w:rPr>
        <w:t>SEZIONE PROVINCIALE DI TRAPANI</w:t>
      </w:r>
    </w:p>
    <w:p w:rsidR="0032386E" w:rsidRPr="007258C4" w:rsidRDefault="0032386E" w:rsidP="0032386E">
      <w:pPr>
        <w:ind w:left="3960"/>
        <w:jc w:val="both"/>
      </w:pPr>
    </w:p>
    <w:p w:rsidR="0032386E" w:rsidRPr="007258C4" w:rsidRDefault="0032386E" w:rsidP="0032386E">
      <w:pPr>
        <w:ind w:left="3960"/>
        <w:jc w:val="both"/>
      </w:pPr>
    </w:p>
    <w:p w:rsidR="001E4DA1" w:rsidRPr="008345CA" w:rsidRDefault="0032386E" w:rsidP="001E4DA1">
      <w:pPr>
        <w:jc w:val="both"/>
        <w:rPr>
          <w:bCs/>
        </w:rPr>
      </w:pPr>
      <w:r w:rsidRPr="007258C4">
        <w:t xml:space="preserve">OGGETTO: Gara del giorno </w:t>
      </w:r>
      <w:r w:rsidR="008767ED" w:rsidRPr="008767ED">
        <w:t>30/08/2017</w:t>
      </w:r>
      <w:r w:rsidRPr="007258C4">
        <w:t xml:space="preserve"> alle ore 9,</w:t>
      </w:r>
      <w:r w:rsidR="008767ED">
        <w:t>0</w:t>
      </w:r>
      <w:r w:rsidRPr="007258C4">
        <w:t xml:space="preserve">0 relativa a </w:t>
      </w:r>
      <w:r w:rsidR="001E4DA1" w:rsidRPr="001E4DA1">
        <w:t>Procedura aperta</w:t>
      </w:r>
      <w:r w:rsidR="001E4DA1" w:rsidRPr="001E4DA1">
        <w:rPr>
          <w:b/>
        </w:rPr>
        <w:t xml:space="preserve"> </w:t>
      </w:r>
      <w:r w:rsidR="001E4DA1" w:rsidRPr="001E4DA1">
        <w:t>per l’affidamento in lotti</w:t>
      </w:r>
    </w:p>
    <w:p w:rsidR="003B6360" w:rsidRDefault="003B6360" w:rsidP="003B6360">
      <w:pPr>
        <w:widowControl w:val="0"/>
        <w:autoSpaceDE w:val="0"/>
        <w:spacing w:after="120"/>
        <w:ind w:right="48"/>
        <w:jc w:val="both"/>
        <w:rPr>
          <w:b/>
        </w:rPr>
      </w:pPr>
      <w:r w:rsidRPr="007258C4">
        <w:rPr>
          <w:b/>
          <w:bCs/>
        </w:rPr>
        <w:t xml:space="preserve">DEL SERVIZIO </w:t>
      </w:r>
      <w:r>
        <w:rPr>
          <w:b/>
          <w:bCs/>
        </w:rPr>
        <w:t xml:space="preserve">INTEGRATO </w:t>
      </w:r>
      <w:r w:rsidRPr="007258C4">
        <w:rPr>
          <w:b/>
          <w:bCs/>
        </w:rPr>
        <w:t xml:space="preserve">DI SPAZZAMENTO, RACCOLTA E TRASPORTO DEI RIFIUTI SOLIDI URBANI DIFFERENZIATI E INDIFFERENZIATI, COMPRESI QUELLI ASSIMILATI, ED </w:t>
      </w:r>
      <w:r w:rsidRPr="007258C4">
        <w:rPr>
          <w:b/>
          <w:bCs/>
          <w:color w:val="000000"/>
        </w:rPr>
        <w:t xml:space="preserve">ALTRI SERVIZI DI IGIENE PUBBLICA ALL’INTERNO DEI COMUNI </w:t>
      </w:r>
      <w:r>
        <w:rPr>
          <w:b/>
          <w:bCs/>
          <w:color w:val="000000"/>
        </w:rPr>
        <w:t>DELLA SRR N. 17 “TRAPANI PROVINCIA NORD”</w:t>
      </w:r>
      <w:r w:rsidRPr="00750DC9">
        <w:rPr>
          <w:rFonts w:eastAsia="TimesNewRomanPSMT"/>
          <w:b/>
          <w:bCs/>
        </w:rPr>
        <w:t>.</w:t>
      </w:r>
      <w:r w:rsidRPr="00750DC9">
        <w:rPr>
          <w:b/>
        </w:rPr>
        <w:t xml:space="preserve"> </w:t>
      </w:r>
    </w:p>
    <w:p w:rsidR="003B6360" w:rsidRDefault="003B6360" w:rsidP="003B6360">
      <w:pPr>
        <w:widowControl w:val="0"/>
        <w:autoSpaceDE w:val="0"/>
        <w:spacing w:after="120"/>
        <w:ind w:right="48"/>
        <w:jc w:val="both"/>
        <w:rPr>
          <w:b/>
        </w:rPr>
      </w:pPr>
      <w:r w:rsidRPr="00C74B9E">
        <w:rPr>
          <w:b/>
        </w:rPr>
        <w:t>Procedura aperta ai sensi dell'art. 3, comma sss), e artt. 59 e 60 del decreto legislativo n°50/2016</w:t>
      </w:r>
    </w:p>
    <w:p w:rsidR="0001728A" w:rsidRPr="00B63292" w:rsidRDefault="0001728A" w:rsidP="0001728A">
      <w:pPr>
        <w:suppressAutoHyphens w:val="0"/>
        <w:autoSpaceDE w:val="0"/>
        <w:spacing w:after="120" w:line="280" w:lineRule="exact"/>
        <w:ind w:right="140"/>
        <w:jc w:val="both"/>
      </w:pPr>
      <w:r w:rsidRPr="00B63292">
        <w:rPr>
          <w:rStyle w:val="Enfasigrassetto"/>
        </w:rPr>
        <w:t>Lotto n. …: CIG</w:t>
      </w:r>
      <w:r w:rsidRPr="00B63292">
        <w:rPr>
          <w:bCs/>
        </w:rPr>
        <w:t xml:space="preserve">: </w:t>
      </w:r>
      <w:proofErr w:type="spellStart"/>
      <w:r w:rsidRPr="00B63292">
        <w:rPr>
          <w:bCs/>
        </w:rPr>
        <w:t>………………</w:t>
      </w:r>
      <w:proofErr w:type="spellEnd"/>
      <w:r w:rsidRPr="00B63292">
        <w:rPr>
          <w:bCs/>
        </w:rPr>
        <w:t>.</w:t>
      </w:r>
    </w:p>
    <w:p w:rsidR="008767ED" w:rsidRPr="00BA0E87" w:rsidRDefault="00CE317E" w:rsidP="008767ED">
      <w:pPr>
        <w:pStyle w:val="Default"/>
        <w:jc w:val="both"/>
        <w:rPr>
          <w:rFonts w:eastAsia="Times New Roman"/>
        </w:rPr>
      </w:pPr>
      <w:r w:rsidRPr="007258C4">
        <w:t xml:space="preserve">Ente Appaltante: </w:t>
      </w:r>
      <w:r w:rsidRPr="00BA0E87">
        <w:rPr>
          <w:b/>
          <w:bCs/>
        </w:rPr>
        <w:t>SRR n°17 Trapani Provincia Nord</w:t>
      </w:r>
      <w:r w:rsidRPr="00BA0E87">
        <w:rPr>
          <w:bCs/>
        </w:rPr>
        <w:t xml:space="preserve">, </w:t>
      </w:r>
      <w:r w:rsidR="008767ED" w:rsidRPr="00BA0E87">
        <w:rPr>
          <w:bCs/>
        </w:rPr>
        <w:t xml:space="preserve">con sede c/o Uffici Comunali di Erice, Loc. </w:t>
      </w:r>
      <w:proofErr w:type="spellStart"/>
      <w:r w:rsidR="008767ED" w:rsidRPr="00BA0E87">
        <w:rPr>
          <w:bCs/>
        </w:rPr>
        <w:t>Rigaletta-Milo</w:t>
      </w:r>
      <w:proofErr w:type="spellEnd"/>
      <w:r w:rsidR="008767ED" w:rsidRPr="00BA0E87">
        <w:rPr>
          <w:bCs/>
        </w:rPr>
        <w:t xml:space="preserve"> – Ex Calzaturificio 91016 ERICE (TP)</w:t>
      </w:r>
      <w:r w:rsidR="008767ED" w:rsidRPr="00BA0E87">
        <w:rPr>
          <w:rFonts w:eastAsia="Times New Roman"/>
        </w:rPr>
        <w:t xml:space="preserve"> - Tel 0923/</w:t>
      </w:r>
      <w:r w:rsidR="008767ED">
        <w:rPr>
          <w:rFonts w:eastAsia="Times New Roman"/>
        </w:rPr>
        <w:t>502255</w:t>
      </w:r>
      <w:r w:rsidR="008767ED" w:rsidRPr="00BA0E87">
        <w:rPr>
          <w:rFonts w:eastAsia="Times New Roman"/>
        </w:rPr>
        <w:t xml:space="preserve"> </w:t>
      </w:r>
    </w:p>
    <w:p w:rsidR="008767ED" w:rsidRPr="00BA0E87" w:rsidRDefault="008767ED" w:rsidP="008767ED">
      <w:pPr>
        <w:pStyle w:val="Default"/>
        <w:jc w:val="both"/>
      </w:pPr>
      <w:r w:rsidRPr="00BA0E87">
        <w:rPr>
          <w:rFonts w:eastAsia="Times New Roman"/>
        </w:rPr>
        <w:t xml:space="preserve">Indirizzo E-mail srrtpnord@gmail.com  - PEC </w:t>
      </w:r>
      <w:proofErr w:type="spellStart"/>
      <w:r w:rsidRPr="00BA0E87">
        <w:rPr>
          <w:rFonts w:eastAsia="Times New Roman"/>
        </w:rPr>
        <w:t>cert</w:t>
      </w:r>
      <w:proofErr w:type="spellEnd"/>
      <w:r w:rsidRPr="00BA0E87">
        <w:rPr>
          <w:rFonts w:eastAsia="Times New Roman"/>
        </w:rPr>
        <w:t>: srrtpnord@pec.it</w:t>
      </w:r>
    </w:p>
    <w:p w:rsidR="008767ED" w:rsidRPr="007258C4" w:rsidRDefault="008767ED" w:rsidP="008767ED">
      <w:pPr>
        <w:autoSpaceDE w:val="0"/>
        <w:jc w:val="both"/>
        <w:rPr>
          <w:b/>
          <w:bCs/>
          <w:color w:val="000000"/>
        </w:rPr>
      </w:pPr>
      <w:r w:rsidRPr="00BA0E87">
        <w:rPr>
          <w:color w:val="000000"/>
        </w:rPr>
        <w:t>Sito internet:</w:t>
      </w:r>
      <w:r w:rsidRPr="00BA0E87">
        <w:t xml:space="preserve"> </w:t>
      </w:r>
      <w:r w:rsidRPr="00BA0E87">
        <w:rPr>
          <w:rStyle w:val="CitazioneHTML"/>
          <w:i w:val="0"/>
          <w:color w:val="000000"/>
        </w:rPr>
        <w:t>www</w:t>
      </w:r>
      <w:r>
        <w:rPr>
          <w:rStyle w:val="CitazioneHTML"/>
          <w:i w:val="0"/>
          <w:color w:val="000000"/>
        </w:rPr>
        <w:t>.srrtrapaninord.it</w:t>
      </w:r>
    </w:p>
    <w:p w:rsidR="00CE317E" w:rsidRPr="007258C4" w:rsidRDefault="00CE317E" w:rsidP="008767ED">
      <w:pPr>
        <w:pStyle w:val="Default"/>
        <w:jc w:val="both"/>
        <w:rPr>
          <w:b/>
          <w:bCs/>
        </w:rPr>
      </w:pPr>
    </w:p>
    <w:p w:rsidR="00CE317E" w:rsidRDefault="00CE317E" w:rsidP="00CB4C9E">
      <w:pPr>
        <w:jc w:val="both"/>
      </w:pPr>
    </w:p>
    <w:p w:rsidR="00C62339" w:rsidRPr="007258C4" w:rsidRDefault="00CE317E" w:rsidP="00CB4C9E">
      <w:pPr>
        <w:jc w:val="both"/>
      </w:pPr>
      <w:r>
        <w:t>D</w:t>
      </w:r>
      <w:r w:rsidR="00C62339" w:rsidRPr="007258C4">
        <w:t>ichiarazione unica resa ai sensi del protocollo di legalità “ accordo quadro Carlo Alberto Dalla Chiesa” stipulato il 12 luglio 2005 fra la Regione siciliana, il Ministero dell’interno, le Prefetture dell’isola, l’autorità di vigilanza sui lavori pubblici, l’INPS e l’INAIL (Circolare Assessore Regionale LL.PP. n. 593 del 31/01/2006).</w:t>
      </w:r>
    </w:p>
    <w:p w:rsidR="00C62339" w:rsidRPr="007258C4" w:rsidRDefault="00C62339" w:rsidP="00CB4C9E">
      <w:pPr>
        <w:jc w:val="both"/>
      </w:pPr>
    </w:p>
    <w:p w:rsidR="00C62339" w:rsidRPr="007258C4" w:rsidRDefault="00C62339" w:rsidP="00CB4C9E">
      <w:pPr>
        <w:spacing w:line="360" w:lineRule="auto"/>
        <w:jc w:val="both"/>
      </w:pPr>
      <w:r w:rsidRPr="007258C4">
        <w:t>Con la presente dichiarazione , il sottoscritto/a ………………………………………….., nato a ………...………….. il ……..…….. e residente a ……………..………………………</w:t>
      </w:r>
    </w:p>
    <w:p w:rsidR="00C62339" w:rsidRPr="007258C4" w:rsidRDefault="00C62339" w:rsidP="00CB4C9E">
      <w:pPr>
        <w:spacing w:line="360" w:lineRule="auto"/>
        <w:jc w:val="both"/>
      </w:pPr>
      <w:r w:rsidRPr="007258C4">
        <w:t>via …….……………….. nella qualità di. …………………….……………………….. ……</w:t>
      </w:r>
    </w:p>
    <w:p w:rsidR="00C62339" w:rsidRPr="007258C4" w:rsidRDefault="00C62339" w:rsidP="00CB4C9E">
      <w:pPr>
        <w:spacing w:line="360" w:lineRule="auto"/>
        <w:jc w:val="both"/>
      </w:pPr>
      <w:r w:rsidRPr="007258C4">
        <w:t>della</w:t>
      </w:r>
      <w:r w:rsidR="0032386E">
        <w:t xml:space="preserve"> ditta………………………………………………….………. i</w:t>
      </w:r>
      <w:r w:rsidRPr="007258C4">
        <w:t>scritta nel registro delle imprese tenuto presso la Camera del Commercio di………….………</w:t>
      </w:r>
      <w:r w:rsidR="0032386E">
        <w:t xml:space="preserve">…….. </w:t>
      </w:r>
      <w:r w:rsidRPr="007258C4">
        <w:t xml:space="preserve">partecipante </w:t>
      </w:r>
      <w:r w:rsidR="0032386E">
        <w:t>alla gara</w:t>
      </w:r>
      <w:r w:rsidRPr="007258C4">
        <w:t xml:space="preserve"> pubblica sopra indicata </w:t>
      </w:r>
      <w:r w:rsidRPr="007258C4">
        <w:rPr>
          <w:b/>
        </w:rPr>
        <w:t>ai sensi degli articoli 46 e 47 del D.P.R. n. 445/2000, consapevole delle sanzioni penali previste dall’articolo 76 del succitato D.P.R. 445/2000, per le ipotesi di falsità in atti e dichiarazioni mendaci ivi indicate;</w:t>
      </w:r>
    </w:p>
    <w:p w:rsidR="00C62339" w:rsidRPr="007258C4" w:rsidRDefault="00C62339" w:rsidP="00CB4C9E">
      <w:pPr>
        <w:jc w:val="both"/>
      </w:pPr>
    </w:p>
    <w:p w:rsidR="00C62339" w:rsidRPr="007258C4" w:rsidRDefault="00C62339" w:rsidP="00CB4C9E">
      <w:pPr>
        <w:jc w:val="both"/>
      </w:pPr>
      <w:r w:rsidRPr="007258C4">
        <w:rPr>
          <w:u w:val="single"/>
        </w:rPr>
        <w:t xml:space="preserve">Si obbliga espressamente nel caso di aggiudicazione </w:t>
      </w:r>
    </w:p>
    <w:p w:rsidR="00C62339" w:rsidRPr="007258C4" w:rsidRDefault="00C62339" w:rsidP="00CB4C9E">
      <w:pPr>
        <w:numPr>
          <w:ilvl w:val="0"/>
          <w:numId w:val="9"/>
        </w:numPr>
        <w:tabs>
          <w:tab w:val="clear" w:pos="1068"/>
          <w:tab w:val="num" w:pos="567"/>
        </w:tabs>
        <w:suppressAutoHyphens w:val="0"/>
        <w:ind w:left="567"/>
        <w:jc w:val="both"/>
      </w:pPr>
      <w:r w:rsidRPr="007258C4">
        <w:t xml:space="preserve">a comunicare, tramite il RUP, quale titolare dell’Ufficio di direzione </w:t>
      </w:r>
      <w:r w:rsidR="00C407A1">
        <w:t>dell’Esecuzione</w:t>
      </w:r>
      <w:r w:rsidRPr="007258C4">
        <w:t xml:space="preserve"> alla Stazione Appaltante e all’Osservatorio Regionale LL.PP. lo stato di avanzamento dei </w:t>
      </w:r>
      <w:r w:rsidR="00C407A1">
        <w:t>servizi</w:t>
      </w:r>
      <w:r w:rsidRPr="007258C4">
        <w:t xml:space="preserve">, l’oggetto, l’importo e la titolarità dei contratti di sub appalto e derivati, quali il nolo e le </w:t>
      </w:r>
      <w:r w:rsidRPr="007258C4">
        <w:lastRenderedPageBreak/>
        <w:t xml:space="preserve">forniture, nonché le modalità di scelta dei contraenti e il numero  e le qualifiche dei lavoratori da occupare. </w:t>
      </w:r>
    </w:p>
    <w:p w:rsidR="00C62339" w:rsidRPr="007258C4" w:rsidRDefault="00C62339" w:rsidP="00CB4C9E">
      <w:pPr>
        <w:numPr>
          <w:ilvl w:val="0"/>
          <w:numId w:val="9"/>
        </w:numPr>
        <w:tabs>
          <w:tab w:val="clear" w:pos="1068"/>
          <w:tab w:val="num" w:pos="567"/>
        </w:tabs>
        <w:suppressAutoHyphens w:val="0"/>
        <w:ind w:left="567"/>
        <w:jc w:val="both"/>
      </w:pPr>
      <w:r w:rsidRPr="007258C4">
        <w:t>a segnalare alla Stazione appaltante qualsiasi tentativo di turbativa, irregolarità o distorsione nelle fasi di svolgimento della gara e/o durante l’esecuzione del contratto, da parte di ogni interessato o addetto o di chiunque possa influenzare le decisioni relative alla gara in oggetto;</w:t>
      </w:r>
    </w:p>
    <w:p w:rsidR="00C62339" w:rsidRPr="007258C4" w:rsidRDefault="00C62339" w:rsidP="00CB4C9E">
      <w:pPr>
        <w:numPr>
          <w:ilvl w:val="0"/>
          <w:numId w:val="9"/>
        </w:numPr>
        <w:tabs>
          <w:tab w:val="clear" w:pos="1068"/>
          <w:tab w:val="num" w:pos="567"/>
        </w:tabs>
        <w:suppressAutoHyphens w:val="0"/>
        <w:ind w:left="567"/>
        <w:jc w:val="both"/>
      </w:pPr>
      <w:r w:rsidRPr="007258C4">
        <w:t>a collaborare  con le Forze di Polizia, denunciando ogni tentativo di estorsione, intimidazione o condizionamento di natura criminale (richieste di tangenti, pressioni per indirizzare l’assunzione di personale o l’affidamento di subappalti a determinate imprese, danneggiamenti/furti di beni personali o in cantiere etc..);</w:t>
      </w:r>
    </w:p>
    <w:p w:rsidR="00C62339" w:rsidRPr="007258C4" w:rsidRDefault="00C62339" w:rsidP="00CB4C9E">
      <w:pPr>
        <w:numPr>
          <w:ilvl w:val="0"/>
          <w:numId w:val="9"/>
        </w:numPr>
        <w:tabs>
          <w:tab w:val="clear" w:pos="1068"/>
          <w:tab w:val="num" w:pos="567"/>
        </w:tabs>
        <w:suppressAutoHyphens w:val="0"/>
        <w:ind w:left="567"/>
        <w:jc w:val="both"/>
      </w:pPr>
      <w:r w:rsidRPr="007258C4">
        <w:t xml:space="preserve"> a inserire identiche clausole nei contratti di subappalto, nolo, cottimo etc. ed è consapevole che, in caso contrario, le eventuali autorizzazioni non saranno concesse</w:t>
      </w:r>
    </w:p>
    <w:p w:rsidR="00C62339" w:rsidRPr="007258C4" w:rsidRDefault="00C62339" w:rsidP="007258C4">
      <w:pPr>
        <w:ind w:left="708"/>
        <w:jc w:val="both"/>
      </w:pPr>
    </w:p>
    <w:p w:rsidR="00C62339" w:rsidRPr="00CB4C9E" w:rsidRDefault="00C62339" w:rsidP="00CB4C9E">
      <w:pPr>
        <w:keepNext/>
        <w:ind w:left="708"/>
        <w:jc w:val="center"/>
        <w:rPr>
          <w:b/>
        </w:rPr>
      </w:pPr>
      <w:r w:rsidRPr="00CB4C9E">
        <w:rPr>
          <w:b/>
          <w:u w:val="single"/>
        </w:rPr>
        <w:t>D i c h i a r a espressamente ed in modo solenne</w:t>
      </w:r>
    </w:p>
    <w:p w:rsidR="00C62339" w:rsidRPr="007258C4" w:rsidRDefault="00C62339" w:rsidP="007258C4">
      <w:pPr>
        <w:jc w:val="both"/>
      </w:pPr>
      <w:r w:rsidRPr="007258C4">
        <w:tab/>
      </w:r>
    </w:p>
    <w:p w:rsidR="00C62339" w:rsidRPr="007258C4" w:rsidRDefault="00C62339" w:rsidP="00CB4C9E">
      <w:pPr>
        <w:numPr>
          <w:ilvl w:val="0"/>
          <w:numId w:val="7"/>
        </w:numPr>
        <w:tabs>
          <w:tab w:val="clear" w:pos="1068"/>
          <w:tab w:val="num" w:pos="567"/>
        </w:tabs>
        <w:suppressAutoHyphens w:val="0"/>
        <w:ind w:left="567"/>
        <w:jc w:val="both"/>
      </w:pPr>
      <w:r w:rsidRPr="007258C4">
        <w:t>di non trovarsi in situazioni di controllo o di collegamento  (formale e/o sostanziale) con altri concorrenti e che non si è accordato e non si accorderà con altri partecipanti alla gara;</w:t>
      </w:r>
    </w:p>
    <w:p w:rsidR="00C62339" w:rsidRPr="007258C4" w:rsidRDefault="00C62339" w:rsidP="00CB4C9E">
      <w:pPr>
        <w:numPr>
          <w:ilvl w:val="0"/>
          <w:numId w:val="7"/>
        </w:numPr>
        <w:tabs>
          <w:tab w:val="clear" w:pos="1068"/>
          <w:tab w:val="num" w:pos="567"/>
        </w:tabs>
        <w:suppressAutoHyphens w:val="0"/>
        <w:ind w:left="567"/>
        <w:jc w:val="both"/>
      </w:pPr>
      <w:r w:rsidRPr="007258C4">
        <w:t>che non subappalterà lavorazioni di alcun tipo, ad altre imprese partecipanti alla gara – in forma singola od associata – ed è consapevole che, in caso contrario, tali subappalti non saranno autorizzati;</w:t>
      </w:r>
    </w:p>
    <w:p w:rsidR="00C62339" w:rsidRPr="007258C4" w:rsidRDefault="00C62339" w:rsidP="00CB4C9E">
      <w:pPr>
        <w:numPr>
          <w:ilvl w:val="0"/>
          <w:numId w:val="7"/>
        </w:numPr>
        <w:tabs>
          <w:tab w:val="clear" w:pos="1068"/>
          <w:tab w:val="num" w:pos="567"/>
        </w:tabs>
        <w:suppressAutoHyphens w:val="0"/>
        <w:ind w:left="567"/>
        <w:jc w:val="both"/>
      </w:pPr>
      <w:r w:rsidRPr="007258C4">
        <w:t>che l’offerta è improntata a serietà, integrità, indipendenza e segretezza, e si impegna a conformare il proprio comportamento ai principi di lealtà, trasparenza e correttezza;  e che non si è accordata e non si accorderà con altri partecipanti alla gara per limitare od eludere in alcun modo la concorrenza;</w:t>
      </w:r>
    </w:p>
    <w:p w:rsidR="00C62339" w:rsidRPr="007258C4" w:rsidRDefault="00C62339" w:rsidP="00CB4C9E">
      <w:pPr>
        <w:numPr>
          <w:ilvl w:val="0"/>
          <w:numId w:val="7"/>
        </w:numPr>
        <w:tabs>
          <w:tab w:val="clear" w:pos="1068"/>
          <w:tab w:val="num" w:pos="567"/>
        </w:tabs>
        <w:suppressAutoHyphens w:val="0"/>
        <w:ind w:left="567"/>
        <w:jc w:val="both"/>
      </w:pPr>
      <w:r w:rsidRPr="007258C4">
        <w:t>che nel caso di aggiudicazione si obbliga espressamente a segnalare alla Stazione appaltante qualsiasi tentativo di turbativa, irregolarità o distorsione nelle fasi di svolgimento della gara e/o durante l’esecuzione del contratto, da parte di ogni interessato o addetto o di chiunque possa influenzare le decisioni relative alla gara in oggetto;</w:t>
      </w:r>
    </w:p>
    <w:p w:rsidR="00C62339" w:rsidRPr="007258C4" w:rsidRDefault="00C62339" w:rsidP="00CB4C9E">
      <w:pPr>
        <w:numPr>
          <w:ilvl w:val="0"/>
          <w:numId w:val="7"/>
        </w:numPr>
        <w:tabs>
          <w:tab w:val="clear" w:pos="1068"/>
          <w:tab w:val="num" w:pos="567"/>
        </w:tabs>
        <w:suppressAutoHyphens w:val="0"/>
        <w:ind w:left="567"/>
        <w:jc w:val="both"/>
      </w:pPr>
      <w:r w:rsidRPr="007258C4">
        <w:t>di obbligarsi a collaborare  con le Forze di Polizia, denunciando ogni tentativo di estorsione, intimidazione o condizionamento di natura criminale (richieste di tangenti, pressioni per indirizzare l’assunzione di personale o l’affidamento di subappalti a determinate imprese, danneggiamenti/furti di beni personali o in cantiere etc..);</w:t>
      </w:r>
    </w:p>
    <w:p w:rsidR="00C62339" w:rsidRPr="007258C4" w:rsidRDefault="00C62339" w:rsidP="00CB4C9E">
      <w:pPr>
        <w:numPr>
          <w:ilvl w:val="0"/>
          <w:numId w:val="7"/>
        </w:numPr>
        <w:tabs>
          <w:tab w:val="clear" w:pos="1068"/>
          <w:tab w:val="num" w:pos="567"/>
        </w:tabs>
        <w:suppressAutoHyphens w:val="0"/>
        <w:ind w:left="567"/>
        <w:jc w:val="both"/>
      </w:pPr>
      <w:r w:rsidRPr="007258C4">
        <w:t xml:space="preserve">di obbligarsi ancora espressamente a inserire identiche clausole nei contratti di subappalto, nolo, cottimo etc. ed è consapevole che, in caso contrario, le eventuali autorizzazioni non saranno concesse. </w:t>
      </w:r>
    </w:p>
    <w:p w:rsidR="00C62339" w:rsidRPr="007258C4" w:rsidRDefault="00C62339" w:rsidP="00CB4C9E">
      <w:pPr>
        <w:numPr>
          <w:ilvl w:val="0"/>
          <w:numId w:val="7"/>
        </w:numPr>
        <w:tabs>
          <w:tab w:val="clear" w:pos="1068"/>
          <w:tab w:val="num" w:pos="567"/>
        </w:tabs>
        <w:suppressAutoHyphens w:val="0"/>
        <w:ind w:left="567"/>
        <w:jc w:val="both"/>
      </w:pPr>
      <w:r w:rsidRPr="007258C4">
        <w:t xml:space="preserve">Dichiara altresì espressamente di essere consapevole che le superiori obbligazioni e dichiarazioni sono condizioni rilevanti per la partecipazione alla gara </w:t>
      </w:r>
      <w:proofErr w:type="spellStart"/>
      <w:r w:rsidRPr="007258C4">
        <w:t>sicchè</w:t>
      </w:r>
      <w:proofErr w:type="spellEnd"/>
      <w:r w:rsidRPr="007258C4">
        <w:t>, qualora la stazione appaltante accerti, nel corso del procedimento di gara, una situazione di collegamento sostanziale, attraverso indizi gravi, precisi e concordanti, l’impresa verrà esclusa</w:t>
      </w:r>
    </w:p>
    <w:p w:rsidR="00C62339" w:rsidRPr="007258C4" w:rsidRDefault="00C62339" w:rsidP="007258C4">
      <w:pPr>
        <w:ind w:left="708"/>
        <w:jc w:val="both"/>
      </w:pPr>
    </w:p>
    <w:p w:rsidR="00C62339" w:rsidRPr="007258C4" w:rsidRDefault="00C62339" w:rsidP="00CB4C9E">
      <w:pPr>
        <w:jc w:val="both"/>
      </w:pPr>
      <w:r w:rsidRPr="007258C4">
        <w:t xml:space="preserve">Data </w:t>
      </w:r>
    </w:p>
    <w:p w:rsidR="00C62339" w:rsidRPr="007258C4" w:rsidRDefault="00C62339" w:rsidP="007258C4">
      <w:pPr>
        <w:ind w:firstLine="708"/>
        <w:jc w:val="both"/>
      </w:pPr>
      <w:r w:rsidRPr="007258C4">
        <w:tab/>
      </w:r>
      <w:r w:rsidRPr="007258C4">
        <w:tab/>
      </w:r>
      <w:r w:rsidRPr="007258C4">
        <w:tab/>
      </w:r>
      <w:r w:rsidRPr="007258C4">
        <w:tab/>
      </w:r>
      <w:r w:rsidRPr="007258C4">
        <w:tab/>
      </w:r>
      <w:r w:rsidRPr="007258C4">
        <w:tab/>
      </w:r>
      <w:r w:rsidR="00CB4C9E">
        <w:tab/>
      </w:r>
      <w:r w:rsidR="00CB4C9E">
        <w:tab/>
      </w:r>
      <w:r w:rsidRPr="007258C4">
        <w:t>Timbro e firma leggibile</w:t>
      </w:r>
    </w:p>
    <w:p w:rsidR="00C62339" w:rsidRPr="007258C4" w:rsidRDefault="00C62339" w:rsidP="007258C4">
      <w:pPr>
        <w:ind w:firstLine="708"/>
        <w:jc w:val="both"/>
      </w:pPr>
    </w:p>
    <w:p w:rsidR="00C62339" w:rsidRPr="007258C4" w:rsidRDefault="00C62339" w:rsidP="007258C4">
      <w:pPr>
        <w:ind w:firstLine="708"/>
        <w:jc w:val="both"/>
      </w:pPr>
      <w:r w:rsidRPr="007258C4">
        <w:tab/>
      </w:r>
      <w:r w:rsidRPr="007258C4">
        <w:tab/>
      </w:r>
      <w:r w:rsidRPr="007258C4">
        <w:tab/>
      </w:r>
      <w:r w:rsidR="00CB4C9E">
        <w:tab/>
      </w:r>
      <w:r w:rsidR="00CB4C9E">
        <w:tab/>
      </w:r>
      <w:r w:rsidRPr="007258C4">
        <w:tab/>
        <w:t>----------------------------------------------------</w:t>
      </w:r>
    </w:p>
    <w:p w:rsidR="00C62339" w:rsidRPr="007258C4" w:rsidRDefault="00C62339" w:rsidP="007258C4">
      <w:pPr>
        <w:ind w:firstLine="708"/>
        <w:jc w:val="both"/>
      </w:pPr>
    </w:p>
    <w:p w:rsidR="00C62339" w:rsidRPr="007258C4" w:rsidRDefault="00C62339" w:rsidP="007258C4">
      <w:pPr>
        <w:ind w:firstLine="708"/>
        <w:jc w:val="both"/>
      </w:pPr>
    </w:p>
    <w:p w:rsidR="00C62339" w:rsidRPr="007258C4" w:rsidRDefault="00C62339" w:rsidP="007258C4">
      <w:pPr>
        <w:ind w:firstLine="708"/>
        <w:jc w:val="both"/>
      </w:pPr>
      <w:r w:rsidRPr="007258C4">
        <w:t xml:space="preserve">N.B. In caso di A.T.I. o di impresa Ausiliaria ecc.. la presente autodichiarazione dovrà essere prodotta da ogni singola impresa </w:t>
      </w:r>
    </w:p>
    <w:p w:rsidR="00C62339" w:rsidRPr="007258C4" w:rsidRDefault="00C62339" w:rsidP="007258C4">
      <w:pPr>
        <w:pageBreakBefore/>
        <w:ind w:firstLine="708"/>
        <w:jc w:val="both"/>
      </w:pPr>
    </w:p>
    <w:p w:rsidR="00C62339" w:rsidRPr="007258C4" w:rsidRDefault="00C62339" w:rsidP="007258C4">
      <w:pPr>
        <w:jc w:val="both"/>
      </w:pPr>
      <w:r w:rsidRPr="007258C4">
        <w:rPr>
          <w:b/>
          <w:bCs/>
        </w:rPr>
        <w:t xml:space="preserve"> (Modello A.T.I.) </w:t>
      </w:r>
      <w:r w:rsidRPr="007258C4">
        <w:rPr>
          <w:b/>
          <w:bCs/>
        </w:rPr>
        <w:tab/>
      </w:r>
      <w:r w:rsidRPr="007258C4">
        <w:rPr>
          <w:b/>
          <w:bCs/>
        </w:rPr>
        <w:tab/>
      </w:r>
      <w:r w:rsidRPr="007258C4">
        <w:rPr>
          <w:b/>
          <w:bCs/>
        </w:rPr>
        <w:tab/>
      </w:r>
      <w:r w:rsidRPr="007258C4">
        <w:rPr>
          <w:b/>
          <w:bCs/>
        </w:rPr>
        <w:tab/>
      </w:r>
      <w:r w:rsidRPr="007258C4">
        <w:rPr>
          <w:b/>
          <w:bCs/>
        </w:rPr>
        <w:tab/>
      </w:r>
      <w:r w:rsidRPr="007258C4">
        <w:rPr>
          <w:b/>
          <w:bCs/>
        </w:rPr>
        <w:tab/>
      </w:r>
      <w:r w:rsidRPr="007258C4">
        <w:rPr>
          <w:b/>
          <w:bCs/>
        </w:rPr>
        <w:tab/>
      </w:r>
      <w:r w:rsidRPr="007258C4">
        <w:rPr>
          <w:b/>
          <w:bCs/>
        </w:rPr>
        <w:tab/>
      </w:r>
      <w:r w:rsidRPr="007258C4">
        <w:rPr>
          <w:b/>
          <w:bCs/>
        </w:rPr>
        <w:tab/>
      </w:r>
      <w:r w:rsidRPr="008767ED">
        <w:rPr>
          <w:b/>
          <w:bCs/>
        </w:rPr>
        <w:t>(Allegato “C”)</w:t>
      </w:r>
    </w:p>
    <w:p w:rsidR="00C62339" w:rsidRPr="007258C4" w:rsidRDefault="00C62339" w:rsidP="007258C4">
      <w:pPr>
        <w:autoSpaceDE w:val="0"/>
        <w:jc w:val="both"/>
      </w:pPr>
    </w:p>
    <w:p w:rsidR="00C62339" w:rsidRPr="007258C4" w:rsidRDefault="00C62339" w:rsidP="007258C4">
      <w:pPr>
        <w:autoSpaceDE w:val="0"/>
        <w:jc w:val="both"/>
        <w:rPr>
          <w:b/>
          <w:bCs/>
        </w:rPr>
      </w:pPr>
      <w:r w:rsidRPr="007258C4">
        <w:t>N.B.: La domanda di partecipazione deve essere sottoscritta da tutti i soggetti che costituiranno la predetta associazione o consorzio; alla domanda, in alternativa all’autenticazione della sottoscrizione, deve essere allegata, a pena di esclusione, copia fotostatica di un documento di identità, in corso di validità, del/dei sottoscrittore/i; la domanda può essere sottoscritta anche da un procuratore del legale rappresentante ed in tal caso va trasmessa la relativa procura in originale o copia conforme all’originale.</w:t>
      </w:r>
    </w:p>
    <w:p w:rsidR="00C62339" w:rsidRPr="007258C4" w:rsidRDefault="00C62339" w:rsidP="007258C4">
      <w:pPr>
        <w:autoSpaceDE w:val="0"/>
        <w:ind w:left="4068"/>
        <w:jc w:val="both"/>
        <w:rPr>
          <w:b/>
          <w:bCs/>
        </w:rPr>
      </w:pPr>
    </w:p>
    <w:p w:rsidR="00CE317E" w:rsidRPr="007258C4" w:rsidRDefault="00CE317E" w:rsidP="00CE317E">
      <w:pPr>
        <w:tabs>
          <w:tab w:val="left" w:pos="3960"/>
        </w:tabs>
        <w:ind w:left="2700"/>
        <w:jc w:val="both"/>
        <w:rPr>
          <w:b/>
          <w:bCs/>
        </w:rPr>
      </w:pPr>
      <w:r w:rsidRPr="007258C4">
        <w:rPr>
          <w:b/>
        </w:rPr>
        <w:tab/>
      </w:r>
      <w:r w:rsidRPr="007258C4">
        <w:rPr>
          <w:b/>
          <w:bCs/>
        </w:rPr>
        <w:t>SPETT.LE U.R.E.G.A.</w:t>
      </w:r>
    </w:p>
    <w:p w:rsidR="00CE317E" w:rsidRPr="00550F87" w:rsidRDefault="00CE317E" w:rsidP="00CE317E">
      <w:pPr>
        <w:autoSpaceDE w:val="0"/>
        <w:ind w:left="4320"/>
        <w:jc w:val="both"/>
        <w:rPr>
          <w:b/>
          <w:bCs/>
        </w:rPr>
      </w:pPr>
      <w:r w:rsidRPr="00550F87">
        <w:rPr>
          <w:b/>
          <w:bCs/>
        </w:rPr>
        <w:t>UFFICIO REGIONALE ESPLETAMENTO GARE APPALTI</w:t>
      </w:r>
    </w:p>
    <w:p w:rsidR="00CE317E" w:rsidRPr="007258C4" w:rsidRDefault="00CE317E" w:rsidP="00CE317E">
      <w:pPr>
        <w:autoSpaceDE w:val="0"/>
        <w:ind w:left="4320"/>
        <w:jc w:val="both"/>
      </w:pPr>
      <w:r w:rsidRPr="00550F87">
        <w:rPr>
          <w:b/>
          <w:bCs/>
        </w:rPr>
        <w:t>SEZIONE PROVINCIALE DI TRAPANI</w:t>
      </w:r>
    </w:p>
    <w:p w:rsidR="00CE317E" w:rsidRPr="007258C4" w:rsidRDefault="00CE317E" w:rsidP="00CE317E">
      <w:pPr>
        <w:ind w:left="3960"/>
        <w:jc w:val="both"/>
      </w:pPr>
    </w:p>
    <w:p w:rsidR="00CE317E" w:rsidRPr="007258C4" w:rsidRDefault="00CE317E" w:rsidP="00CE317E">
      <w:pPr>
        <w:ind w:left="3960"/>
        <w:jc w:val="both"/>
      </w:pPr>
    </w:p>
    <w:p w:rsidR="002966AE" w:rsidRPr="008345CA" w:rsidRDefault="00CE317E" w:rsidP="002966AE">
      <w:pPr>
        <w:jc w:val="both"/>
        <w:rPr>
          <w:bCs/>
        </w:rPr>
      </w:pPr>
      <w:r w:rsidRPr="007258C4">
        <w:t xml:space="preserve">OGGETTO: Gara del giorno </w:t>
      </w:r>
      <w:r w:rsidR="008767ED" w:rsidRPr="008767ED">
        <w:t>30/08/2017</w:t>
      </w:r>
      <w:r w:rsidR="008767ED">
        <w:t xml:space="preserve"> alle ore 9,0</w:t>
      </w:r>
      <w:r w:rsidRPr="007258C4">
        <w:t xml:space="preserve">0 relativa a </w:t>
      </w:r>
      <w:r w:rsidR="001E4DA1" w:rsidRPr="001E4DA1">
        <w:t>Procedura aperta</w:t>
      </w:r>
      <w:r w:rsidR="001E4DA1" w:rsidRPr="001E4DA1">
        <w:rPr>
          <w:b/>
        </w:rPr>
        <w:t xml:space="preserve"> </w:t>
      </w:r>
      <w:r w:rsidR="002966AE" w:rsidRPr="001E4DA1">
        <w:t>per l’affidamento in lotti</w:t>
      </w:r>
    </w:p>
    <w:p w:rsidR="003B6360" w:rsidRDefault="003B6360" w:rsidP="003B6360">
      <w:pPr>
        <w:widowControl w:val="0"/>
        <w:autoSpaceDE w:val="0"/>
        <w:spacing w:after="120"/>
        <w:ind w:right="48"/>
        <w:jc w:val="both"/>
        <w:rPr>
          <w:b/>
        </w:rPr>
      </w:pPr>
      <w:r w:rsidRPr="007258C4">
        <w:rPr>
          <w:b/>
          <w:bCs/>
        </w:rPr>
        <w:t xml:space="preserve">DEL SERVIZIO </w:t>
      </w:r>
      <w:r>
        <w:rPr>
          <w:b/>
          <w:bCs/>
        </w:rPr>
        <w:t xml:space="preserve">INTEGRATO </w:t>
      </w:r>
      <w:r w:rsidRPr="007258C4">
        <w:rPr>
          <w:b/>
          <w:bCs/>
        </w:rPr>
        <w:t xml:space="preserve">DI SPAZZAMENTO, RACCOLTA E TRASPORTO DEI RIFIUTI SOLIDI URBANI DIFFERENZIATI E INDIFFERENZIATI, COMPRESI QUELLI ASSIMILATI, ED </w:t>
      </w:r>
      <w:r w:rsidRPr="007258C4">
        <w:rPr>
          <w:b/>
          <w:bCs/>
          <w:color w:val="000000"/>
        </w:rPr>
        <w:t xml:space="preserve">ALTRI SERVIZI DI IGIENE PUBBLICA ALL’INTERNO DEI COMUNI </w:t>
      </w:r>
      <w:r>
        <w:rPr>
          <w:b/>
          <w:bCs/>
          <w:color w:val="000000"/>
        </w:rPr>
        <w:t>DELLA SRR N. 17 “TRAPANI PROVINCIA NORD”</w:t>
      </w:r>
      <w:r w:rsidRPr="00750DC9">
        <w:rPr>
          <w:rFonts w:eastAsia="TimesNewRomanPSMT"/>
          <w:b/>
          <w:bCs/>
        </w:rPr>
        <w:t>.</w:t>
      </w:r>
      <w:r w:rsidRPr="00750DC9">
        <w:rPr>
          <w:b/>
        </w:rPr>
        <w:t xml:space="preserve"> </w:t>
      </w:r>
    </w:p>
    <w:p w:rsidR="003B6360" w:rsidRDefault="003B6360" w:rsidP="003B6360">
      <w:pPr>
        <w:widowControl w:val="0"/>
        <w:autoSpaceDE w:val="0"/>
        <w:spacing w:after="120"/>
        <w:ind w:right="48"/>
        <w:jc w:val="both"/>
        <w:rPr>
          <w:b/>
        </w:rPr>
      </w:pPr>
      <w:r w:rsidRPr="00C74B9E">
        <w:rPr>
          <w:b/>
        </w:rPr>
        <w:t>Procedura aperta ai sensi dell'art. 3, comma sss), e artt. 59 e 60 del decreto legislativo n°50/2016</w:t>
      </w:r>
    </w:p>
    <w:p w:rsidR="0001728A" w:rsidRPr="00B63292" w:rsidRDefault="0001728A" w:rsidP="0001728A">
      <w:pPr>
        <w:suppressAutoHyphens w:val="0"/>
        <w:autoSpaceDE w:val="0"/>
        <w:spacing w:after="120" w:line="280" w:lineRule="exact"/>
        <w:ind w:right="140"/>
        <w:jc w:val="both"/>
      </w:pPr>
      <w:r w:rsidRPr="00B63292">
        <w:rPr>
          <w:rStyle w:val="Enfasigrassetto"/>
        </w:rPr>
        <w:t>Lotto n. …: CIG</w:t>
      </w:r>
      <w:r w:rsidRPr="00B63292">
        <w:rPr>
          <w:bCs/>
        </w:rPr>
        <w:t xml:space="preserve">: </w:t>
      </w:r>
      <w:proofErr w:type="spellStart"/>
      <w:r w:rsidRPr="00B63292">
        <w:rPr>
          <w:bCs/>
        </w:rPr>
        <w:t>………………</w:t>
      </w:r>
      <w:proofErr w:type="spellEnd"/>
      <w:r w:rsidRPr="00B63292">
        <w:rPr>
          <w:bCs/>
        </w:rPr>
        <w:t>.</w:t>
      </w:r>
    </w:p>
    <w:p w:rsidR="0001728A" w:rsidRPr="007258C4" w:rsidRDefault="0001728A" w:rsidP="00CE317E">
      <w:pPr>
        <w:ind w:left="709" w:hanging="709"/>
        <w:jc w:val="both"/>
      </w:pPr>
    </w:p>
    <w:p w:rsidR="008767ED" w:rsidRPr="00BA0E87" w:rsidRDefault="00CE317E" w:rsidP="008767ED">
      <w:pPr>
        <w:pStyle w:val="Default"/>
        <w:jc w:val="both"/>
        <w:rPr>
          <w:rFonts w:eastAsia="Times New Roman"/>
        </w:rPr>
      </w:pPr>
      <w:r w:rsidRPr="007258C4">
        <w:t xml:space="preserve">Ente Appaltante: </w:t>
      </w:r>
      <w:r w:rsidRPr="00BA0E87">
        <w:rPr>
          <w:b/>
          <w:bCs/>
        </w:rPr>
        <w:t>SRR n°17 Trapani Provincia Nord</w:t>
      </w:r>
      <w:r w:rsidRPr="00BA0E87">
        <w:rPr>
          <w:bCs/>
        </w:rPr>
        <w:t xml:space="preserve">, </w:t>
      </w:r>
      <w:r w:rsidR="008767ED" w:rsidRPr="00BA0E87">
        <w:rPr>
          <w:bCs/>
        </w:rPr>
        <w:t xml:space="preserve">con sede c/o Uffici Comunali di Erice, Loc. </w:t>
      </w:r>
      <w:proofErr w:type="spellStart"/>
      <w:r w:rsidR="008767ED" w:rsidRPr="00BA0E87">
        <w:rPr>
          <w:bCs/>
        </w:rPr>
        <w:t>Rigaletta-Milo</w:t>
      </w:r>
      <w:proofErr w:type="spellEnd"/>
      <w:r w:rsidR="008767ED" w:rsidRPr="00BA0E87">
        <w:rPr>
          <w:bCs/>
        </w:rPr>
        <w:t xml:space="preserve"> – Ex Calzaturificio 91016 ERICE (TP)</w:t>
      </w:r>
      <w:r w:rsidR="008767ED" w:rsidRPr="00BA0E87">
        <w:rPr>
          <w:rFonts w:eastAsia="Times New Roman"/>
        </w:rPr>
        <w:t xml:space="preserve"> - Tel 0923/</w:t>
      </w:r>
      <w:r w:rsidR="008767ED">
        <w:rPr>
          <w:rFonts w:eastAsia="Times New Roman"/>
        </w:rPr>
        <w:t>502255</w:t>
      </w:r>
      <w:r w:rsidR="008767ED" w:rsidRPr="00BA0E87">
        <w:rPr>
          <w:rFonts w:eastAsia="Times New Roman"/>
        </w:rPr>
        <w:t xml:space="preserve"> </w:t>
      </w:r>
    </w:p>
    <w:p w:rsidR="008767ED" w:rsidRPr="00BA0E87" w:rsidRDefault="008767ED" w:rsidP="008767ED">
      <w:pPr>
        <w:pStyle w:val="Default"/>
        <w:jc w:val="both"/>
      </w:pPr>
      <w:r w:rsidRPr="00BA0E87">
        <w:rPr>
          <w:rFonts w:eastAsia="Times New Roman"/>
        </w:rPr>
        <w:t xml:space="preserve">Indirizzo E-mail srrtpnord@gmail.com  - PEC </w:t>
      </w:r>
      <w:proofErr w:type="spellStart"/>
      <w:r w:rsidRPr="00BA0E87">
        <w:rPr>
          <w:rFonts w:eastAsia="Times New Roman"/>
        </w:rPr>
        <w:t>cert</w:t>
      </w:r>
      <w:proofErr w:type="spellEnd"/>
      <w:r w:rsidRPr="00BA0E87">
        <w:rPr>
          <w:rFonts w:eastAsia="Times New Roman"/>
        </w:rPr>
        <w:t>: srrtpnord@pec.it</w:t>
      </w:r>
    </w:p>
    <w:p w:rsidR="008767ED" w:rsidRPr="007258C4" w:rsidRDefault="008767ED" w:rsidP="008767ED">
      <w:pPr>
        <w:autoSpaceDE w:val="0"/>
        <w:jc w:val="both"/>
        <w:rPr>
          <w:b/>
          <w:bCs/>
          <w:color w:val="000000"/>
        </w:rPr>
      </w:pPr>
      <w:r w:rsidRPr="00BA0E87">
        <w:rPr>
          <w:color w:val="000000"/>
        </w:rPr>
        <w:t>Sito internet:</w:t>
      </w:r>
      <w:r w:rsidRPr="00BA0E87">
        <w:t xml:space="preserve"> </w:t>
      </w:r>
      <w:r w:rsidRPr="00BA0E87">
        <w:rPr>
          <w:rStyle w:val="CitazioneHTML"/>
          <w:i w:val="0"/>
          <w:color w:val="000000"/>
        </w:rPr>
        <w:t>www</w:t>
      </w:r>
      <w:r>
        <w:rPr>
          <w:rStyle w:val="CitazioneHTML"/>
          <w:i w:val="0"/>
          <w:color w:val="000000"/>
        </w:rPr>
        <w:t>.srrtrapaninord.it</w:t>
      </w:r>
    </w:p>
    <w:p w:rsidR="00C62339" w:rsidRPr="007258C4" w:rsidRDefault="00C62339" w:rsidP="008767ED">
      <w:pPr>
        <w:pStyle w:val="Default"/>
        <w:jc w:val="both"/>
        <w:rPr>
          <w:b/>
          <w:bCs/>
        </w:rPr>
      </w:pPr>
    </w:p>
    <w:p w:rsidR="00C62339" w:rsidRPr="008767ED" w:rsidRDefault="00C62339" w:rsidP="007258C4">
      <w:pPr>
        <w:autoSpaceDE w:val="0"/>
        <w:jc w:val="both"/>
        <w:rPr>
          <w:b/>
          <w:color w:val="000000"/>
        </w:rPr>
      </w:pPr>
      <w:r w:rsidRPr="008767ED">
        <w:rPr>
          <w:b/>
          <w:color w:val="000000"/>
        </w:rPr>
        <w:t xml:space="preserve">Importo base d’asta </w:t>
      </w:r>
      <w:r w:rsidRPr="008767ED">
        <w:rPr>
          <w:b/>
          <w:color w:val="000000"/>
        </w:rPr>
        <w:tab/>
      </w:r>
      <w:r w:rsidRPr="008767ED">
        <w:rPr>
          <w:b/>
          <w:color w:val="000000"/>
        </w:rPr>
        <w:tab/>
        <w:t>escluso IVA</w:t>
      </w:r>
      <w:r w:rsidRPr="008767ED">
        <w:rPr>
          <w:b/>
          <w:color w:val="000000"/>
        </w:rPr>
        <w:tab/>
      </w:r>
      <w:r w:rsidRPr="008767ED">
        <w:rPr>
          <w:b/>
          <w:color w:val="000000"/>
        </w:rPr>
        <w:tab/>
        <w:t>€. 0.000.000,00</w:t>
      </w:r>
    </w:p>
    <w:p w:rsidR="00C62339" w:rsidRPr="007258C4" w:rsidRDefault="00C62339" w:rsidP="007258C4">
      <w:pPr>
        <w:autoSpaceDE w:val="0"/>
        <w:jc w:val="both"/>
        <w:rPr>
          <w:b/>
          <w:bCs/>
        </w:rPr>
      </w:pPr>
      <w:r w:rsidRPr="008767ED">
        <w:rPr>
          <w:b/>
          <w:color w:val="000000"/>
        </w:rPr>
        <w:t>oneri sicurezza</w:t>
      </w:r>
      <w:r w:rsidRPr="008767ED">
        <w:rPr>
          <w:b/>
          <w:color w:val="000000"/>
        </w:rPr>
        <w:tab/>
      </w:r>
      <w:r w:rsidRPr="008767ED">
        <w:rPr>
          <w:b/>
          <w:color w:val="000000"/>
        </w:rPr>
        <w:tab/>
      </w:r>
      <w:r w:rsidRPr="008767ED">
        <w:rPr>
          <w:b/>
          <w:color w:val="000000"/>
        </w:rPr>
        <w:tab/>
      </w:r>
      <w:r w:rsidRPr="008767ED">
        <w:rPr>
          <w:b/>
          <w:color w:val="000000"/>
        </w:rPr>
        <w:tab/>
      </w:r>
      <w:r w:rsidRPr="008767ED">
        <w:rPr>
          <w:b/>
          <w:color w:val="000000"/>
        </w:rPr>
        <w:tab/>
        <w:t>€</w:t>
      </w:r>
      <w:r w:rsidRPr="0001728A">
        <w:rPr>
          <w:b/>
          <w:bCs/>
          <w:color w:val="000000"/>
        </w:rPr>
        <w:t xml:space="preserve">.    </w:t>
      </w:r>
      <w:r w:rsidRPr="007258C4">
        <w:rPr>
          <w:b/>
          <w:bCs/>
          <w:color w:val="000000"/>
        </w:rPr>
        <w:t xml:space="preserve">  00,000,00</w:t>
      </w:r>
    </w:p>
    <w:p w:rsidR="00C62339" w:rsidRPr="007258C4" w:rsidRDefault="00C62339" w:rsidP="007258C4">
      <w:pPr>
        <w:autoSpaceDE w:val="0"/>
        <w:jc w:val="both"/>
        <w:rPr>
          <w:b/>
          <w:bCs/>
        </w:rPr>
      </w:pPr>
    </w:p>
    <w:p w:rsidR="00C62339" w:rsidRPr="007258C4" w:rsidRDefault="00C62339" w:rsidP="007258C4">
      <w:pPr>
        <w:autoSpaceDE w:val="0"/>
        <w:jc w:val="both"/>
        <w:rPr>
          <w:b/>
          <w:bCs/>
        </w:rPr>
      </w:pPr>
    </w:p>
    <w:p w:rsidR="00C62339" w:rsidRPr="007258C4" w:rsidRDefault="00C62339" w:rsidP="007258C4">
      <w:pPr>
        <w:autoSpaceDE w:val="0"/>
        <w:jc w:val="both"/>
      </w:pPr>
      <w:r w:rsidRPr="007258C4">
        <w:rPr>
          <w:b/>
          <w:bCs/>
        </w:rPr>
        <w:t>(CAPOGRUPPO)</w:t>
      </w:r>
    </w:p>
    <w:p w:rsidR="00C62339" w:rsidRPr="007258C4" w:rsidRDefault="00C62339" w:rsidP="007258C4">
      <w:pPr>
        <w:autoSpaceDE w:val="0"/>
        <w:jc w:val="both"/>
      </w:pPr>
    </w:p>
    <w:p w:rsidR="00C62339" w:rsidRPr="007258C4" w:rsidRDefault="00C62339" w:rsidP="007258C4">
      <w:pPr>
        <w:autoSpaceDE w:val="0"/>
        <w:jc w:val="both"/>
        <w:rPr>
          <w:b/>
          <w:bCs/>
        </w:rPr>
      </w:pPr>
      <w:r w:rsidRPr="007258C4">
        <w:t>Il/La sottoscritto/a  ____________________________________________________ nato/a il____________________a________________________________________ in qualità di________________________________________________________ dell’impresa________________________________________________ con sede in _________________________ Via_______________________________________ con codice fiscale n°_____________________ con partita IVA n° _______________________Tel. ________________ Fax _________________ e-mail_______________________________</w:t>
      </w:r>
    </w:p>
    <w:p w:rsidR="00C62339" w:rsidRPr="007258C4" w:rsidRDefault="00C62339" w:rsidP="007258C4">
      <w:pPr>
        <w:autoSpaceDE w:val="0"/>
        <w:jc w:val="both"/>
        <w:rPr>
          <w:b/>
          <w:bCs/>
        </w:rPr>
      </w:pPr>
    </w:p>
    <w:p w:rsidR="00C62339" w:rsidRDefault="00C62339" w:rsidP="007258C4">
      <w:pPr>
        <w:autoSpaceDE w:val="0"/>
        <w:jc w:val="both"/>
        <w:rPr>
          <w:b/>
          <w:bCs/>
        </w:rPr>
      </w:pPr>
    </w:p>
    <w:p w:rsidR="002966AE" w:rsidRPr="007258C4" w:rsidRDefault="002966AE" w:rsidP="007258C4">
      <w:pPr>
        <w:autoSpaceDE w:val="0"/>
        <w:jc w:val="both"/>
        <w:rPr>
          <w:b/>
          <w:bCs/>
        </w:rPr>
      </w:pPr>
    </w:p>
    <w:p w:rsidR="00C62339" w:rsidRPr="007258C4" w:rsidRDefault="00C62339" w:rsidP="007258C4">
      <w:pPr>
        <w:autoSpaceDE w:val="0"/>
        <w:jc w:val="both"/>
      </w:pPr>
      <w:r w:rsidRPr="007258C4">
        <w:rPr>
          <w:b/>
          <w:bCs/>
        </w:rPr>
        <w:t>(1^ MANDANTE)</w:t>
      </w:r>
    </w:p>
    <w:p w:rsidR="00C62339" w:rsidRPr="007258C4" w:rsidRDefault="00C62339" w:rsidP="007258C4">
      <w:pPr>
        <w:autoSpaceDE w:val="0"/>
        <w:jc w:val="both"/>
      </w:pPr>
      <w:r w:rsidRPr="007258C4">
        <w:t>Il/La sottoscritto/a _____________________________________________ nato/a il</w:t>
      </w:r>
    </w:p>
    <w:p w:rsidR="00C62339" w:rsidRPr="007258C4" w:rsidRDefault="00C62339" w:rsidP="007258C4">
      <w:pPr>
        <w:autoSpaceDE w:val="0"/>
        <w:jc w:val="both"/>
      </w:pPr>
      <w:r w:rsidRPr="007258C4">
        <w:lastRenderedPageBreak/>
        <w:t>_____________________ a_____________________________________________  in qualità di_________________________________________________________ dell’impresa__________________________________________________________</w:t>
      </w:r>
    </w:p>
    <w:p w:rsidR="00C62339" w:rsidRPr="007258C4" w:rsidRDefault="00C62339" w:rsidP="007258C4">
      <w:pPr>
        <w:autoSpaceDE w:val="0"/>
        <w:jc w:val="both"/>
      </w:pPr>
      <w:r w:rsidRPr="007258C4">
        <w:t>_ con sede in _________________________ Via____________________________ con C.F.n°__________________ con partita IVA n° _________________________</w:t>
      </w:r>
    </w:p>
    <w:p w:rsidR="00C62339" w:rsidRPr="007258C4" w:rsidRDefault="00C62339" w:rsidP="007258C4">
      <w:pPr>
        <w:autoSpaceDE w:val="0"/>
        <w:jc w:val="both"/>
        <w:rPr>
          <w:b/>
          <w:bCs/>
        </w:rPr>
      </w:pPr>
      <w:r w:rsidRPr="007258C4">
        <w:t>Tel. _______________ Fax ______________ e-mail_________________________</w:t>
      </w:r>
    </w:p>
    <w:p w:rsidR="00C62339" w:rsidRPr="007258C4" w:rsidRDefault="00C62339" w:rsidP="007258C4">
      <w:pPr>
        <w:autoSpaceDE w:val="0"/>
        <w:jc w:val="both"/>
        <w:rPr>
          <w:b/>
          <w:bCs/>
        </w:rPr>
      </w:pPr>
    </w:p>
    <w:p w:rsidR="00C62339" w:rsidRPr="007258C4" w:rsidRDefault="00C62339" w:rsidP="007258C4">
      <w:pPr>
        <w:autoSpaceDE w:val="0"/>
        <w:jc w:val="both"/>
      </w:pPr>
      <w:r w:rsidRPr="007258C4">
        <w:rPr>
          <w:b/>
          <w:bCs/>
        </w:rPr>
        <w:t>(2^ MANDANTE)</w:t>
      </w:r>
    </w:p>
    <w:p w:rsidR="00C62339" w:rsidRPr="007258C4" w:rsidRDefault="00C62339" w:rsidP="007258C4">
      <w:pPr>
        <w:autoSpaceDE w:val="0"/>
        <w:jc w:val="both"/>
      </w:pPr>
      <w:r w:rsidRPr="007258C4">
        <w:t>Il/La sottoscritto/a _____________________________________________ nato/a il</w:t>
      </w:r>
    </w:p>
    <w:p w:rsidR="00C62339" w:rsidRPr="007258C4" w:rsidRDefault="00C62339" w:rsidP="007258C4">
      <w:pPr>
        <w:autoSpaceDE w:val="0"/>
        <w:jc w:val="both"/>
      </w:pPr>
      <w:r w:rsidRPr="007258C4">
        <w:t>_____________________ a_____________________________________________  in qualità di_________________________________________________________ dell’impresa__________________________________________________________</w:t>
      </w:r>
    </w:p>
    <w:p w:rsidR="00C62339" w:rsidRPr="007258C4" w:rsidRDefault="00C62339" w:rsidP="007258C4">
      <w:pPr>
        <w:autoSpaceDE w:val="0"/>
        <w:jc w:val="both"/>
      </w:pPr>
      <w:r w:rsidRPr="007258C4">
        <w:t>_ con sede in _________________________ Via____________________________ con C.F.n°__________________ con partita IVA n° _________________________</w:t>
      </w:r>
    </w:p>
    <w:p w:rsidR="00C62339" w:rsidRPr="007258C4" w:rsidRDefault="00C62339" w:rsidP="007258C4">
      <w:pPr>
        <w:autoSpaceDE w:val="0"/>
        <w:jc w:val="both"/>
        <w:rPr>
          <w:b/>
          <w:bCs/>
        </w:rPr>
      </w:pPr>
      <w:r w:rsidRPr="007258C4">
        <w:t>Tel. _______________ Fax ______________ e-mail_________________________</w:t>
      </w:r>
    </w:p>
    <w:p w:rsidR="00C62339" w:rsidRPr="007258C4" w:rsidRDefault="00C62339" w:rsidP="007258C4">
      <w:pPr>
        <w:autoSpaceDE w:val="0"/>
        <w:jc w:val="both"/>
        <w:rPr>
          <w:b/>
          <w:bCs/>
        </w:rPr>
      </w:pPr>
    </w:p>
    <w:p w:rsidR="00C62339" w:rsidRPr="007258C4" w:rsidRDefault="00C62339" w:rsidP="007258C4">
      <w:pPr>
        <w:autoSpaceDE w:val="0"/>
        <w:jc w:val="both"/>
      </w:pPr>
      <w:r w:rsidRPr="007258C4">
        <w:rPr>
          <w:b/>
          <w:bCs/>
        </w:rPr>
        <w:t>(3^ MANDANTE)</w:t>
      </w:r>
    </w:p>
    <w:p w:rsidR="00C62339" w:rsidRPr="007258C4" w:rsidRDefault="00C62339" w:rsidP="007258C4">
      <w:pPr>
        <w:autoSpaceDE w:val="0"/>
        <w:jc w:val="both"/>
      </w:pPr>
      <w:r w:rsidRPr="007258C4">
        <w:t>Il/La sottoscritto/a _____________________________________________ nato/a il</w:t>
      </w:r>
    </w:p>
    <w:p w:rsidR="00C62339" w:rsidRPr="007258C4" w:rsidRDefault="00C62339" w:rsidP="007258C4">
      <w:pPr>
        <w:autoSpaceDE w:val="0"/>
        <w:jc w:val="both"/>
      </w:pPr>
      <w:r w:rsidRPr="007258C4">
        <w:t>_____________________ a_____________________________________________  in qualità di_________________________________________________________ dell’impresa__________________________________________________________</w:t>
      </w:r>
    </w:p>
    <w:p w:rsidR="00C62339" w:rsidRPr="007258C4" w:rsidRDefault="00C62339" w:rsidP="007258C4">
      <w:pPr>
        <w:autoSpaceDE w:val="0"/>
        <w:jc w:val="both"/>
      </w:pPr>
      <w:r w:rsidRPr="007258C4">
        <w:t>_ con sede in _________________________ Via____________________________ con C.F.n°__________________ con partita IVA n° _________________________</w:t>
      </w:r>
    </w:p>
    <w:p w:rsidR="00C62339" w:rsidRPr="007258C4" w:rsidRDefault="00C62339" w:rsidP="007258C4">
      <w:pPr>
        <w:autoSpaceDE w:val="0"/>
        <w:jc w:val="both"/>
        <w:rPr>
          <w:b/>
          <w:bCs/>
        </w:rPr>
      </w:pPr>
      <w:r w:rsidRPr="007258C4">
        <w:t>Tel. ________________ Fax ______________ e-mail________________________</w:t>
      </w:r>
    </w:p>
    <w:p w:rsidR="00C62339" w:rsidRPr="007258C4" w:rsidRDefault="00C62339" w:rsidP="007258C4">
      <w:pPr>
        <w:autoSpaceDE w:val="0"/>
        <w:jc w:val="both"/>
      </w:pPr>
      <w:r w:rsidRPr="007258C4">
        <w:rPr>
          <w:b/>
          <w:bCs/>
        </w:rPr>
        <w:t>CHIEDONO</w:t>
      </w:r>
    </w:p>
    <w:p w:rsidR="00C62339" w:rsidRPr="007258C4" w:rsidRDefault="00C62339" w:rsidP="007258C4">
      <w:pPr>
        <w:autoSpaceDE w:val="0"/>
        <w:jc w:val="both"/>
      </w:pPr>
    </w:p>
    <w:p w:rsidR="00C62339" w:rsidRPr="007258C4" w:rsidRDefault="00C62339" w:rsidP="007258C4">
      <w:pPr>
        <w:autoSpaceDE w:val="0"/>
        <w:jc w:val="both"/>
      </w:pPr>
      <w:r w:rsidRPr="007258C4">
        <w:t>di partecipare al pubblico incanto indicato in oggetto ed a tal fine DICHIARANO che intendono riunirsi in</w:t>
      </w:r>
    </w:p>
    <w:p w:rsidR="00C62339" w:rsidRPr="007258C4" w:rsidRDefault="00C62339" w:rsidP="007258C4">
      <w:pPr>
        <w:autoSpaceDE w:val="0"/>
        <w:jc w:val="both"/>
      </w:pPr>
      <w:r w:rsidRPr="007258C4">
        <w:t>[ ]* Associazione temporanea di imprese</w:t>
      </w:r>
    </w:p>
    <w:p w:rsidR="00C62339" w:rsidRPr="007258C4" w:rsidRDefault="00C62339" w:rsidP="007258C4">
      <w:pPr>
        <w:autoSpaceDE w:val="0"/>
        <w:jc w:val="both"/>
      </w:pPr>
      <w:r w:rsidRPr="007258C4">
        <w:t>[ ]* o di un Consorzio</w:t>
      </w:r>
    </w:p>
    <w:p w:rsidR="00C62339" w:rsidRPr="007258C4" w:rsidRDefault="00C62339" w:rsidP="007258C4">
      <w:pPr>
        <w:autoSpaceDE w:val="0"/>
        <w:jc w:val="both"/>
      </w:pPr>
      <w:r w:rsidRPr="007258C4">
        <w:t>[ ]* o di un GEIE</w:t>
      </w:r>
    </w:p>
    <w:p w:rsidR="00C62339" w:rsidRPr="007258C4" w:rsidRDefault="00C62339" w:rsidP="007258C4">
      <w:pPr>
        <w:autoSpaceDE w:val="0"/>
        <w:jc w:val="both"/>
      </w:pPr>
      <w:r w:rsidRPr="007258C4">
        <w:t>Con le seguenti quote di partecipazione</w:t>
      </w:r>
    </w:p>
    <w:p w:rsidR="00C62339" w:rsidRPr="007258C4" w:rsidRDefault="00C62339" w:rsidP="007258C4">
      <w:pPr>
        <w:autoSpaceDE w:val="0"/>
        <w:jc w:val="both"/>
      </w:pPr>
    </w:p>
    <w:p w:rsidR="00C62339" w:rsidRPr="007258C4" w:rsidRDefault="00C62339" w:rsidP="007258C4">
      <w:pPr>
        <w:autoSpaceDE w:val="0"/>
        <w:jc w:val="both"/>
      </w:pPr>
      <w:r w:rsidRPr="007258C4">
        <w:t>Impresa _______________________ Cat. _____ quota di partecipazione ____%</w:t>
      </w:r>
    </w:p>
    <w:p w:rsidR="00C62339" w:rsidRPr="007258C4" w:rsidRDefault="00C62339" w:rsidP="007258C4">
      <w:pPr>
        <w:autoSpaceDE w:val="0"/>
        <w:jc w:val="both"/>
      </w:pPr>
    </w:p>
    <w:p w:rsidR="00C62339" w:rsidRPr="007258C4" w:rsidRDefault="00C62339" w:rsidP="007258C4">
      <w:pPr>
        <w:autoSpaceDE w:val="0"/>
        <w:jc w:val="both"/>
      </w:pPr>
      <w:r w:rsidRPr="007258C4">
        <w:t>Impresa _______________________ Cat. _____ quota di partecipazione ____%</w:t>
      </w:r>
    </w:p>
    <w:p w:rsidR="00C62339" w:rsidRPr="007258C4" w:rsidRDefault="00C62339" w:rsidP="007258C4">
      <w:pPr>
        <w:autoSpaceDE w:val="0"/>
        <w:jc w:val="both"/>
      </w:pPr>
    </w:p>
    <w:p w:rsidR="00C62339" w:rsidRPr="007258C4" w:rsidRDefault="00C62339" w:rsidP="007258C4">
      <w:pPr>
        <w:autoSpaceDE w:val="0"/>
        <w:jc w:val="both"/>
      </w:pPr>
      <w:r w:rsidRPr="007258C4">
        <w:t>Impresa _______________________ Cat. _____ quota di partecipazione ____%</w:t>
      </w:r>
    </w:p>
    <w:p w:rsidR="00C62339" w:rsidRPr="007258C4" w:rsidRDefault="00C62339" w:rsidP="007258C4">
      <w:pPr>
        <w:autoSpaceDE w:val="0"/>
        <w:jc w:val="both"/>
      </w:pPr>
    </w:p>
    <w:p w:rsidR="00C62339" w:rsidRPr="007258C4" w:rsidRDefault="00C62339" w:rsidP="007258C4">
      <w:pPr>
        <w:autoSpaceDE w:val="0"/>
        <w:jc w:val="both"/>
      </w:pPr>
      <w:r w:rsidRPr="007258C4">
        <w:t>Impresa _______________________ Cat. _____ quota di partecipazione ____%</w:t>
      </w:r>
    </w:p>
    <w:p w:rsidR="00C62339" w:rsidRPr="007258C4" w:rsidRDefault="00C62339" w:rsidP="007258C4">
      <w:pPr>
        <w:autoSpaceDE w:val="0"/>
        <w:jc w:val="both"/>
      </w:pPr>
      <w:r w:rsidRPr="007258C4">
        <w:t>Dichiarano altresì che: in caso di aggiudicazione, sarà conferito mandato speciale con rappresentanza o funzioni di capogruppo all’impresa</w:t>
      </w:r>
    </w:p>
    <w:p w:rsidR="00C62339" w:rsidRPr="007258C4" w:rsidRDefault="00C62339" w:rsidP="007258C4">
      <w:pPr>
        <w:autoSpaceDE w:val="0"/>
        <w:jc w:val="both"/>
      </w:pPr>
      <w:r w:rsidRPr="007258C4">
        <w:t>______________________________________________________</w:t>
      </w:r>
    </w:p>
    <w:p w:rsidR="00C62339" w:rsidRPr="007258C4" w:rsidRDefault="00C62339" w:rsidP="007258C4">
      <w:pPr>
        <w:autoSpaceDE w:val="0"/>
        <w:jc w:val="both"/>
      </w:pPr>
    </w:p>
    <w:p w:rsidR="00C62339" w:rsidRPr="007258C4" w:rsidRDefault="00C62339" w:rsidP="007258C4">
      <w:pPr>
        <w:autoSpaceDE w:val="0"/>
        <w:jc w:val="both"/>
      </w:pPr>
      <w:r w:rsidRPr="007258C4">
        <w:t>- Assumono l’impegno, in caso di aggiudicazione, ad uniformarsi alla disciplina</w:t>
      </w:r>
    </w:p>
    <w:p w:rsidR="00C62339" w:rsidRPr="007258C4" w:rsidRDefault="00C62339" w:rsidP="007258C4">
      <w:pPr>
        <w:autoSpaceDE w:val="0"/>
        <w:jc w:val="both"/>
      </w:pPr>
      <w:r w:rsidRPr="007258C4">
        <w:t>vigente in materia di lavori pubblici con riguardo alle associazioni temporanee o</w:t>
      </w:r>
    </w:p>
    <w:p w:rsidR="00C62339" w:rsidRPr="007258C4" w:rsidRDefault="00C62339" w:rsidP="007258C4">
      <w:pPr>
        <w:autoSpaceDE w:val="0"/>
        <w:jc w:val="both"/>
        <w:rPr>
          <w:b/>
          <w:bCs/>
        </w:rPr>
      </w:pPr>
      <w:r w:rsidRPr="007258C4">
        <w:t>consorzi o GEIE (Gruppo Europeo di Interesse Economico);</w:t>
      </w:r>
    </w:p>
    <w:p w:rsidR="00C62339" w:rsidRPr="007258C4" w:rsidRDefault="00C62339" w:rsidP="007258C4">
      <w:pPr>
        <w:autoSpaceDE w:val="0"/>
        <w:ind w:left="567"/>
        <w:jc w:val="both"/>
        <w:rPr>
          <w:b/>
          <w:bCs/>
        </w:rPr>
      </w:pPr>
    </w:p>
    <w:p w:rsidR="00C62339" w:rsidRPr="007258C4" w:rsidRDefault="00C62339" w:rsidP="007258C4">
      <w:pPr>
        <w:autoSpaceDE w:val="0"/>
        <w:jc w:val="both"/>
        <w:rPr>
          <w:b/>
          <w:bCs/>
        </w:rPr>
      </w:pPr>
      <w:r w:rsidRPr="007258C4">
        <w:rPr>
          <w:b/>
          <w:bCs/>
        </w:rPr>
        <w:t xml:space="preserve">[ ] </w:t>
      </w:r>
      <w:r w:rsidR="00CE317E" w:rsidRPr="007258C4">
        <w:t xml:space="preserve">ai sensi dell’articolo </w:t>
      </w:r>
      <w:r w:rsidR="00CE317E" w:rsidRPr="00577488">
        <w:rPr>
          <w:rFonts w:eastAsia="TimesNewRomanPSMT"/>
        </w:rPr>
        <w:t>105</w:t>
      </w:r>
      <w:r w:rsidR="00CE317E" w:rsidRPr="00776651">
        <w:rPr>
          <w:rFonts w:eastAsia="TimesNewRomanPSMT"/>
        </w:rPr>
        <w:t xml:space="preserve"> </w:t>
      </w:r>
      <w:r w:rsidR="00CE317E" w:rsidRPr="00711E4E">
        <w:rPr>
          <w:rFonts w:eastAsia="TimesNewRomanPSMT"/>
        </w:rPr>
        <w:t>e 174</w:t>
      </w:r>
      <w:r w:rsidR="00CE317E" w:rsidRPr="00577488">
        <w:rPr>
          <w:rFonts w:eastAsia="TimesNewRomanPSMT"/>
        </w:rPr>
        <w:t xml:space="preserve"> del D. </w:t>
      </w:r>
      <w:proofErr w:type="spellStart"/>
      <w:r w:rsidR="00CE317E" w:rsidRPr="00577488">
        <w:rPr>
          <w:rFonts w:eastAsia="TimesNewRomanPSMT"/>
        </w:rPr>
        <w:t>Lgs</w:t>
      </w:r>
      <w:proofErr w:type="spellEnd"/>
      <w:r w:rsidR="00CE317E" w:rsidRPr="00577488">
        <w:rPr>
          <w:rFonts w:eastAsia="TimesNewRomanPSMT"/>
        </w:rPr>
        <w:t>. n° 50/2016</w:t>
      </w:r>
      <w:r w:rsidRPr="007258C4">
        <w:t xml:space="preserve"> </w:t>
      </w:r>
      <w:r w:rsidRPr="007258C4">
        <w:rPr>
          <w:b/>
          <w:bCs/>
        </w:rPr>
        <w:t xml:space="preserve">non intendono </w:t>
      </w:r>
      <w:r w:rsidRPr="007258C4">
        <w:t>subappaltare o concedere a cottimo alcuna lavorazione;</w:t>
      </w:r>
    </w:p>
    <w:p w:rsidR="00C62339" w:rsidRPr="007258C4" w:rsidRDefault="00C62339" w:rsidP="007258C4">
      <w:pPr>
        <w:autoSpaceDE w:val="0"/>
        <w:jc w:val="both"/>
        <w:rPr>
          <w:b/>
          <w:bCs/>
        </w:rPr>
      </w:pPr>
      <w:r w:rsidRPr="007258C4">
        <w:rPr>
          <w:b/>
          <w:bCs/>
        </w:rPr>
        <w:lastRenderedPageBreak/>
        <w:tab/>
        <w:t>ovvero</w:t>
      </w:r>
    </w:p>
    <w:p w:rsidR="00C62339" w:rsidRPr="007258C4" w:rsidRDefault="00C62339" w:rsidP="007258C4">
      <w:pPr>
        <w:autoSpaceDE w:val="0"/>
        <w:jc w:val="both"/>
      </w:pPr>
      <w:r w:rsidRPr="007258C4">
        <w:rPr>
          <w:b/>
          <w:bCs/>
        </w:rPr>
        <w:t xml:space="preserve">[ ] </w:t>
      </w:r>
      <w:r w:rsidR="00CE317E" w:rsidRPr="007258C4">
        <w:t xml:space="preserve">ai sensi dell’articolo </w:t>
      </w:r>
      <w:r w:rsidR="00CE317E" w:rsidRPr="00577488">
        <w:rPr>
          <w:rFonts w:eastAsia="TimesNewRomanPSMT"/>
        </w:rPr>
        <w:t>105</w:t>
      </w:r>
      <w:r w:rsidR="00CE317E" w:rsidRPr="00776651">
        <w:rPr>
          <w:rFonts w:eastAsia="TimesNewRomanPSMT"/>
        </w:rPr>
        <w:t xml:space="preserve"> </w:t>
      </w:r>
      <w:r w:rsidR="00CE317E" w:rsidRPr="00711E4E">
        <w:rPr>
          <w:rFonts w:eastAsia="TimesNewRomanPSMT"/>
        </w:rPr>
        <w:t>e 174</w:t>
      </w:r>
      <w:r w:rsidR="00CE317E" w:rsidRPr="00577488">
        <w:rPr>
          <w:rFonts w:eastAsia="TimesNewRomanPSMT"/>
        </w:rPr>
        <w:t xml:space="preserve"> del D. </w:t>
      </w:r>
      <w:proofErr w:type="spellStart"/>
      <w:r w:rsidR="00CE317E" w:rsidRPr="00577488">
        <w:rPr>
          <w:rFonts w:eastAsia="TimesNewRomanPSMT"/>
        </w:rPr>
        <w:t>Lgs</w:t>
      </w:r>
      <w:proofErr w:type="spellEnd"/>
      <w:r w:rsidR="00CE317E" w:rsidRPr="00577488">
        <w:rPr>
          <w:rFonts w:eastAsia="TimesNewRomanPSMT"/>
        </w:rPr>
        <w:t>. n° 50/2016</w:t>
      </w:r>
      <w:r w:rsidRPr="007258C4">
        <w:t xml:space="preserve"> </w:t>
      </w:r>
      <w:r w:rsidRPr="007258C4">
        <w:rPr>
          <w:b/>
          <w:bCs/>
        </w:rPr>
        <w:t xml:space="preserve">intendono </w:t>
      </w:r>
      <w:r w:rsidRPr="007258C4">
        <w:t>subappaltare o concedere a cottimo le seguenti lavorazioni:</w:t>
      </w:r>
    </w:p>
    <w:p w:rsidR="00C62339" w:rsidRPr="007258C4" w:rsidRDefault="00C62339" w:rsidP="007258C4">
      <w:pPr>
        <w:autoSpaceDE w:val="0"/>
        <w:jc w:val="both"/>
      </w:pPr>
      <w:r w:rsidRPr="007258C4">
        <w:t>Categoria</w:t>
      </w:r>
    </w:p>
    <w:p w:rsidR="00C62339" w:rsidRPr="007258C4" w:rsidRDefault="00C62339" w:rsidP="007258C4">
      <w:pPr>
        <w:autoSpaceDE w:val="0"/>
        <w:jc w:val="both"/>
      </w:pPr>
      <w:r w:rsidRPr="007258C4">
        <w:t>________________________________________________________________</w:t>
      </w:r>
    </w:p>
    <w:p w:rsidR="00C62339" w:rsidRPr="007258C4" w:rsidRDefault="00C62339" w:rsidP="007258C4">
      <w:pPr>
        <w:autoSpaceDE w:val="0"/>
        <w:jc w:val="both"/>
      </w:pPr>
    </w:p>
    <w:p w:rsidR="00C62339" w:rsidRPr="007258C4" w:rsidRDefault="00C62339" w:rsidP="007258C4">
      <w:pPr>
        <w:autoSpaceDE w:val="0"/>
        <w:jc w:val="both"/>
      </w:pPr>
      <w:r w:rsidRPr="007258C4">
        <w:t>Si impegnano inoltre a non subappaltare o concedere in cottimo alcuna</w:t>
      </w:r>
    </w:p>
    <w:p w:rsidR="00C62339" w:rsidRPr="007258C4" w:rsidRDefault="00C62339" w:rsidP="007258C4">
      <w:pPr>
        <w:autoSpaceDE w:val="0"/>
        <w:jc w:val="both"/>
      </w:pPr>
      <w:r w:rsidRPr="007258C4">
        <w:t>lavorazione ad imprese che hanno partecipato alla gara in qualsiasi forma.</w:t>
      </w:r>
    </w:p>
    <w:p w:rsidR="00C62339" w:rsidRPr="007258C4" w:rsidRDefault="00C62339" w:rsidP="007258C4">
      <w:pPr>
        <w:autoSpaceDE w:val="0"/>
        <w:jc w:val="both"/>
      </w:pPr>
    </w:p>
    <w:p w:rsidR="00C62339" w:rsidRPr="007258C4" w:rsidRDefault="00C62339" w:rsidP="007258C4">
      <w:pPr>
        <w:autoSpaceDE w:val="0"/>
        <w:jc w:val="both"/>
      </w:pPr>
      <w:r w:rsidRPr="007258C4">
        <w:t>_____________________ lì _____________</w:t>
      </w:r>
    </w:p>
    <w:p w:rsidR="00C62339" w:rsidRPr="007258C4" w:rsidRDefault="00C62339" w:rsidP="007258C4">
      <w:pPr>
        <w:autoSpaceDE w:val="0"/>
        <w:jc w:val="both"/>
      </w:pPr>
    </w:p>
    <w:p w:rsidR="00C62339" w:rsidRPr="007258C4" w:rsidRDefault="00C62339" w:rsidP="007258C4">
      <w:pPr>
        <w:autoSpaceDE w:val="0"/>
        <w:jc w:val="both"/>
      </w:pPr>
      <w:r w:rsidRPr="007258C4">
        <w:t>CAPOGRUPPO</w:t>
      </w:r>
      <w:r w:rsidRPr="007258C4">
        <w:tab/>
      </w:r>
      <w:r w:rsidRPr="007258C4">
        <w:tab/>
      </w:r>
      <w:r w:rsidRPr="007258C4">
        <w:tab/>
      </w:r>
      <w:r w:rsidRPr="007258C4">
        <w:tab/>
      </w:r>
      <w:r w:rsidRPr="007258C4">
        <w:tab/>
      </w:r>
      <w:r w:rsidRPr="007258C4">
        <w:tab/>
      </w:r>
      <w:r w:rsidRPr="007258C4">
        <w:tab/>
        <w:t xml:space="preserve"> 1^ MANDANTE</w:t>
      </w:r>
    </w:p>
    <w:p w:rsidR="00C62339" w:rsidRPr="007258C4" w:rsidRDefault="00C62339" w:rsidP="007258C4">
      <w:pPr>
        <w:autoSpaceDE w:val="0"/>
        <w:jc w:val="both"/>
      </w:pPr>
    </w:p>
    <w:p w:rsidR="00C62339" w:rsidRPr="007258C4" w:rsidRDefault="00C62339" w:rsidP="007258C4">
      <w:pPr>
        <w:autoSpaceDE w:val="0"/>
        <w:jc w:val="both"/>
      </w:pPr>
      <w:r w:rsidRPr="007258C4">
        <w:t>_________________</w:t>
      </w:r>
      <w:r w:rsidRPr="007258C4">
        <w:tab/>
      </w:r>
      <w:r w:rsidRPr="007258C4">
        <w:tab/>
      </w:r>
      <w:r w:rsidRPr="007258C4">
        <w:tab/>
      </w:r>
      <w:r w:rsidRPr="007258C4">
        <w:tab/>
      </w:r>
      <w:r w:rsidRPr="007258C4">
        <w:tab/>
      </w:r>
      <w:r w:rsidRPr="007258C4">
        <w:tab/>
        <w:t xml:space="preserve"> _______________</w:t>
      </w:r>
    </w:p>
    <w:p w:rsidR="00C62339" w:rsidRPr="007258C4" w:rsidRDefault="00C62339" w:rsidP="007258C4">
      <w:pPr>
        <w:autoSpaceDE w:val="0"/>
        <w:jc w:val="both"/>
      </w:pPr>
    </w:p>
    <w:p w:rsidR="00C62339" w:rsidRPr="007258C4" w:rsidRDefault="00C62339" w:rsidP="007258C4">
      <w:pPr>
        <w:autoSpaceDE w:val="0"/>
        <w:jc w:val="both"/>
      </w:pPr>
      <w:r w:rsidRPr="007258C4">
        <w:t xml:space="preserve">2^ MANDANTE </w:t>
      </w:r>
      <w:r w:rsidRPr="007258C4">
        <w:tab/>
      </w:r>
      <w:r w:rsidRPr="007258C4">
        <w:tab/>
      </w:r>
      <w:r w:rsidRPr="007258C4">
        <w:tab/>
      </w:r>
      <w:r w:rsidRPr="007258C4">
        <w:tab/>
      </w:r>
      <w:r w:rsidRPr="007258C4">
        <w:tab/>
      </w:r>
      <w:r w:rsidRPr="007258C4">
        <w:tab/>
      </w:r>
      <w:r w:rsidRPr="007258C4">
        <w:tab/>
        <w:t xml:space="preserve">3^ MANDANTE </w:t>
      </w:r>
      <w:r w:rsidRPr="007258C4">
        <w:tab/>
      </w:r>
      <w:r w:rsidRPr="007258C4">
        <w:tab/>
      </w:r>
      <w:r w:rsidRPr="007258C4">
        <w:tab/>
      </w:r>
      <w:r w:rsidRPr="007258C4">
        <w:tab/>
      </w:r>
      <w:r w:rsidRPr="007258C4">
        <w:tab/>
      </w:r>
      <w:r w:rsidRPr="007258C4">
        <w:tab/>
      </w:r>
      <w:r w:rsidRPr="007258C4">
        <w:tab/>
      </w:r>
    </w:p>
    <w:p w:rsidR="00C62339" w:rsidRPr="007258C4" w:rsidRDefault="00C62339" w:rsidP="007258C4">
      <w:pPr>
        <w:autoSpaceDE w:val="0"/>
        <w:jc w:val="both"/>
      </w:pPr>
    </w:p>
    <w:p w:rsidR="00C62339" w:rsidRPr="007258C4" w:rsidRDefault="00C62339" w:rsidP="007258C4">
      <w:pPr>
        <w:autoSpaceDE w:val="0"/>
        <w:jc w:val="both"/>
      </w:pPr>
      <w:r w:rsidRPr="007258C4">
        <w:t>_________________</w:t>
      </w:r>
      <w:r w:rsidRPr="007258C4">
        <w:tab/>
      </w:r>
      <w:r w:rsidRPr="007258C4">
        <w:tab/>
      </w:r>
      <w:r w:rsidRPr="007258C4">
        <w:tab/>
      </w:r>
      <w:r w:rsidRPr="007258C4">
        <w:tab/>
      </w:r>
      <w:r w:rsidRPr="007258C4">
        <w:tab/>
      </w:r>
      <w:r w:rsidRPr="007258C4">
        <w:tab/>
        <w:t>_________________</w:t>
      </w:r>
      <w:r w:rsidRPr="007258C4">
        <w:tab/>
      </w:r>
      <w:r w:rsidRPr="007258C4">
        <w:tab/>
      </w:r>
      <w:r w:rsidRPr="007258C4">
        <w:tab/>
      </w:r>
      <w:r w:rsidRPr="007258C4">
        <w:tab/>
      </w:r>
      <w:r w:rsidRPr="007258C4">
        <w:tab/>
      </w:r>
      <w:r w:rsidRPr="007258C4">
        <w:tab/>
      </w:r>
    </w:p>
    <w:p w:rsidR="00C62339" w:rsidRPr="007258C4" w:rsidRDefault="00C62339" w:rsidP="007258C4">
      <w:pPr>
        <w:autoSpaceDE w:val="0"/>
        <w:jc w:val="both"/>
      </w:pPr>
    </w:p>
    <w:p w:rsidR="00C62339" w:rsidRPr="007258C4" w:rsidRDefault="00C62339" w:rsidP="007258C4">
      <w:pPr>
        <w:autoSpaceDE w:val="0"/>
        <w:jc w:val="both"/>
      </w:pPr>
    </w:p>
    <w:p w:rsidR="00C62339" w:rsidRPr="007258C4" w:rsidRDefault="00C62339" w:rsidP="007258C4">
      <w:pPr>
        <w:autoSpaceDE w:val="0"/>
        <w:jc w:val="both"/>
      </w:pPr>
    </w:p>
    <w:p w:rsidR="00C62339" w:rsidRPr="007258C4" w:rsidRDefault="00C62339" w:rsidP="007258C4">
      <w:pPr>
        <w:autoSpaceDE w:val="0"/>
        <w:jc w:val="both"/>
      </w:pPr>
    </w:p>
    <w:p w:rsidR="00C62339" w:rsidRPr="007258C4" w:rsidRDefault="00C62339" w:rsidP="007258C4">
      <w:pPr>
        <w:autoSpaceDE w:val="0"/>
        <w:jc w:val="both"/>
      </w:pPr>
    </w:p>
    <w:p w:rsidR="00C62339" w:rsidRPr="007258C4" w:rsidRDefault="00C62339" w:rsidP="007258C4">
      <w:pPr>
        <w:autoSpaceDE w:val="0"/>
        <w:jc w:val="both"/>
      </w:pPr>
    </w:p>
    <w:p w:rsidR="00C62339" w:rsidRPr="007258C4" w:rsidRDefault="00C62339" w:rsidP="007258C4">
      <w:pPr>
        <w:autoSpaceDE w:val="0"/>
        <w:jc w:val="both"/>
      </w:pPr>
    </w:p>
    <w:p w:rsidR="00C62339" w:rsidRPr="007258C4" w:rsidRDefault="00C62339" w:rsidP="007258C4">
      <w:pPr>
        <w:autoSpaceDE w:val="0"/>
        <w:jc w:val="both"/>
        <w:rPr>
          <w:b/>
        </w:rPr>
      </w:pPr>
      <w:r w:rsidRPr="007258C4">
        <w:t>N.B.: La domanda di partecipazione deve essere sottoscritta da tutti i soggetti che costituiranno la predetta associazione o consorzio; alla domanda, in alternativa all’autenticazione della sottoscrizione, deve essere allegata, a pena di esclusione, copia fotostatica di un documento di identità, in corso di validità, del/dei sottoscrittore/i; la domanda può essere sottoscritta anche da un procuratore del legale rappresentante ed in tal caso va trasmessa la relativa procura in originale o copia conforme all’originale.</w:t>
      </w:r>
    </w:p>
    <w:p w:rsidR="00C62339" w:rsidRPr="008767ED" w:rsidRDefault="00C62339" w:rsidP="007258C4">
      <w:pPr>
        <w:pageBreakBefore/>
        <w:jc w:val="both"/>
        <w:rPr>
          <w:rFonts w:eastAsia="Microsoft YaHei"/>
          <w:b/>
          <w:spacing w:val="-4"/>
        </w:rPr>
      </w:pPr>
      <w:r w:rsidRPr="008767ED">
        <w:rPr>
          <w:rFonts w:eastAsia="Microsoft YaHei"/>
          <w:b/>
          <w:spacing w:val="-4"/>
        </w:rPr>
        <w:lastRenderedPageBreak/>
        <w:t>(Allegato “D”)</w:t>
      </w:r>
    </w:p>
    <w:p w:rsidR="00C62339" w:rsidRPr="007258C4" w:rsidRDefault="00C62339" w:rsidP="007258C4">
      <w:pPr>
        <w:tabs>
          <w:tab w:val="left" w:pos="3960"/>
        </w:tabs>
        <w:ind w:left="2700"/>
        <w:jc w:val="both"/>
      </w:pPr>
    </w:p>
    <w:p w:rsidR="00C62339" w:rsidRPr="007258C4" w:rsidRDefault="00C62339" w:rsidP="00C453DF">
      <w:pPr>
        <w:pStyle w:val="Intestazione"/>
        <w:spacing w:before="11" w:after="6"/>
        <w:ind w:left="540" w:hanging="540"/>
        <w:jc w:val="both"/>
        <w:rPr>
          <w:rFonts w:ascii="Times New Roman" w:hAnsi="Times New Roman" w:cs="Times New Roman"/>
          <w:b/>
          <w:spacing w:val="-4"/>
          <w:sz w:val="24"/>
          <w:szCs w:val="24"/>
        </w:rPr>
      </w:pPr>
      <w:r w:rsidRPr="007258C4">
        <w:rPr>
          <w:rFonts w:ascii="Times New Roman" w:hAnsi="Times New Roman" w:cs="Times New Roman"/>
          <w:b/>
          <w:spacing w:val="-4"/>
          <w:sz w:val="24"/>
          <w:szCs w:val="24"/>
        </w:rPr>
        <w:tab/>
      </w:r>
      <w:r w:rsidRPr="00C453DF">
        <w:rPr>
          <w:rFonts w:ascii="Times New Roman" w:hAnsi="Times New Roman" w:cs="Times New Roman"/>
          <w:spacing w:val="-4"/>
          <w:sz w:val="24"/>
          <w:szCs w:val="24"/>
        </w:rPr>
        <w:t xml:space="preserve">La presente dichiarazione deve essere resa </w:t>
      </w:r>
      <w:r w:rsidR="00C453DF" w:rsidRPr="00C453DF">
        <w:rPr>
          <w:rFonts w:ascii="Times New Roman" w:hAnsi="Times New Roman" w:cs="Times New Roman"/>
          <w:spacing w:val="-4"/>
          <w:sz w:val="24"/>
          <w:szCs w:val="24"/>
        </w:rPr>
        <w:t xml:space="preserve">da titolari di cariche e qualifiche di cui all’art. 80, c. 3 del </w:t>
      </w:r>
      <w:proofErr w:type="spellStart"/>
      <w:r w:rsidR="00C453DF" w:rsidRPr="00C453DF">
        <w:rPr>
          <w:rFonts w:ascii="Times New Roman" w:hAnsi="Times New Roman" w:cs="Times New Roman"/>
          <w:spacing w:val="-4"/>
          <w:sz w:val="24"/>
          <w:szCs w:val="24"/>
        </w:rPr>
        <w:t>D.Lgs</w:t>
      </w:r>
      <w:proofErr w:type="spellEnd"/>
      <w:r w:rsidR="00C453DF" w:rsidRPr="00C453DF">
        <w:rPr>
          <w:rFonts w:ascii="Times New Roman" w:hAnsi="Times New Roman" w:cs="Times New Roman"/>
          <w:spacing w:val="-4"/>
          <w:sz w:val="24"/>
          <w:szCs w:val="24"/>
        </w:rPr>
        <w:t xml:space="preserve">  50/2016: titolare e  direttore tecnico se si tratta di impresa individuale,  tutti i soci  e il direttore tecnico; per le S.n.c.,  tutti i soci accomandatari e il direttore tecnico per le S.a.s., dei membri del consiglio di amministrazione cui sia stata conferita la legale rappresentanza, di direzione o di vigilanza o dei soggetti muniti di potere di rappresentanza, di direzione o di controllo, del direttore tecnico  o del socio unico persona fisica, ovvero del socio di maggioranza in caso di società con meno di quattro soci, se si tratta di altro tipo di società o consorzio</w:t>
      </w:r>
      <w:r w:rsidR="00C453DF">
        <w:rPr>
          <w:rFonts w:ascii="Times New Roman" w:hAnsi="Times New Roman" w:cs="Times New Roman"/>
          <w:spacing w:val="-4"/>
          <w:sz w:val="24"/>
          <w:szCs w:val="24"/>
        </w:rPr>
        <w:t>;</w:t>
      </w:r>
      <w:r w:rsidR="00C453DF" w:rsidRPr="00C453DF">
        <w:rPr>
          <w:rFonts w:ascii="Times New Roman" w:hAnsi="Times New Roman" w:cs="Times New Roman"/>
          <w:spacing w:val="-4"/>
          <w:sz w:val="24"/>
          <w:szCs w:val="24"/>
        </w:rPr>
        <w:t xml:space="preserve"> e  procuratori speciali, con riferimento anche ai cessati dalla carica nell’anno antecedente la data di pubblicazione del bando</w:t>
      </w:r>
      <w:r w:rsidRPr="007258C4">
        <w:rPr>
          <w:rFonts w:ascii="Times New Roman" w:hAnsi="Times New Roman" w:cs="Times New Roman"/>
          <w:b/>
          <w:spacing w:val="-4"/>
          <w:sz w:val="24"/>
          <w:szCs w:val="24"/>
        </w:rPr>
        <w:t xml:space="preserve"> </w:t>
      </w:r>
    </w:p>
    <w:p w:rsidR="00C62339" w:rsidRPr="007258C4" w:rsidRDefault="00C62339" w:rsidP="007258C4">
      <w:pPr>
        <w:pStyle w:val="Intestazione"/>
        <w:spacing w:before="11" w:after="6"/>
        <w:ind w:left="540" w:hanging="540"/>
        <w:jc w:val="both"/>
        <w:rPr>
          <w:rFonts w:ascii="Times New Roman" w:hAnsi="Times New Roman" w:cs="Times New Roman"/>
          <w:sz w:val="24"/>
          <w:szCs w:val="24"/>
        </w:rPr>
      </w:pPr>
      <w:r w:rsidRPr="007258C4">
        <w:rPr>
          <w:rFonts w:ascii="Times New Roman" w:hAnsi="Times New Roman" w:cs="Times New Roman"/>
          <w:b/>
          <w:spacing w:val="-4"/>
          <w:sz w:val="24"/>
          <w:szCs w:val="24"/>
        </w:rPr>
        <w:t xml:space="preserve">N.B. </w:t>
      </w:r>
      <w:r w:rsidRPr="007258C4">
        <w:rPr>
          <w:rFonts w:ascii="Times New Roman" w:hAnsi="Times New Roman" w:cs="Times New Roman"/>
          <w:spacing w:val="-4"/>
          <w:sz w:val="24"/>
          <w:szCs w:val="24"/>
        </w:rPr>
        <w:t>Si ricorda che l’utilizzo del presente modulo vincola il partecipante alla barratura di tutte le caselle all’uopo previste e in caso di scelta tra due o più opzioni la mancata indicazione di nessuna delle ipotesi previste è considerata come dichiarazione non resa.</w:t>
      </w:r>
      <w:r w:rsidR="00EA27E1">
        <w:rPr>
          <w:rFonts w:ascii="Times New Roman" w:hAnsi="Times New Roman" w:cs="Times New Roman"/>
          <w:spacing w:val="-4"/>
          <w:sz w:val="24"/>
          <w:szCs w:val="24"/>
        </w:rPr>
        <w:t xml:space="preserve"> </w:t>
      </w:r>
    </w:p>
    <w:p w:rsidR="00C62339" w:rsidRPr="007258C4" w:rsidRDefault="00C62339" w:rsidP="007258C4">
      <w:pPr>
        <w:tabs>
          <w:tab w:val="left" w:pos="3960"/>
        </w:tabs>
        <w:ind w:left="2700"/>
        <w:jc w:val="both"/>
      </w:pPr>
    </w:p>
    <w:p w:rsidR="00C453DF" w:rsidRPr="007258C4" w:rsidRDefault="00C453DF" w:rsidP="00C453DF">
      <w:pPr>
        <w:tabs>
          <w:tab w:val="left" w:pos="3960"/>
        </w:tabs>
        <w:ind w:left="2700"/>
        <w:jc w:val="both"/>
        <w:rPr>
          <w:b/>
          <w:bCs/>
        </w:rPr>
      </w:pPr>
      <w:r w:rsidRPr="007258C4">
        <w:rPr>
          <w:b/>
        </w:rPr>
        <w:tab/>
      </w:r>
      <w:r w:rsidRPr="007258C4">
        <w:rPr>
          <w:b/>
          <w:bCs/>
        </w:rPr>
        <w:t>SPETT.LE U.R.E.G.A.</w:t>
      </w:r>
    </w:p>
    <w:p w:rsidR="00C453DF" w:rsidRPr="00550F87" w:rsidRDefault="00C453DF" w:rsidP="00C453DF">
      <w:pPr>
        <w:autoSpaceDE w:val="0"/>
        <w:ind w:left="4320"/>
        <w:jc w:val="both"/>
        <w:rPr>
          <w:b/>
          <w:bCs/>
        </w:rPr>
      </w:pPr>
      <w:r w:rsidRPr="00550F87">
        <w:rPr>
          <w:b/>
          <w:bCs/>
        </w:rPr>
        <w:t>UFFICIO REGIONALE ESPLETAMENTO GARE APPALTI</w:t>
      </w:r>
    </w:p>
    <w:p w:rsidR="00C453DF" w:rsidRPr="007258C4" w:rsidRDefault="00C453DF" w:rsidP="00C453DF">
      <w:pPr>
        <w:autoSpaceDE w:val="0"/>
        <w:ind w:left="4320"/>
        <w:jc w:val="both"/>
      </w:pPr>
      <w:r w:rsidRPr="00550F87">
        <w:rPr>
          <w:b/>
          <w:bCs/>
        </w:rPr>
        <w:t>SEZIONE PROVINCIALE DI TRAPANI</w:t>
      </w:r>
    </w:p>
    <w:p w:rsidR="00C453DF" w:rsidRPr="007258C4" w:rsidRDefault="00C453DF" w:rsidP="00C453DF">
      <w:pPr>
        <w:ind w:left="3960"/>
        <w:jc w:val="both"/>
      </w:pPr>
    </w:p>
    <w:p w:rsidR="00C453DF" w:rsidRPr="007258C4" w:rsidRDefault="00C453DF" w:rsidP="00C453DF">
      <w:pPr>
        <w:ind w:left="3960"/>
        <w:jc w:val="both"/>
      </w:pPr>
    </w:p>
    <w:p w:rsidR="002966AE" w:rsidRPr="008345CA" w:rsidRDefault="00C453DF" w:rsidP="002966AE">
      <w:pPr>
        <w:jc w:val="both"/>
        <w:rPr>
          <w:bCs/>
        </w:rPr>
      </w:pPr>
      <w:r w:rsidRPr="007258C4">
        <w:t xml:space="preserve">OGGETTO: Gara del giorno </w:t>
      </w:r>
      <w:r w:rsidR="003B409D">
        <w:t>30/08/</w:t>
      </w:r>
      <w:r w:rsidR="008767ED" w:rsidRPr="008767ED">
        <w:t xml:space="preserve">2017 </w:t>
      </w:r>
      <w:r w:rsidRPr="007258C4">
        <w:t>alle ore 9,</w:t>
      </w:r>
      <w:r w:rsidR="008767ED">
        <w:t>0</w:t>
      </w:r>
      <w:r w:rsidRPr="007258C4">
        <w:t xml:space="preserve">0 relativa a </w:t>
      </w:r>
      <w:r w:rsidR="001E4DA1" w:rsidRPr="001E4DA1">
        <w:t>Procedura aperta</w:t>
      </w:r>
      <w:r w:rsidR="001E4DA1" w:rsidRPr="001E4DA1">
        <w:rPr>
          <w:b/>
        </w:rPr>
        <w:t xml:space="preserve"> </w:t>
      </w:r>
      <w:r w:rsidR="002966AE" w:rsidRPr="001E4DA1">
        <w:t>per l’affidamento in lotti</w:t>
      </w:r>
    </w:p>
    <w:p w:rsidR="004A1FBE" w:rsidRDefault="004A1FBE" w:rsidP="002966AE">
      <w:pPr>
        <w:jc w:val="both"/>
        <w:rPr>
          <w:b/>
        </w:rPr>
      </w:pPr>
      <w:r w:rsidRPr="007258C4">
        <w:rPr>
          <w:b/>
          <w:bCs/>
        </w:rPr>
        <w:t xml:space="preserve">DEL SERVIZIO </w:t>
      </w:r>
      <w:r>
        <w:rPr>
          <w:b/>
          <w:bCs/>
        </w:rPr>
        <w:t xml:space="preserve">INTEGRATO </w:t>
      </w:r>
      <w:r w:rsidRPr="007258C4">
        <w:rPr>
          <w:b/>
          <w:bCs/>
        </w:rPr>
        <w:t xml:space="preserve">DI SPAZZAMENTO, RACCOLTA E TRASPORTO DEI RIFIUTI SOLIDI URBANI DIFFERENZIATI E INDIFFERENZIATI, COMPRESI QUELLI ASSIMILATI, ED </w:t>
      </w:r>
      <w:r w:rsidRPr="007258C4">
        <w:rPr>
          <w:b/>
          <w:bCs/>
          <w:color w:val="000000"/>
        </w:rPr>
        <w:t xml:space="preserve">ALTRI SERVIZI DI IGIENE PUBBLICA ALL’INTERNO DEI COMUNI </w:t>
      </w:r>
      <w:r>
        <w:rPr>
          <w:b/>
          <w:bCs/>
          <w:color w:val="000000"/>
        </w:rPr>
        <w:t>DELLA SRR N. 17 “TRAPANI PROVINCIA NORD”</w:t>
      </w:r>
      <w:r w:rsidRPr="00750DC9">
        <w:rPr>
          <w:rFonts w:eastAsia="TimesNewRomanPSMT"/>
          <w:b/>
          <w:bCs/>
        </w:rPr>
        <w:t>.</w:t>
      </w:r>
      <w:r w:rsidRPr="00750DC9">
        <w:rPr>
          <w:b/>
        </w:rPr>
        <w:t xml:space="preserve"> </w:t>
      </w:r>
    </w:p>
    <w:p w:rsidR="004A1FBE" w:rsidRDefault="004A1FBE" w:rsidP="004A1FBE">
      <w:pPr>
        <w:widowControl w:val="0"/>
        <w:autoSpaceDE w:val="0"/>
        <w:spacing w:after="120"/>
        <w:ind w:right="48"/>
        <w:jc w:val="both"/>
        <w:rPr>
          <w:b/>
        </w:rPr>
      </w:pPr>
      <w:r w:rsidRPr="00C74B9E">
        <w:rPr>
          <w:b/>
        </w:rPr>
        <w:t>Procedura aperta ai sensi dell'art. 3, comma sss), e artt. 59 e 60 del decreto legislativo n°50/2016</w:t>
      </w:r>
    </w:p>
    <w:p w:rsidR="0001728A" w:rsidRPr="00B63292" w:rsidRDefault="0001728A" w:rsidP="0001728A">
      <w:pPr>
        <w:suppressAutoHyphens w:val="0"/>
        <w:autoSpaceDE w:val="0"/>
        <w:spacing w:after="120" w:line="280" w:lineRule="exact"/>
        <w:ind w:right="140"/>
        <w:jc w:val="both"/>
      </w:pPr>
      <w:r w:rsidRPr="00B63292">
        <w:rPr>
          <w:rStyle w:val="Enfasigrassetto"/>
        </w:rPr>
        <w:t>Lotto n. …: CIG</w:t>
      </w:r>
      <w:r w:rsidRPr="00B63292">
        <w:rPr>
          <w:bCs/>
        </w:rPr>
        <w:t xml:space="preserve">: </w:t>
      </w:r>
      <w:proofErr w:type="spellStart"/>
      <w:r w:rsidRPr="00B63292">
        <w:rPr>
          <w:bCs/>
        </w:rPr>
        <w:t>………………</w:t>
      </w:r>
      <w:proofErr w:type="spellEnd"/>
      <w:r w:rsidRPr="00B63292">
        <w:rPr>
          <w:bCs/>
        </w:rPr>
        <w:t>.</w:t>
      </w:r>
    </w:p>
    <w:p w:rsidR="00C453DF" w:rsidRPr="007258C4" w:rsidRDefault="00C453DF" w:rsidP="00C453DF">
      <w:pPr>
        <w:ind w:left="709" w:hanging="709"/>
        <w:jc w:val="both"/>
      </w:pPr>
    </w:p>
    <w:p w:rsidR="008767ED" w:rsidRPr="00BA0E87" w:rsidRDefault="00C453DF" w:rsidP="008767ED">
      <w:pPr>
        <w:pStyle w:val="Default"/>
        <w:jc w:val="both"/>
        <w:rPr>
          <w:rFonts w:eastAsia="Times New Roman"/>
        </w:rPr>
      </w:pPr>
      <w:r w:rsidRPr="007258C4">
        <w:t xml:space="preserve">Ente Appaltante: </w:t>
      </w:r>
      <w:r w:rsidRPr="00BA0E87">
        <w:rPr>
          <w:b/>
          <w:bCs/>
        </w:rPr>
        <w:t>SRR n°17 Trapani Provincia Nord</w:t>
      </w:r>
      <w:r w:rsidRPr="00BA0E87">
        <w:rPr>
          <w:bCs/>
        </w:rPr>
        <w:t xml:space="preserve">, </w:t>
      </w:r>
      <w:r w:rsidR="008767ED" w:rsidRPr="00BA0E87">
        <w:rPr>
          <w:bCs/>
        </w:rPr>
        <w:t xml:space="preserve">con sede c/o Uffici Comunali di Erice, Loc. </w:t>
      </w:r>
      <w:proofErr w:type="spellStart"/>
      <w:r w:rsidR="008767ED" w:rsidRPr="00BA0E87">
        <w:rPr>
          <w:bCs/>
        </w:rPr>
        <w:t>Rigaletta-Milo</w:t>
      </w:r>
      <w:proofErr w:type="spellEnd"/>
      <w:r w:rsidR="008767ED" w:rsidRPr="00BA0E87">
        <w:rPr>
          <w:bCs/>
        </w:rPr>
        <w:t xml:space="preserve"> – Ex Calzaturificio 91016 ERICE (TP)</w:t>
      </w:r>
      <w:r w:rsidR="008767ED" w:rsidRPr="00BA0E87">
        <w:rPr>
          <w:rFonts w:eastAsia="Times New Roman"/>
        </w:rPr>
        <w:t xml:space="preserve"> - Tel 0923/</w:t>
      </w:r>
      <w:r w:rsidR="008767ED">
        <w:rPr>
          <w:rFonts w:eastAsia="Times New Roman"/>
        </w:rPr>
        <w:t>502255</w:t>
      </w:r>
      <w:r w:rsidR="008767ED" w:rsidRPr="00BA0E87">
        <w:rPr>
          <w:rFonts w:eastAsia="Times New Roman"/>
        </w:rPr>
        <w:t xml:space="preserve"> </w:t>
      </w:r>
    </w:p>
    <w:p w:rsidR="008767ED" w:rsidRPr="00BA0E87" w:rsidRDefault="008767ED" w:rsidP="008767ED">
      <w:pPr>
        <w:pStyle w:val="Default"/>
        <w:jc w:val="both"/>
      </w:pPr>
      <w:r w:rsidRPr="00BA0E87">
        <w:rPr>
          <w:rFonts w:eastAsia="Times New Roman"/>
        </w:rPr>
        <w:t xml:space="preserve">Indirizzo E-mail srrtpnord@gmail.com  - PEC </w:t>
      </w:r>
      <w:proofErr w:type="spellStart"/>
      <w:r w:rsidRPr="00BA0E87">
        <w:rPr>
          <w:rFonts w:eastAsia="Times New Roman"/>
        </w:rPr>
        <w:t>cert</w:t>
      </w:r>
      <w:proofErr w:type="spellEnd"/>
      <w:r w:rsidRPr="00BA0E87">
        <w:rPr>
          <w:rFonts w:eastAsia="Times New Roman"/>
        </w:rPr>
        <w:t>: srrtpnord@pec.it</w:t>
      </w:r>
    </w:p>
    <w:p w:rsidR="008767ED" w:rsidRPr="007258C4" w:rsidRDefault="008767ED" w:rsidP="008767ED">
      <w:pPr>
        <w:autoSpaceDE w:val="0"/>
        <w:jc w:val="both"/>
        <w:rPr>
          <w:b/>
          <w:bCs/>
          <w:color w:val="000000"/>
        </w:rPr>
      </w:pPr>
      <w:r w:rsidRPr="00BA0E87">
        <w:rPr>
          <w:color w:val="000000"/>
        </w:rPr>
        <w:t>Sito internet:</w:t>
      </w:r>
      <w:r w:rsidRPr="00BA0E87">
        <w:t xml:space="preserve"> </w:t>
      </w:r>
      <w:r w:rsidRPr="00BA0E87">
        <w:rPr>
          <w:rStyle w:val="CitazioneHTML"/>
          <w:i w:val="0"/>
          <w:color w:val="000000"/>
        </w:rPr>
        <w:t>www</w:t>
      </w:r>
      <w:r>
        <w:rPr>
          <w:rStyle w:val="CitazioneHTML"/>
          <w:i w:val="0"/>
          <w:color w:val="000000"/>
        </w:rPr>
        <w:t>.srrtrapaninord.it</w:t>
      </w:r>
    </w:p>
    <w:p w:rsidR="00C62339" w:rsidRPr="007258C4" w:rsidRDefault="00C62339" w:rsidP="008767ED">
      <w:pPr>
        <w:pStyle w:val="Default"/>
        <w:jc w:val="both"/>
        <w:rPr>
          <w:b/>
          <w:bCs/>
        </w:rPr>
      </w:pPr>
    </w:p>
    <w:p w:rsidR="00C62339" w:rsidRPr="008767ED" w:rsidRDefault="00C62339" w:rsidP="008767ED">
      <w:pPr>
        <w:pStyle w:val="Default"/>
        <w:jc w:val="both"/>
        <w:rPr>
          <w:b/>
          <w:bCs/>
        </w:rPr>
      </w:pPr>
      <w:r w:rsidRPr="008767ED">
        <w:rPr>
          <w:b/>
          <w:bCs/>
        </w:rPr>
        <w:t xml:space="preserve">Importo base d’asta </w:t>
      </w:r>
      <w:r w:rsidRPr="008767ED">
        <w:rPr>
          <w:b/>
          <w:bCs/>
        </w:rPr>
        <w:tab/>
      </w:r>
      <w:r w:rsidRPr="008767ED">
        <w:rPr>
          <w:b/>
          <w:bCs/>
        </w:rPr>
        <w:tab/>
        <w:t>escluso IVA</w:t>
      </w:r>
      <w:r w:rsidRPr="008767ED">
        <w:rPr>
          <w:b/>
          <w:bCs/>
        </w:rPr>
        <w:tab/>
      </w:r>
      <w:r w:rsidRPr="008767ED">
        <w:rPr>
          <w:b/>
          <w:bCs/>
        </w:rPr>
        <w:tab/>
        <w:t>€. 0.000.000,00</w:t>
      </w:r>
    </w:p>
    <w:p w:rsidR="00C62339" w:rsidRPr="007258C4" w:rsidRDefault="00C62339" w:rsidP="008767ED">
      <w:pPr>
        <w:pStyle w:val="Default"/>
        <w:jc w:val="both"/>
      </w:pPr>
      <w:r w:rsidRPr="008767ED">
        <w:rPr>
          <w:b/>
          <w:bCs/>
        </w:rPr>
        <w:t>oneri sicurezza</w:t>
      </w:r>
      <w:r w:rsidRPr="008767ED">
        <w:rPr>
          <w:b/>
          <w:bCs/>
        </w:rPr>
        <w:tab/>
      </w:r>
      <w:r w:rsidRPr="008767ED">
        <w:rPr>
          <w:b/>
          <w:bCs/>
        </w:rPr>
        <w:tab/>
      </w:r>
      <w:r w:rsidRPr="008767ED">
        <w:rPr>
          <w:b/>
          <w:bCs/>
        </w:rPr>
        <w:tab/>
      </w:r>
      <w:r w:rsidRPr="008767ED">
        <w:rPr>
          <w:b/>
          <w:bCs/>
        </w:rPr>
        <w:tab/>
      </w:r>
      <w:r w:rsidRPr="008767ED">
        <w:rPr>
          <w:b/>
          <w:bCs/>
        </w:rPr>
        <w:tab/>
        <w:t>€.</w:t>
      </w:r>
      <w:r w:rsidR="008767ED">
        <w:rPr>
          <w:b/>
          <w:bCs/>
        </w:rPr>
        <w:t xml:space="preserve">   </w:t>
      </w:r>
      <w:r w:rsidRPr="007258C4">
        <w:rPr>
          <w:b/>
          <w:bCs/>
        </w:rPr>
        <w:t xml:space="preserve">  00,000,00</w:t>
      </w:r>
    </w:p>
    <w:p w:rsidR="00C62339" w:rsidRPr="007258C4" w:rsidRDefault="00C62339" w:rsidP="007258C4">
      <w:pPr>
        <w:jc w:val="both"/>
      </w:pPr>
    </w:p>
    <w:p w:rsidR="00C62339" w:rsidRPr="007258C4" w:rsidRDefault="00C62339" w:rsidP="007258C4">
      <w:pPr>
        <w:jc w:val="both"/>
      </w:pPr>
    </w:p>
    <w:p w:rsidR="00C62339" w:rsidRPr="007258C4" w:rsidRDefault="00C62339" w:rsidP="007258C4">
      <w:pPr>
        <w:autoSpaceDE w:val="0"/>
        <w:spacing w:line="360" w:lineRule="auto"/>
        <w:jc w:val="both"/>
        <w:rPr>
          <w:color w:val="000000"/>
        </w:rPr>
      </w:pPr>
      <w:r w:rsidRPr="007258C4">
        <w:rPr>
          <w:color w:val="000000"/>
        </w:rPr>
        <w:t xml:space="preserve">Il/La sottoscritto/a __________________________________________________________ </w:t>
      </w:r>
    </w:p>
    <w:p w:rsidR="00C62339" w:rsidRPr="007258C4" w:rsidRDefault="00C62339" w:rsidP="007258C4">
      <w:pPr>
        <w:autoSpaceDE w:val="0"/>
        <w:spacing w:line="360" w:lineRule="auto"/>
        <w:jc w:val="both"/>
        <w:rPr>
          <w:color w:val="000000"/>
        </w:rPr>
      </w:pPr>
      <w:r w:rsidRPr="007258C4">
        <w:rPr>
          <w:color w:val="000000"/>
        </w:rPr>
        <w:t xml:space="preserve">nato/a il _____________________ a _____________________________________________ </w:t>
      </w:r>
    </w:p>
    <w:p w:rsidR="00C62339" w:rsidRPr="007258C4" w:rsidRDefault="00C62339" w:rsidP="007258C4">
      <w:pPr>
        <w:autoSpaceDE w:val="0"/>
        <w:spacing w:line="360" w:lineRule="auto"/>
        <w:jc w:val="both"/>
        <w:rPr>
          <w:color w:val="000000"/>
        </w:rPr>
      </w:pPr>
      <w:r w:rsidRPr="007258C4">
        <w:rPr>
          <w:color w:val="000000"/>
        </w:rPr>
        <w:t xml:space="preserve">in qualità di _________________________________________________________________ </w:t>
      </w:r>
    </w:p>
    <w:p w:rsidR="00C62339" w:rsidRPr="007258C4" w:rsidRDefault="00C62339" w:rsidP="007258C4">
      <w:pPr>
        <w:autoSpaceDE w:val="0"/>
        <w:spacing w:line="360" w:lineRule="auto"/>
        <w:jc w:val="both"/>
        <w:rPr>
          <w:color w:val="000000"/>
        </w:rPr>
      </w:pPr>
      <w:r w:rsidRPr="007258C4">
        <w:rPr>
          <w:color w:val="000000"/>
        </w:rPr>
        <w:t xml:space="preserve">dell’impresa__________________________________________________________________ </w:t>
      </w:r>
    </w:p>
    <w:p w:rsidR="00C62339" w:rsidRPr="007258C4" w:rsidRDefault="00C62339" w:rsidP="007258C4">
      <w:pPr>
        <w:autoSpaceDE w:val="0"/>
        <w:spacing w:line="360" w:lineRule="auto"/>
        <w:jc w:val="both"/>
        <w:rPr>
          <w:color w:val="000000"/>
        </w:rPr>
      </w:pPr>
      <w:r w:rsidRPr="007258C4">
        <w:rPr>
          <w:color w:val="000000"/>
        </w:rPr>
        <w:t>con sede in _________________________ Via______________________________________</w:t>
      </w:r>
    </w:p>
    <w:p w:rsidR="00C62339" w:rsidRPr="007258C4" w:rsidRDefault="00C62339" w:rsidP="007258C4">
      <w:pPr>
        <w:autoSpaceDE w:val="0"/>
        <w:spacing w:line="360" w:lineRule="auto"/>
        <w:jc w:val="both"/>
        <w:rPr>
          <w:color w:val="000000"/>
        </w:rPr>
      </w:pPr>
      <w:r w:rsidRPr="007258C4">
        <w:rPr>
          <w:color w:val="000000"/>
        </w:rPr>
        <w:t>con codice fiscale n° ______________________ con partita IVA n°______________________</w:t>
      </w:r>
    </w:p>
    <w:p w:rsidR="00C62339" w:rsidRPr="007258C4" w:rsidRDefault="00C62339" w:rsidP="007258C4">
      <w:pPr>
        <w:autoSpaceDE w:val="0"/>
        <w:spacing w:line="360" w:lineRule="auto"/>
        <w:jc w:val="both"/>
        <w:rPr>
          <w:color w:val="000000"/>
        </w:rPr>
      </w:pPr>
      <w:r w:rsidRPr="007258C4">
        <w:rPr>
          <w:color w:val="000000"/>
        </w:rPr>
        <w:lastRenderedPageBreak/>
        <w:t>Tel. ________________ Fax _________________ e-mail _____________________________</w:t>
      </w:r>
    </w:p>
    <w:p w:rsidR="00C62339" w:rsidRPr="007258C4" w:rsidRDefault="00C62339" w:rsidP="007258C4">
      <w:pPr>
        <w:autoSpaceDE w:val="0"/>
        <w:ind w:firstLine="360"/>
        <w:jc w:val="both"/>
        <w:rPr>
          <w:color w:val="000000"/>
        </w:rPr>
      </w:pPr>
      <w:r w:rsidRPr="007258C4">
        <w:rPr>
          <w:color w:val="000000"/>
        </w:rPr>
        <w:t>Ai sensi degli articoli</w:t>
      </w:r>
      <w:r w:rsidR="004967DB">
        <w:rPr>
          <w:color w:val="000000"/>
        </w:rPr>
        <w:t xml:space="preserve"> 38,</w:t>
      </w:r>
      <w:r w:rsidRPr="007258C4">
        <w:rPr>
          <w:color w:val="000000"/>
        </w:rPr>
        <w:t xml:space="preserve"> 46 e 47 del DPR 28 dicembre 2000 n.445, consapevole delle sanzioni penali previste dall'articolo 76 del medesimo DPR 445/2000, per le ipotesi di falsità in atti e dichiarazioni mendaci ivi indicate,</w:t>
      </w:r>
    </w:p>
    <w:p w:rsidR="00C62339" w:rsidRPr="007258C4" w:rsidRDefault="00C62339" w:rsidP="00724AB3">
      <w:pPr>
        <w:pStyle w:val="Titolo2"/>
        <w:tabs>
          <w:tab w:val="left" w:pos="0"/>
        </w:tabs>
        <w:ind w:left="576" w:hanging="576"/>
        <w:jc w:val="center"/>
        <w:rPr>
          <w:rFonts w:ascii="Times New Roman" w:hAnsi="Times New Roman" w:cs="Times New Roman"/>
          <w:sz w:val="24"/>
          <w:szCs w:val="24"/>
        </w:rPr>
      </w:pPr>
      <w:r w:rsidRPr="007258C4">
        <w:rPr>
          <w:rFonts w:ascii="Times New Roman" w:hAnsi="Times New Roman" w:cs="Times New Roman"/>
          <w:i w:val="0"/>
          <w:color w:val="000000"/>
          <w:sz w:val="24"/>
          <w:szCs w:val="24"/>
        </w:rPr>
        <w:t>DICHIARA:</w:t>
      </w:r>
    </w:p>
    <w:p w:rsidR="004967DB" w:rsidRPr="004967DB" w:rsidRDefault="004967DB" w:rsidP="004967DB">
      <w:pPr>
        <w:pStyle w:val="Rientrocorpodeltesto"/>
        <w:numPr>
          <w:ilvl w:val="0"/>
          <w:numId w:val="2"/>
        </w:numPr>
        <w:tabs>
          <w:tab w:val="left" w:pos="1440"/>
        </w:tabs>
        <w:rPr>
          <w:rFonts w:ascii="Times New Roman" w:hAnsi="Times New Roman" w:cs="Times New Roman"/>
          <w:bCs/>
        </w:rPr>
      </w:pPr>
      <w:r w:rsidRPr="004967DB">
        <w:rPr>
          <w:rFonts w:ascii="Times New Roman" w:hAnsi="Times New Roman" w:cs="Times New Roman"/>
          <w:bCs/>
        </w:rPr>
        <w:t>di essere in possesso dei requisiti generali di cui all’art. 80 del D.Lgs. 50/2016</w:t>
      </w:r>
      <w:r>
        <w:rPr>
          <w:rFonts w:ascii="Times New Roman" w:hAnsi="Times New Roman" w:cs="Times New Roman"/>
          <w:bCs/>
        </w:rPr>
        <w:t>;</w:t>
      </w:r>
    </w:p>
    <w:p w:rsidR="00C62339" w:rsidRPr="004967DB" w:rsidRDefault="004967DB" w:rsidP="004967DB">
      <w:pPr>
        <w:pStyle w:val="Rientrocorpodeltesto"/>
        <w:numPr>
          <w:ilvl w:val="0"/>
          <w:numId w:val="2"/>
        </w:numPr>
        <w:tabs>
          <w:tab w:val="left" w:pos="1440"/>
        </w:tabs>
        <w:rPr>
          <w:rFonts w:ascii="Times New Roman" w:hAnsi="Times New Roman" w:cs="Times New Roman"/>
          <w:b/>
          <w:bCs/>
        </w:rPr>
      </w:pPr>
      <w:r w:rsidRPr="004967DB">
        <w:rPr>
          <w:rFonts w:ascii="Times New Roman" w:hAnsi="Times New Roman" w:cs="Times New Roman"/>
        </w:rPr>
        <w:t>che, nei propri confronti e nei confronti dei soggetti di cui all’art. 80, c. 3 del D.Lgs. 50/2016 (della cui situazione giuridica dichiara di essere a conoscenza assumendone le relative responsabilità), non sussistano le cause di esclusione di cui al medesimo articolo</w:t>
      </w:r>
      <w:r>
        <w:rPr>
          <w:rFonts w:ascii="Times New Roman" w:hAnsi="Times New Roman" w:cs="Times New Roman"/>
        </w:rPr>
        <w:t>;</w:t>
      </w:r>
    </w:p>
    <w:p w:rsidR="004967DB" w:rsidRPr="004967DB" w:rsidRDefault="004967DB" w:rsidP="004967DB">
      <w:pPr>
        <w:pStyle w:val="Rientrocorpodeltesto"/>
        <w:numPr>
          <w:ilvl w:val="0"/>
          <w:numId w:val="2"/>
        </w:numPr>
        <w:tabs>
          <w:tab w:val="left" w:pos="1440"/>
        </w:tabs>
        <w:rPr>
          <w:rFonts w:ascii="Times New Roman" w:hAnsi="Times New Roman" w:cs="Times New Roman"/>
          <w:bCs/>
        </w:rPr>
      </w:pPr>
      <w:r w:rsidRPr="004967DB">
        <w:rPr>
          <w:rFonts w:ascii="Times New Roman" w:hAnsi="Times New Roman" w:cs="Times New Roman"/>
          <w:bCs/>
        </w:rPr>
        <w:t>che, l’impresa non si trova, ai sensi dell’art. 80, c. 5, lett. m) e dell’art. 24, c. 7  in situazione di controllo o di collegamento sostanziale, determinate con riferimento a quanto previsto dall’art. 2359 del C.C., con altre imprese concorrenti al presente appalto</w:t>
      </w:r>
      <w:r>
        <w:rPr>
          <w:rFonts w:ascii="Times New Roman" w:hAnsi="Times New Roman" w:cs="Times New Roman"/>
          <w:bCs/>
        </w:rPr>
        <w:t>.</w:t>
      </w:r>
    </w:p>
    <w:p w:rsidR="00C62339" w:rsidRPr="007258C4" w:rsidRDefault="00C62339" w:rsidP="007258C4">
      <w:pPr>
        <w:ind w:left="1260"/>
        <w:jc w:val="both"/>
      </w:pPr>
    </w:p>
    <w:p w:rsidR="00C62339" w:rsidRPr="007258C4" w:rsidRDefault="00C62339" w:rsidP="007258C4">
      <w:pPr>
        <w:ind w:left="1260"/>
        <w:jc w:val="both"/>
      </w:pPr>
    </w:p>
    <w:p w:rsidR="00C62339" w:rsidRPr="007258C4" w:rsidRDefault="00C62339" w:rsidP="007258C4">
      <w:pPr>
        <w:autoSpaceDE w:val="0"/>
        <w:jc w:val="both"/>
      </w:pPr>
      <w:r w:rsidRPr="007258C4">
        <w:t>______________ lì _____________</w:t>
      </w:r>
      <w:r w:rsidRPr="007258C4">
        <w:rPr>
          <w:color w:val="000000"/>
        </w:rPr>
        <w:tab/>
      </w:r>
      <w:r w:rsidRPr="007258C4">
        <w:rPr>
          <w:color w:val="000000"/>
        </w:rPr>
        <w:tab/>
      </w:r>
      <w:r w:rsidRPr="007258C4">
        <w:rPr>
          <w:color w:val="000000"/>
        </w:rPr>
        <w:tab/>
      </w:r>
      <w:r w:rsidRPr="007258C4">
        <w:rPr>
          <w:color w:val="000000"/>
        </w:rPr>
        <w:tab/>
      </w:r>
      <w:r w:rsidRPr="007258C4">
        <w:rPr>
          <w:color w:val="000000"/>
        </w:rPr>
        <w:tab/>
      </w:r>
      <w:r w:rsidRPr="007258C4">
        <w:rPr>
          <w:color w:val="000000"/>
        </w:rPr>
        <w:tab/>
        <w:t>FIRMA</w:t>
      </w:r>
    </w:p>
    <w:p w:rsidR="00C62339" w:rsidRPr="007258C4" w:rsidRDefault="00C62339" w:rsidP="007258C4">
      <w:pPr>
        <w:jc w:val="both"/>
      </w:pPr>
    </w:p>
    <w:p w:rsidR="00C62339" w:rsidRPr="007258C4" w:rsidRDefault="00C62339" w:rsidP="007258C4">
      <w:pPr>
        <w:jc w:val="both"/>
      </w:pPr>
    </w:p>
    <w:p w:rsidR="00C62339" w:rsidRPr="007258C4" w:rsidRDefault="00C62339" w:rsidP="007258C4">
      <w:pPr>
        <w:jc w:val="both"/>
        <w:rPr>
          <w:rFonts w:eastAsia="TimesNewRomanPSMT"/>
          <w:b/>
          <w:bCs/>
          <w:u w:val="single"/>
        </w:rPr>
      </w:pPr>
      <w:r w:rsidRPr="007258C4">
        <w:tab/>
      </w:r>
      <w:r w:rsidRPr="007258C4">
        <w:tab/>
      </w:r>
      <w:r w:rsidRPr="007258C4">
        <w:tab/>
      </w:r>
      <w:r w:rsidRPr="007258C4">
        <w:tab/>
      </w:r>
      <w:r w:rsidRPr="007258C4">
        <w:tab/>
      </w:r>
      <w:r w:rsidRPr="007258C4">
        <w:tab/>
      </w:r>
      <w:r w:rsidRPr="007258C4">
        <w:tab/>
      </w:r>
      <w:r w:rsidRPr="007258C4">
        <w:tab/>
        <w:t>_____________________________</w:t>
      </w:r>
    </w:p>
    <w:p w:rsidR="00C62339" w:rsidRPr="008767ED" w:rsidRDefault="00C62339" w:rsidP="007258C4">
      <w:pPr>
        <w:pageBreakBefore/>
        <w:jc w:val="both"/>
        <w:rPr>
          <w:rFonts w:eastAsia="Calibri"/>
          <w:b/>
          <w:bCs/>
          <w:color w:val="000000"/>
        </w:rPr>
      </w:pPr>
      <w:r w:rsidRPr="007258C4">
        <w:rPr>
          <w:rFonts w:eastAsia="TimesNewRomanPSMT"/>
          <w:b/>
          <w:bCs/>
          <w:u w:val="single"/>
        </w:rPr>
        <w:lastRenderedPageBreak/>
        <w:t>(</w:t>
      </w:r>
      <w:r w:rsidRPr="008767ED">
        <w:rPr>
          <w:rFonts w:eastAsia="Calibri"/>
          <w:b/>
          <w:bCs/>
          <w:color w:val="000000"/>
        </w:rPr>
        <w:t>ALLEGATO E)</w:t>
      </w:r>
    </w:p>
    <w:p w:rsidR="004A1FBE" w:rsidRPr="007258C4" w:rsidRDefault="004A1FBE" w:rsidP="004A1FBE">
      <w:pPr>
        <w:tabs>
          <w:tab w:val="left" w:pos="3960"/>
        </w:tabs>
        <w:ind w:left="2700"/>
        <w:jc w:val="both"/>
        <w:rPr>
          <w:b/>
          <w:bCs/>
        </w:rPr>
      </w:pPr>
      <w:r>
        <w:rPr>
          <w:b/>
          <w:bCs/>
        </w:rPr>
        <w:tab/>
      </w:r>
      <w:r>
        <w:rPr>
          <w:b/>
          <w:bCs/>
        </w:rPr>
        <w:tab/>
      </w:r>
      <w:r w:rsidRPr="007258C4">
        <w:rPr>
          <w:b/>
          <w:bCs/>
        </w:rPr>
        <w:t>SPETT.LE U.R.E.G.A.</w:t>
      </w:r>
    </w:p>
    <w:p w:rsidR="004A1FBE" w:rsidRPr="00550F87" w:rsidRDefault="004A1FBE" w:rsidP="004A1FBE">
      <w:pPr>
        <w:autoSpaceDE w:val="0"/>
        <w:ind w:left="4320"/>
        <w:jc w:val="both"/>
        <w:rPr>
          <w:b/>
          <w:bCs/>
        </w:rPr>
      </w:pPr>
      <w:r w:rsidRPr="00550F87">
        <w:rPr>
          <w:b/>
          <w:bCs/>
        </w:rPr>
        <w:t>UFFICIO REGIONALE ESPLETAMENTO GARE APPALTI</w:t>
      </w:r>
    </w:p>
    <w:p w:rsidR="004A1FBE" w:rsidRPr="007258C4" w:rsidRDefault="004A1FBE" w:rsidP="004A1FBE">
      <w:pPr>
        <w:autoSpaceDE w:val="0"/>
        <w:ind w:left="4320"/>
        <w:jc w:val="both"/>
      </w:pPr>
      <w:r w:rsidRPr="00550F87">
        <w:rPr>
          <w:b/>
          <w:bCs/>
        </w:rPr>
        <w:t>SEZIONE PROVINCIALE DI TRAPANI</w:t>
      </w:r>
    </w:p>
    <w:p w:rsidR="004A1FBE" w:rsidRPr="007258C4" w:rsidRDefault="004A1FBE" w:rsidP="004A1FBE">
      <w:pPr>
        <w:ind w:left="3960"/>
        <w:jc w:val="both"/>
      </w:pPr>
    </w:p>
    <w:p w:rsidR="004A1FBE" w:rsidRPr="007258C4" w:rsidRDefault="004A1FBE" w:rsidP="004A1FBE">
      <w:pPr>
        <w:ind w:left="3960"/>
        <w:jc w:val="both"/>
      </w:pPr>
    </w:p>
    <w:p w:rsidR="002966AE" w:rsidRPr="008345CA" w:rsidRDefault="004A1FBE" w:rsidP="002966AE">
      <w:pPr>
        <w:jc w:val="both"/>
        <w:rPr>
          <w:bCs/>
        </w:rPr>
      </w:pPr>
      <w:r w:rsidRPr="007258C4">
        <w:t xml:space="preserve">OGGETTO: Gara del giorno </w:t>
      </w:r>
      <w:r w:rsidR="008767ED" w:rsidRPr="008767ED">
        <w:t>30/08/2017</w:t>
      </w:r>
      <w:r w:rsidR="008767ED">
        <w:t xml:space="preserve"> alle ore 9,0</w:t>
      </w:r>
      <w:r w:rsidRPr="007258C4">
        <w:t xml:space="preserve">0 relativa a </w:t>
      </w:r>
      <w:r w:rsidR="001E4DA1" w:rsidRPr="001E4DA1">
        <w:t>Procedura aperta</w:t>
      </w:r>
      <w:r w:rsidR="001E4DA1" w:rsidRPr="001E4DA1">
        <w:rPr>
          <w:b/>
        </w:rPr>
        <w:t xml:space="preserve"> </w:t>
      </w:r>
      <w:r w:rsidR="002966AE" w:rsidRPr="001E4DA1">
        <w:t>per l’affidamento in lotti</w:t>
      </w:r>
    </w:p>
    <w:p w:rsidR="004A1FBE" w:rsidRDefault="004A1FBE" w:rsidP="004A1FBE">
      <w:pPr>
        <w:widowControl w:val="0"/>
        <w:autoSpaceDE w:val="0"/>
        <w:spacing w:after="120"/>
        <w:ind w:right="48"/>
        <w:jc w:val="both"/>
        <w:rPr>
          <w:b/>
        </w:rPr>
      </w:pPr>
      <w:r w:rsidRPr="007258C4">
        <w:rPr>
          <w:b/>
          <w:bCs/>
        </w:rPr>
        <w:t xml:space="preserve">DEL SERVIZIO </w:t>
      </w:r>
      <w:r>
        <w:rPr>
          <w:b/>
          <w:bCs/>
        </w:rPr>
        <w:t xml:space="preserve">INTEGRATO </w:t>
      </w:r>
      <w:r w:rsidRPr="007258C4">
        <w:rPr>
          <w:b/>
          <w:bCs/>
        </w:rPr>
        <w:t xml:space="preserve">DI SPAZZAMENTO, RACCOLTA E TRASPORTO DEI RIFIUTI SOLIDI URBANI DIFFERENZIATI E INDIFFERENZIATI, COMPRESI QUELLI ASSIMILATI, ED </w:t>
      </w:r>
      <w:r w:rsidRPr="007258C4">
        <w:rPr>
          <w:b/>
          <w:bCs/>
          <w:color w:val="000000"/>
        </w:rPr>
        <w:t xml:space="preserve">ALTRI SERVIZI DI IGIENE PUBBLICA ALL’INTERNO DEI COMUNI </w:t>
      </w:r>
      <w:r>
        <w:rPr>
          <w:b/>
          <w:bCs/>
          <w:color w:val="000000"/>
        </w:rPr>
        <w:t>DELLA SRR N. 17 “TRAPANI PROVINCIA NORD”</w:t>
      </w:r>
      <w:r w:rsidRPr="00750DC9">
        <w:rPr>
          <w:rFonts w:eastAsia="TimesNewRomanPSMT"/>
          <w:b/>
          <w:bCs/>
        </w:rPr>
        <w:t>.</w:t>
      </w:r>
      <w:r w:rsidRPr="00750DC9">
        <w:rPr>
          <w:b/>
        </w:rPr>
        <w:t xml:space="preserve"> </w:t>
      </w:r>
    </w:p>
    <w:p w:rsidR="004A1FBE" w:rsidRDefault="004A1FBE" w:rsidP="004A1FBE">
      <w:pPr>
        <w:widowControl w:val="0"/>
        <w:autoSpaceDE w:val="0"/>
        <w:spacing w:after="120"/>
        <w:ind w:right="48"/>
        <w:jc w:val="both"/>
        <w:rPr>
          <w:b/>
        </w:rPr>
      </w:pPr>
      <w:r w:rsidRPr="00C74B9E">
        <w:rPr>
          <w:b/>
        </w:rPr>
        <w:t>Procedura aperta ai sensi dell'art. 3, comma sss), e artt. 59 e 60 del decreto legislativo n°50/2016</w:t>
      </w:r>
    </w:p>
    <w:p w:rsidR="0001728A" w:rsidRPr="00B63292" w:rsidRDefault="0001728A" w:rsidP="0001728A">
      <w:pPr>
        <w:suppressAutoHyphens w:val="0"/>
        <w:autoSpaceDE w:val="0"/>
        <w:spacing w:after="120" w:line="280" w:lineRule="exact"/>
        <w:ind w:right="140"/>
        <w:jc w:val="both"/>
      </w:pPr>
      <w:r w:rsidRPr="00B63292">
        <w:rPr>
          <w:rStyle w:val="Enfasigrassetto"/>
        </w:rPr>
        <w:t>Lotto n. …: CIG</w:t>
      </w:r>
      <w:r w:rsidRPr="00B63292">
        <w:rPr>
          <w:bCs/>
        </w:rPr>
        <w:t xml:space="preserve">: </w:t>
      </w:r>
      <w:proofErr w:type="spellStart"/>
      <w:r w:rsidRPr="00B63292">
        <w:rPr>
          <w:bCs/>
        </w:rPr>
        <w:t>………………</w:t>
      </w:r>
      <w:proofErr w:type="spellEnd"/>
      <w:r w:rsidRPr="00B63292">
        <w:rPr>
          <w:bCs/>
        </w:rPr>
        <w:t>.</w:t>
      </w:r>
    </w:p>
    <w:p w:rsidR="0001728A" w:rsidRPr="007258C4" w:rsidRDefault="0001728A" w:rsidP="00E93623">
      <w:pPr>
        <w:ind w:left="709" w:hanging="709"/>
        <w:jc w:val="both"/>
      </w:pPr>
    </w:p>
    <w:p w:rsidR="008767ED" w:rsidRPr="00BA0E87" w:rsidRDefault="00E93623" w:rsidP="008767ED">
      <w:pPr>
        <w:pStyle w:val="Default"/>
        <w:jc w:val="both"/>
        <w:rPr>
          <w:rFonts w:eastAsia="Times New Roman"/>
        </w:rPr>
      </w:pPr>
      <w:r w:rsidRPr="007258C4">
        <w:t xml:space="preserve">Ente Appaltante: </w:t>
      </w:r>
      <w:r w:rsidRPr="00BA0E87">
        <w:rPr>
          <w:b/>
          <w:bCs/>
        </w:rPr>
        <w:t>SRR n°17 Trapani Provincia Nord</w:t>
      </w:r>
      <w:r w:rsidRPr="00BA0E87">
        <w:rPr>
          <w:bCs/>
        </w:rPr>
        <w:t xml:space="preserve">, </w:t>
      </w:r>
      <w:r w:rsidR="008767ED" w:rsidRPr="00BA0E87">
        <w:rPr>
          <w:bCs/>
        </w:rPr>
        <w:t xml:space="preserve">con sede c/o Uffici Comunali di Erice, Loc. </w:t>
      </w:r>
      <w:proofErr w:type="spellStart"/>
      <w:r w:rsidR="008767ED" w:rsidRPr="00BA0E87">
        <w:rPr>
          <w:bCs/>
        </w:rPr>
        <w:t>Rigaletta-Milo</w:t>
      </w:r>
      <w:proofErr w:type="spellEnd"/>
      <w:r w:rsidR="008767ED" w:rsidRPr="00BA0E87">
        <w:rPr>
          <w:bCs/>
        </w:rPr>
        <w:t xml:space="preserve"> – Ex Calzaturificio 91016 ERICE (TP)</w:t>
      </w:r>
      <w:r w:rsidR="008767ED" w:rsidRPr="00BA0E87">
        <w:rPr>
          <w:rFonts w:eastAsia="Times New Roman"/>
        </w:rPr>
        <w:t xml:space="preserve"> - Tel 0923/</w:t>
      </w:r>
      <w:r w:rsidR="008767ED">
        <w:rPr>
          <w:rFonts w:eastAsia="Times New Roman"/>
        </w:rPr>
        <w:t>502255</w:t>
      </w:r>
      <w:r w:rsidR="008767ED" w:rsidRPr="00BA0E87">
        <w:rPr>
          <w:rFonts w:eastAsia="Times New Roman"/>
        </w:rPr>
        <w:t xml:space="preserve"> </w:t>
      </w:r>
    </w:p>
    <w:p w:rsidR="008767ED" w:rsidRPr="00BA0E87" w:rsidRDefault="008767ED" w:rsidP="008767ED">
      <w:pPr>
        <w:pStyle w:val="Default"/>
        <w:jc w:val="both"/>
      </w:pPr>
      <w:r w:rsidRPr="00BA0E87">
        <w:rPr>
          <w:rFonts w:eastAsia="Times New Roman"/>
        </w:rPr>
        <w:t xml:space="preserve">Indirizzo E-mail srrtpnord@gmail.com  - PEC </w:t>
      </w:r>
      <w:proofErr w:type="spellStart"/>
      <w:r w:rsidRPr="00BA0E87">
        <w:rPr>
          <w:rFonts w:eastAsia="Times New Roman"/>
        </w:rPr>
        <w:t>cert</w:t>
      </w:r>
      <w:proofErr w:type="spellEnd"/>
      <w:r w:rsidRPr="00BA0E87">
        <w:rPr>
          <w:rFonts w:eastAsia="Times New Roman"/>
        </w:rPr>
        <w:t>: srrtpnord@pec.it</w:t>
      </w:r>
    </w:p>
    <w:p w:rsidR="008767ED" w:rsidRPr="007258C4" w:rsidRDefault="008767ED" w:rsidP="008767ED">
      <w:pPr>
        <w:autoSpaceDE w:val="0"/>
        <w:jc w:val="both"/>
        <w:rPr>
          <w:b/>
          <w:bCs/>
          <w:color w:val="000000"/>
        </w:rPr>
      </w:pPr>
      <w:r w:rsidRPr="00BA0E87">
        <w:rPr>
          <w:color w:val="000000"/>
        </w:rPr>
        <w:t>Sito internet:</w:t>
      </w:r>
      <w:r w:rsidRPr="00BA0E87">
        <w:t xml:space="preserve"> </w:t>
      </w:r>
      <w:r w:rsidRPr="00BA0E87">
        <w:rPr>
          <w:rStyle w:val="CitazioneHTML"/>
          <w:i w:val="0"/>
          <w:color w:val="000000"/>
        </w:rPr>
        <w:t>www</w:t>
      </w:r>
      <w:r>
        <w:rPr>
          <w:rStyle w:val="CitazioneHTML"/>
          <w:i w:val="0"/>
          <w:color w:val="000000"/>
        </w:rPr>
        <w:t>.srrtrapaninord.it</w:t>
      </w:r>
    </w:p>
    <w:p w:rsidR="00E93623" w:rsidRPr="007258C4" w:rsidRDefault="00E93623" w:rsidP="008767ED">
      <w:pPr>
        <w:pStyle w:val="Default"/>
        <w:jc w:val="both"/>
        <w:rPr>
          <w:b/>
          <w:bCs/>
        </w:rPr>
      </w:pPr>
    </w:p>
    <w:p w:rsidR="00C62339" w:rsidRPr="008767ED" w:rsidRDefault="00C62339" w:rsidP="007258C4">
      <w:pPr>
        <w:autoSpaceDE w:val="0"/>
        <w:jc w:val="both"/>
        <w:rPr>
          <w:b/>
          <w:color w:val="000000"/>
        </w:rPr>
      </w:pPr>
      <w:r w:rsidRPr="008767ED">
        <w:rPr>
          <w:b/>
          <w:color w:val="000000"/>
        </w:rPr>
        <w:t xml:space="preserve">Importo base d’asta </w:t>
      </w:r>
      <w:r w:rsidRPr="008767ED">
        <w:rPr>
          <w:b/>
          <w:color w:val="000000"/>
        </w:rPr>
        <w:tab/>
      </w:r>
      <w:r w:rsidRPr="008767ED">
        <w:rPr>
          <w:b/>
          <w:color w:val="000000"/>
        </w:rPr>
        <w:tab/>
        <w:t>escluso IVA</w:t>
      </w:r>
      <w:r w:rsidRPr="008767ED">
        <w:rPr>
          <w:b/>
          <w:color w:val="000000"/>
        </w:rPr>
        <w:tab/>
      </w:r>
      <w:r w:rsidRPr="008767ED">
        <w:rPr>
          <w:b/>
          <w:color w:val="000000"/>
        </w:rPr>
        <w:tab/>
        <w:t>€. 0.000.000,00</w:t>
      </w:r>
    </w:p>
    <w:p w:rsidR="00C62339" w:rsidRPr="007258C4" w:rsidRDefault="00C62339" w:rsidP="007258C4">
      <w:pPr>
        <w:autoSpaceDE w:val="0"/>
        <w:jc w:val="both"/>
      </w:pPr>
      <w:r w:rsidRPr="008767ED">
        <w:rPr>
          <w:b/>
          <w:color w:val="000000"/>
        </w:rPr>
        <w:t>oneri sicurezza</w:t>
      </w:r>
      <w:r w:rsidRPr="008767ED">
        <w:rPr>
          <w:b/>
          <w:color w:val="000000"/>
        </w:rPr>
        <w:tab/>
      </w:r>
      <w:r w:rsidRPr="008767ED">
        <w:rPr>
          <w:b/>
          <w:color w:val="000000"/>
        </w:rPr>
        <w:tab/>
      </w:r>
      <w:r w:rsidRPr="008767ED">
        <w:rPr>
          <w:b/>
          <w:color w:val="000000"/>
        </w:rPr>
        <w:tab/>
      </w:r>
      <w:r w:rsidRPr="008767ED">
        <w:rPr>
          <w:b/>
          <w:color w:val="000000"/>
        </w:rPr>
        <w:tab/>
      </w:r>
      <w:r w:rsidRPr="008767ED">
        <w:rPr>
          <w:b/>
          <w:color w:val="000000"/>
        </w:rPr>
        <w:tab/>
      </w:r>
      <w:r w:rsidRPr="008767ED">
        <w:rPr>
          <w:b/>
          <w:bCs/>
          <w:color w:val="000000"/>
        </w:rPr>
        <w:t>€.</w:t>
      </w:r>
      <w:r w:rsidR="008767ED" w:rsidRPr="008767ED">
        <w:rPr>
          <w:b/>
          <w:bCs/>
          <w:color w:val="000000"/>
        </w:rPr>
        <w:t xml:space="preserve">     </w:t>
      </w:r>
      <w:r w:rsidRPr="007258C4">
        <w:rPr>
          <w:b/>
          <w:bCs/>
          <w:color w:val="000000"/>
        </w:rPr>
        <w:t xml:space="preserve"> 00,000,00</w:t>
      </w:r>
    </w:p>
    <w:p w:rsidR="00C62339" w:rsidRPr="007258C4" w:rsidRDefault="00C62339" w:rsidP="007258C4">
      <w:pPr>
        <w:jc w:val="both"/>
      </w:pPr>
    </w:p>
    <w:p w:rsidR="00C62339" w:rsidRPr="007258C4" w:rsidRDefault="00C62339" w:rsidP="007258C4">
      <w:pPr>
        <w:jc w:val="both"/>
      </w:pPr>
      <w:r w:rsidRPr="007258C4">
        <w:t>IL DIRIGENTE DEL SERVIZIO/ R.U.P.</w:t>
      </w:r>
    </w:p>
    <w:p w:rsidR="00C62339" w:rsidRPr="007258C4" w:rsidRDefault="00C62339" w:rsidP="007258C4">
      <w:pPr>
        <w:jc w:val="both"/>
      </w:pPr>
    </w:p>
    <w:p w:rsidR="00C62339" w:rsidRPr="007258C4" w:rsidRDefault="00C62339" w:rsidP="007258C4">
      <w:pPr>
        <w:jc w:val="both"/>
      </w:pPr>
      <w:r w:rsidRPr="007258C4">
        <w:t>ASSUMENDOSENE LA RESPONSABILITÀ DICHIARA CHE:</w:t>
      </w:r>
    </w:p>
    <w:p w:rsidR="00C62339" w:rsidRPr="007258C4" w:rsidRDefault="00C62339" w:rsidP="007258C4">
      <w:pPr>
        <w:jc w:val="both"/>
      </w:pPr>
    </w:p>
    <w:p w:rsidR="00C62339" w:rsidRPr="007258C4" w:rsidRDefault="00C62339" w:rsidP="007258C4">
      <w:pPr>
        <w:autoSpaceDE w:val="0"/>
        <w:spacing w:line="360" w:lineRule="auto"/>
        <w:jc w:val="both"/>
        <w:rPr>
          <w:color w:val="000000"/>
        </w:rPr>
      </w:pPr>
      <w:r w:rsidRPr="007258C4">
        <w:rPr>
          <w:color w:val="000000"/>
        </w:rPr>
        <w:t xml:space="preserve">Il concorrente/delegato________________________________________________________ </w:t>
      </w:r>
    </w:p>
    <w:p w:rsidR="00C62339" w:rsidRPr="007258C4" w:rsidRDefault="00C62339" w:rsidP="007258C4">
      <w:pPr>
        <w:autoSpaceDE w:val="0"/>
        <w:spacing w:line="360" w:lineRule="auto"/>
        <w:jc w:val="both"/>
        <w:rPr>
          <w:color w:val="000000"/>
        </w:rPr>
      </w:pPr>
      <w:r w:rsidRPr="007258C4">
        <w:rPr>
          <w:color w:val="000000"/>
        </w:rPr>
        <w:t>nato/a il _____________________ a  ____________________________________________</w:t>
      </w:r>
    </w:p>
    <w:p w:rsidR="00C62339" w:rsidRPr="007258C4" w:rsidRDefault="00C62339" w:rsidP="007258C4">
      <w:pPr>
        <w:autoSpaceDE w:val="0"/>
        <w:spacing w:line="360" w:lineRule="auto"/>
        <w:jc w:val="both"/>
        <w:rPr>
          <w:color w:val="000000"/>
        </w:rPr>
      </w:pPr>
      <w:r w:rsidRPr="007258C4">
        <w:rPr>
          <w:color w:val="000000"/>
        </w:rPr>
        <w:t xml:space="preserve">identificato con C.I. n. ____________ rilasciata da _______________________ il _________ </w:t>
      </w:r>
    </w:p>
    <w:p w:rsidR="00C62339" w:rsidRPr="007258C4" w:rsidRDefault="00C62339" w:rsidP="007258C4">
      <w:pPr>
        <w:autoSpaceDE w:val="0"/>
        <w:spacing w:line="360" w:lineRule="auto"/>
        <w:jc w:val="both"/>
        <w:rPr>
          <w:color w:val="000000"/>
        </w:rPr>
      </w:pPr>
      <w:r w:rsidRPr="007258C4">
        <w:rPr>
          <w:color w:val="000000"/>
        </w:rPr>
        <w:t xml:space="preserve">in qualità di__________________________________________________________________ </w:t>
      </w:r>
    </w:p>
    <w:p w:rsidR="00C62339" w:rsidRPr="007258C4" w:rsidRDefault="00C62339" w:rsidP="007258C4">
      <w:pPr>
        <w:autoSpaceDE w:val="0"/>
        <w:spacing w:line="360" w:lineRule="auto"/>
        <w:jc w:val="both"/>
        <w:rPr>
          <w:color w:val="000000"/>
        </w:rPr>
      </w:pPr>
      <w:r w:rsidRPr="007258C4">
        <w:rPr>
          <w:color w:val="000000"/>
        </w:rPr>
        <w:t xml:space="preserve">dell’impresa _________________________________________________________________ </w:t>
      </w:r>
    </w:p>
    <w:p w:rsidR="00C62339" w:rsidRPr="007258C4" w:rsidRDefault="00C62339" w:rsidP="007258C4">
      <w:pPr>
        <w:autoSpaceDE w:val="0"/>
        <w:spacing w:line="360" w:lineRule="auto"/>
        <w:jc w:val="both"/>
        <w:rPr>
          <w:color w:val="000000"/>
        </w:rPr>
      </w:pPr>
      <w:r w:rsidRPr="007258C4">
        <w:rPr>
          <w:color w:val="000000"/>
        </w:rPr>
        <w:t>con sede in _________________________ Via _____________________________________</w:t>
      </w:r>
    </w:p>
    <w:p w:rsidR="00C62339" w:rsidRPr="007258C4" w:rsidRDefault="00C62339" w:rsidP="007258C4">
      <w:pPr>
        <w:autoSpaceDE w:val="0"/>
        <w:spacing w:line="360" w:lineRule="auto"/>
        <w:jc w:val="both"/>
        <w:rPr>
          <w:color w:val="000000"/>
        </w:rPr>
      </w:pPr>
      <w:r w:rsidRPr="007258C4">
        <w:rPr>
          <w:color w:val="000000"/>
        </w:rPr>
        <w:t>con codice fiscale n° ______________________ con partita IVA n° _____________________</w:t>
      </w:r>
    </w:p>
    <w:p w:rsidR="00C62339" w:rsidRPr="007258C4" w:rsidRDefault="00C62339" w:rsidP="007258C4">
      <w:pPr>
        <w:autoSpaceDE w:val="0"/>
        <w:spacing w:line="360" w:lineRule="auto"/>
        <w:jc w:val="both"/>
        <w:rPr>
          <w:rFonts w:eastAsia="TimesNewRomanPSMT"/>
        </w:rPr>
      </w:pPr>
      <w:r w:rsidRPr="007258C4">
        <w:rPr>
          <w:color w:val="000000"/>
        </w:rPr>
        <w:t>Tel. ________________ Fax _________________ e-mail _____________________________</w:t>
      </w:r>
    </w:p>
    <w:p w:rsidR="00C62339" w:rsidRPr="007258C4" w:rsidRDefault="00C62339" w:rsidP="007258C4">
      <w:pPr>
        <w:suppressAutoHyphens w:val="0"/>
        <w:autoSpaceDE w:val="0"/>
        <w:spacing w:line="360" w:lineRule="auto"/>
        <w:jc w:val="both"/>
        <w:rPr>
          <w:rFonts w:eastAsia="TimesNewRomanPSMT"/>
        </w:rPr>
      </w:pPr>
      <w:r w:rsidRPr="007258C4">
        <w:rPr>
          <w:rFonts w:eastAsia="TimesNewRomanPSMT"/>
        </w:rPr>
        <w:t xml:space="preserve">ha eseguito specifico sopralluogo nelle aree interessate dal servizio oggetto dell'appalto. Nel corso del sopralluogo il concorrente ha preso visione degli impianti e delle altre dotazioni (Centro comunali di raccolta, stazioni di trasferenza, eventuali mezzi ed attrezzature), che riguardano la logistica nelle fasi della raccolta e del trasporto dei rifiuti, che sono conferiti in comodato ai soggetti affidatari del servizio ai sensi di quanto previsto dall'art.7 comma 8 della L.R. 09/2010 nonché dalle disposizioni dell'art.202 comma 4 del D. </w:t>
      </w:r>
      <w:proofErr w:type="spellStart"/>
      <w:r w:rsidRPr="007258C4">
        <w:rPr>
          <w:rFonts w:eastAsia="TimesNewRomanPSMT"/>
        </w:rPr>
        <w:t>Lgs</w:t>
      </w:r>
      <w:proofErr w:type="spellEnd"/>
      <w:r w:rsidRPr="007258C4">
        <w:rPr>
          <w:rFonts w:eastAsia="TimesNewRomanPSMT"/>
        </w:rPr>
        <w:t>. n° 152/06 per l'espletamento dello stesso.</w:t>
      </w:r>
    </w:p>
    <w:p w:rsidR="00C62339" w:rsidRPr="007258C4" w:rsidRDefault="00C62339" w:rsidP="007258C4">
      <w:pPr>
        <w:suppressAutoHyphens w:val="0"/>
        <w:autoSpaceDE w:val="0"/>
        <w:jc w:val="both"/>
        <w:rPr>
          <w:rFonts w:eastAsia="TimesNewRomanPSMT"/>
        </w:rPr>
      </w:pPr>
    </w:p>
    <w:p w:rsidR="00C62339" w:rsidRPr="007258C4" w:rsidRDefault="00C62339" w:rsidP="007258C4">
      <w:pPr>
        <w:suppressAutoHyphens w:val="0"/>
        <w:autoSpaceDE w:val="0"/>
        <w:jc w:val="both"/>
        <w:rPr>
          <w:rFonts w:eastAsia="TimesNewRomanPSMT"/>
        </w:rPr>
      </w:pPr>
    </w:p>
    <w:p w:rsidR="00C62339" w:rsidRPr="007258C4" w:rsidRDefault="00C62339" w:rsidP="00724AB3">
      <w:pPr>
        <w:widowControl w:val="0"/>
        <w:autoSpaceDE w:val="0"/>
        <w:spacing w:after="120"/>
        <w:ind w:left="426" w:right="48"/>
        <w:jc w:val="center"/>
      </w:pPr>
      <w:r w:rsidRPr="007258C4">
        <w:rPr>
          <w:rFonts w:eastAsia="TimesNewRomanPSMT"/>
        </w:rPr>
        <w:t>IL CONCORRENTE</w:t>
      </w:r>
    </w:p>
    <w:p w:rsidR="00C62339" w:rsidRPr="007258C4" w:rsidRDefault="00C62339" w:rsidP="00724AB3">
      <w:pPr>
        <w:jc w:val="center"/>
      </w:pPr>
      <w:r w:rsidRPr="007258C4">
        <w:t>ASSUMENDOSENE LA RESPONSABILITÀ DICHIARA CHE:</w:t>
      </w:r>
    </w:p>
    <w:p w:rsidR="00C62339" w:rsidRPr="007258C4" w:rsidRDefault="00C62339" w:rsidP="007258C4">
      <w:pPr>
        <w:jc w:val="both"/>
      </w:pPr>
    </w:p>
    <w:p w:rsidR="00C62339" w:rsidRPr="007258C4" w:rsidRDefault="00C62339" w:rsidP="007258C4">
      <w:pPr>
        <w:jc w:val="both"/>
      </w:pPr>
    </w:p>
    <w:p w:rsidR="00C62339" w:rsidRPr="007258C4" w:rsidRDefault="00C62339" w:rsidP="007258C4">
      <w:pPr>
        <w:widowControl w:val="0"/>
        <w:autoSpaceDE w:val="0"/>
        <w:spacing w:line="360" w:lineRule="auto"/>
        <w:ind w:left="425" w:right="45"/>
        <w:jc w:val="both"/>
        <w:rPr>
          <w:rFonts w:eastAsia="TimesNewRomanPSMT"/>
        </w:rPr>
      </w:pPr>
      <w:r w:rsidRPr="007258C4">
        <w:rPr>
          <w:rFonts w:eastAsia="TimesNewRomanPSMT"/>
        </w:rPr>
        <w:t>- a seguito del sopralluogo effettuato, di essere perfettamente edotto e di non avere pertanto alcun dubbio o perplessità, ai fini della formulazione della propria offerta, sulla consistenza del territorio ove dovrà svolgersi il servizio, sulle attrezzature e sulle dotazioni</w:t>
      </w:r>
      <w:r w:rsidR="00731DBC">
        <w:rPr>
          <w:rFonts w:eastAsia="TimesNewRomanPSMT"/>
        </w:rPr>
        <w:t xml:space="preserve"> </w:t>
      </w:r>
      <w:r w:rsidR="00731DBC" w:rsidRPr="003D7EB2">
        <w:rPr>
          <w:rFonts w:eastAsia="TimesNewRomanPSMT"/>
        </w:rPr>
        <w:t>- se presenti -</w:t>
      </w:r>
      <w:r w:rsidRPr="007258C4">
        <w:rPr>
          <w:rFonts w:eastAsia="TimesNewRomanPSMT"/>
        </w:rPr>
        <w:t xml:space="preserve"> che saranno conferite in comodato. </w:t>
      </w:r>
    </w:p>
    <w:p w:rsidR="00C62339" w:rsidRPr="007258C4" w:rsidRDefault="00C62339" w:rsidP="007258C4">
      <w:pPr>
        <w:widowControl w:val="0"/>
        <w:autoSpaceDE w:val="0"/>
        <w:spacing w:after="120"/>
        <w:ind w:left="426" w:right="48"/>
        <w:jc w:val="both"/>
        <w:rPr>
          <w:rFonts w:eastAsia="TimesNewRomanPSMT"/>
        </w:rPr>
      </w:pPr>
    </w:p>
    <w:p w:rsidR="00C62339" w:rsidRPr="007258C4" w:rsidRDefault="00C62339" w:rsidP="007258C4">
      <w:pPr>
        <w:spacing w:after="200" w:line="276" w:lineRule="auto"/>
        <w:jc w:val="both"/>
      </w:pPr>
      <w:r w:rsidRPr="007258C4">
        <w:t>COMUNE DI………………….  lì _____________</w:t>
      </w:r>
    </w:p>
    <w:p w:rsidR="00C62339" w:rsidRPr="007258C4" w:rsidRDefault="00C62339" w:rsidP="007258C4">
      <w:pPr>
        <w:spacing w:after="200" w:line="276" w:lineRule="auto"/>
        <w:jc w:val="both"/>
      </w:pPr>
    </w:p>
    <w:p w:rsidR="00C62339" w:rsidRPr="007258C4" w:rsidRDefault="00C62339" w:rsidP="007258C4">
      <w:pPr>
        <w:spacing w:after="200" w:line="276" w:lineRule="auto"/>
        <w:jc w:val="both"/>
      </w:pPr>
      <w:r w:rsidRPr="007258C4">
        <w:tab/>
      </w:r>
      <w:r w:rsidRPr="007258C4">
        <w:tab/>
      </w:r>
      <w:r w:rsidRPr="007258C4">
        <w:tab/>
      </w:r>
      <w:r w:rsidRPr="007258C4">
        <w:tab/>
      </w:r>
      <w:r w:rsidRPr="007258C4">
        <w:tab/>
      </w:r>
      <w:r w:rsidRPr="007258C4">
        <w:tab/>
        <w:t xml:space="preserve">      IL DIRIGENTE DEL SERVIZIO/R.U.P.</w:t>
      </w:r>
    </w:p>
    <w:p w:rsidR="00C62339" w:rsidRPr="007258C4" w:rsidRDefault="00C62339" w:rsidP="007258C4">
      <w:pPr>
        <w:spacing w:after="200" w:line="276" w:lineRule="auto"/>
        <w:jc w:val="both"/>
      </w:pPr>
      <w:r w:rsidRPr="007258C4">
        <w:tab/>
      </w:r>
      <w:r w:rsidRPr="007258C4">
        <w:tab/>
      </w:r>
      <w:r w:rsidRPr="007258C4">
        <w:tab/>
      </w:r>
      <w:r w:rsidRPr="007258C4">
        <w:tab/>
        <w:t>(timbro e firma) ____________________________________</w:t>
      </w:r>
    </w:p>
    <w:p w:rsidR="00C62339" w:rsidRPr="007258C4" w:rsidRDefault="00C62339" w:rsidP="007258C4">
      <w:pPr>
        <w:spacing w:after="200" w:line="276" w:lineRule="auto"/>
        <w:jc w:val="both"/>
      </w:pPr>
    </w:p>
    <w:p w:rsidR="00C62339" w:rsidRPr="007258C4" w:rsidRDefault="00C62339" w:rsidP="007258C4">
      <w:pPr>
        <w:spacing w:after="200" w:line="276" w:lineRule="auto"/>
        <w:jc w:val="both"/>
      </w:pPr>
      <w:r w:rsidRPr="007258C4">
        <w:t>IL CONCORRENTE/DELEGATO</w:t>
      </w:r>
    </w:p>
    <w:p w:rsidR="00C62339" w:rsidRPr="007258C4" w:rsidRDefault="00C62339" w:rsidP="007258C4">
      <w:pPr>
        <w:spacing w:after="200" w:line="276" w:lineRule="auto"/>
        <w:jc w:val="both"/>
      </w:pPr>
      <w:r w:rsidRPr="007258C4">
        <w:t>____________________________</w:t>
      </w:r>
    </w:p>
    <w:p w:rsidR="00C62339" w:rsidRPr="007258C4" w:rsidRDefault="00C62339" w:rsidP="007258C4">
      <w:pPr>
        <w:spacing w:after="200" w:line="276" w:lineRule="auto"/>
        <w:jc w:val="both"/>
      </w:pPr>
    </w:p>
    <w:p w:rsidR="00C62339" w:rsidRPr="007258C4" w:rsidRDefault="00C62339" w:rsidP="007258C4">
      <w:pPr>
        <w:spacing w:after="200" w:line="276" w:lineRule="auto"/>
        <w:jc w:val="both"/>
      </w:pPr>
    </w:p>
    <w:p w:rsidR="00C62339" w:rsidRPr="007258C4" w:rsidRDefault="00C62339" w:rsidP="007258C4">
      <w:pPr>
        <w:spacing w:after="200" w:line="276" w:lineRule="auto"/>
        <w:jc w:val="both"/>
        <w:rPr>
          <w:b/>
        </w:rPr>
      </w:pPr>
      <w:r w:rsidRPr="007258C4">
        <w:t>( da produrre in sede di gara)</w:t>
      </w:r>
    </w:p>
    <w:p w:rsidR="00C62339" w:rsidRPr="007258C4" w:rsidRDefault="00C62339" w:rsidP="007258C4">
      <w:pPr>
        <w:pageBreakBefore/>
        <w:jc w:val="both"/>
      </w:pPr>
      <w:r w:rsidRPr="001E4DA1">
        <w:rPr>
          <w:b/>
        </w:rPr>
        <w:lastRenderedPageBreak/>
        <w:t xml:space="preserve">(Allegato “F”) </w:t>
      </w:r>
      <w:r w:rsidRPr="001E4DA1">
        <w:rPr>
          <w:b/>
          <w:u w:val="single"/>
        </w:rPr>
        <w:t>Dichiarazione sostitutiva iscrizione Registro delle imprese</w:t>
      </w:r>
    </w:p>
    <w:p w:rsidR="00C62339" w:rsidRPr="007258C4" w:rsidRDefault="00C62339" w:rsidP="007258C4">
      <w:pPr>
        <w:tabs>
          <w:tab w:val="left" w:pos="3960"/>
        </w:tabs>
        <w:ind w:left="2700"/>
        <w:jc w:val="both"/>
      </w:pPr>
    </w:p>
    <w:p w:rsidR="00C62339" w:rsidRPr="007258C4" w:rsidRDefault="00C62339" w:rsidP="007258C4">
      <w:pPr>
        <w:tabs>
          <w:tab w:val="left" w:pos="3960"/>
        </w:tabs>
        <w:ind w:left="2700"/>
        <w:jc w:val="both"/>
      </w:pPr>
    </w:p>
    <w:p w:rsidR="00286E37" w:rsidRPr="007258C4" w:rsidRDefault="005878CE" w:rsidP="00286E37">
      <w:pPr>
        <w:tabs>
          <w:tab w:val="left" w:pos="3960"/>
        </w:tabs>
        <w:ind w:left="2700"/>
        <w:jc w:val="both"/>
        <w:rPr>
          <w:b/>
          <w:bCs/>
        </w:rPr>
      </w:pPr>
      <w:r w:rsidRPr="007258C4">
        <w:rPr>
          <w:b/>
        </w:rPr>
        <w:tab/>
      </w:r>
      <w:r w:rsidR="00286E37" w:rsidRPr="007258C4">
        <w:rPr>
          <w:b/>
        </w:rPr>
        <w:tab/>
      </w:r>
      <w:r w:rsidR="00286E37" w:rsidRPr="007258C4">
        <w:rPr>
          <w:b/>
          <w:bCs/>
        </w:rPr>
        <w:t>SPETT.LE U.R.E.G.A.</w:t>
      </w:r>
    </w:p>
    <w:p w:rsidR="00286E37" w:rsidRPr="00550F87" w:rsidRDefault="00286E37" w:rsidP="00286E37">
      <w:pPr>
        <w:autoSpaceDE w:val="0"/>
        <w:ind w:left="4320"/>
        <w:jc w:val="both"/>
        <w:rPr>
          <w:b/>
          <w:bCs/>
        </w:rPr>
      </w:pPr>
      <w:r w:rsidRPr="00550F87">
        <w:rPr>
          <w:b/>
          <w:bCs/>
        </w:rPr>
        <w:t>UFFICIO REGIONALE ESPLETAMENTO GARE APPALTI</w:t>
      </w:r>
    </w:p>
    <w:p w:rsidR="00286E37" w:rsidRPr="007258C4" w:rsidRDefault="00286E37" w:rsidP="00286E37">
      <w:pPr>
        <w:autoSpaceDE w:val="0"/>
        <w:ind w:left="4320"/>
        <w:jc w:val="both"/>
      </w:pPr>
      <w:r w:rsidRPr="00550F87">
        <w:rPr>
          <w:b/>
          <w:bCs/>
        </w:rPr>
        <w:t>SEZIONE PROVINCIALE DI TRAPANI</w:t>
      </w:r>
    </w:p>
    <w:p w:rsidR="00286E37" w:rsidRPr="007258C4" w:rsidRDefault="00286E37" w:rsidP="00286E37">
      <w:pPr>
        <w:ind w:left="3960"/>
        <w:jc w:val="both"/>
      </w:pPr>
    </w:p>
    <w:p w:rsidR="00286E37" w:rsidRPr="007258C4" w:rsidRDefault="00286E37" w:rsidP="00286E37">
      <w:pPr>
        <w:ind w:left="3960"/>
        <w:jc w:val="both"/>
      </w:pPr>
    </w:p>
    <w:p w:rsidR="002966AE" w:rsidRPr="008345CA" w:rsidRDefault="00286E37" w:rsidP="002966AE">
      <w:pPr>
        <w:jc w:val="both"/>
        <w:rPr>
          <w:bCs/>
        </w:rPr>
      </w:pPr>
      <w:r w:rsidRPr="007258C4">
        <w:t xml:space="preserve">OGGETTO: Gara del giorno </w:t>
      </w:r>
      <w:r w:rsidR="008767ED" w:rsidRPr="008767ED">
        <w:t>30/08/2017</w:t>
      </w:r>
      <w:r w:rsidR="008767ED">
        <w:t xml:space="preserve"> alle ore 9,0</w:t>
      </w:r>
      <w:r w:rsidRPr="007258C4">
        <w:t xml:space="preserve">0 relativa a </w:t>
      </w:r>
      <w:r w:rsidR="001E4DA1" w:rsidRPr="001E4DA1">
        <w:t>Procedura aperta</w:t>
      </w:r>
      <w:r w:rsidR="001E4DA1" w:rsidRPr="001E4DA1">
        <w:rPr>
          <w:b/>
        </w:rPr>
        <w:t xml:space="preserve"> </w:t>
      </w:r>
      <w:r w:rsidR="002966AE" w:rsidRPr="001E4DA1">
        <w:t>per l’affidamento in lotti</w:t>
      </w:r>
    </w:p>
    <w:p w:rsidR="004A1FBE" w:rsidRDefault="004A1FBE" w:rsidP="004A1FBE">
      <w:pPr>
        <w:widowControl w:val="0"/>
        <w:autoSpaceDE w:val="0"/>
        <w:spacing w:after="120"/>
        <w:ind w:right="48"/>
        <w:jc w:val="both"/>
        <w:rPr>
          <w:b/>
        </w:rPr>
      </w:pPr>
      <w:r w:rsidRPr="007258C4">
        <w:rPr>
          <w:b/>
          <w:bCs/>
        </w:rPr>
        <w:t xml:space="preserve">DEL SERVIZIO </w:t>
      </w:r>
      <w:r>
        <w:rPr>
          <w:b/>
          <w:bCs/>
        </w:rPr>
        <w:t xml:space="preserve">INTEGRATO </w:t>
      </w:r>
      <w:r w:rsidRPr="007258C4">
        <w:rPr>
          <w:b/>
          <w:bCs/>
        </w:rPr>
        <w:t xml:space="preserve">DI SPAZZAMENTO, RACCOLTA E TRASPORTO DEI RIFIUTI SOLIDI URBANI DIFFERENZIATI E INDIFFERENZIATI, COMPRESI QUELLI ASSIMILATI, ED </w:t>
      </w:r>
      <w:r w:rsidRPr="007258C4">
        <w:rPr>
          <w:b/>
          <w:bCs/>
          <w:color w:val="000000"/>
        </w:rPr>
        <w:t xml:space="preserve">ALTRI SERVIZI DI IGIENE PUBBLICA ALL’INTERNO DEI COMUNI </w:t>
      </w:r>
      <w:r>
        <w:rPr>
          <w:b/>
          <w:bCs/>
          <w:color w:val="000000"/>
        </w:rPr>
        <w:t>DELLA SRR N. 17 “TRAPANI PROVINCIA NORD”</w:t>
      </w:r>
      <w:r w:rsidRPr="00750DC9">
        <w:rPr>
          <w:rFonts w:eastAsia="TimesNewRomanPSMT"/>
          <w:b/>
          <w:bCs/>
        </w:rPr>
        <w:t>.</w:t>
      </w:r>
      <w:r w:rsidRPr="00750DC9">
        <w:rPr>
          <w:b/>
        </w:rPr>
        <w:t xml:space="preserve"> </w:t>
      </w:r>
    </w:p>
    <w:p w:rsidR="004A1FBE" w:rsidRDefault="004A1FBE" w:rsidP="004A1FBE">
      <w:pPr>
        <w:widowControl w:val="0"/>
        <w:autoSpaceDE w:val="0"/>
        <w:spacing w:after="120"/>
        <w:ind w:right="48"/>
        <w:jc w:val="both"/>
        <w:rPr>
          <w:b/>
        </w:rPr>
      </w:pPr>
      <w:r w:rsidRPr="00C74B9E">
        <w:rPr>
          <w:b/>
        </w:rPr>
        <w:t>Procedura aperta ai sensi dell'art. 3, comma sss), e artt. 59 e 60 del decreto legislativo n°50/2016</w:t>
      </w:r>
    </w:p>
    <w:p w:rsidR="0001728A" w:rsidRPr="00B63292" w:rsidRDefault="0001728A" w:rsidP="0001728A">
      <w:pPr>
        <w:suppressAutoHyphens w:val="0"/>
        <w:autoSpaceDE w:val="0"/>
        <w:spacing w:after="120" w:line="280" w:lineRule="exact"/>
        <w:ind w:right="140"/>
        <w:jc w:val="both"/>
      </w:pPr>
      <w:r w:rsidRPr="00B63292">
        <w:rPr>
          <w:rStyle w:val="Enfasigrassetto"/>
        </w:rPr>
        <w:t>Lotto n. …: CIG</w:t>
      </w:r>
      <w:r w:rsidRPr="00B63292">
        <w:rPr>
          <w:bCs/>
        </w:rPr>
        <w:t xml:space="preserve">: </w:t>
      </w:r>
      <w:proofErr w:type="spellStart"/>
      <w:r w:rsidRPr="00B63292">
        <w:rPr>
          <w:bCs/>
        </w:rPr>
        <w:t>………………</w:t>
      </w:r>
      <w:proofErr w:type="spellEnd"/>
      <w:r w:rsidRPr="00B63292">
        <w:rPr>
          <w:bCs/>
        </w:rPr>
        <w:t>.</w:t>
      </w:r>
    </w:p>
    <w:p w:rsidR="008767ED" w:rsidRPr="00BA0E87" w:rsidRDefault="00286E37" w:rsidP="008767ED">
      <w:pPr>
        <w:pStyle w:val="Default"/>
        <w:jc w:val="both"/>
        <w:rPr>
          <w:rFonts w:eastAsia="Times New Roman"/>
        </w:rPr>
      </w:pPr>
      <w:r w:rsidRPr="007258C4">
        <w:t xml:space="preserve">Ente Appaltante: </w:t>
      </w:r>
      <w:r w:rsidRPr="00BA0E87">
        <w:rPr>
          <w:b/>
          <w:bCs/>
        </w:rPr>
        <w:t>SRR n°17 Trapani Provincia Nord</w:t>
      </w:r>
      <w:r w:rsidRPr="00BA0E87">
        <w:rPr>
          <w:bCs/>
        </w:rPr>
        <w:t xml:space="preserve">, </w:t>
      </w:r>
      <w:r w:rsidR="008767ED" w:rsidRPr="00BA0E87">
        <w:rPr>
          <w:bCs/>
        </w:rPr>
        <w:t xml:space="preserve">con sede c/o Uffici Comunali di Erice, Loc. </w:t>
      </w:r>
      <w:proofErr w:type="spellStart"/>
      <w:r w:rsidR="008767ED" w:rsidRPr="00BA0E87">
        <w:rPr>
          <w:bCs/>
        </w:rPr>
        <w:t>Rigaletta-Milo</w:t>
      </w:r>
      <w:proofErr w:type="spellEnd"/>
      <w:r w:rsidR="008767ED" w:rsidRPr="00BA0E87">
        <w:rPr>
          <w:bCs/>
        </w:rPr>
        <w:t xml:space="preserve"> – Ex Calzaturificio 91016 ERICE (TP)</w:t>
      </w:r>
      <w:r w:rsidR="008767ED" w:rsidRPr="00BA0E87">
        <w:rPr>
          <w:rFonts w:eastAsia="Times New Roman"/>
        </w:rPr>
        <w:t xml:space="preserve"> - Tel 0923/</w:t>
      </w:r>
      <w:r w:rsidR="008767ED">
        <w:rPr>
          <w:rFonts w:eastAsia="Times New Roman"/>
        </w:rPr>
        <w:t>502255</w:t>
      </w:r>
      <w:r w:rsidR="008767ED" w:rsidRPr="00BA0E87">
        <w:rPr>
          <w:rFonts w:eastAsia="Times New Roman"/>
        </w:rPr>
        <w:t xml:space="preserve"> </w:t>
      </w:r>
    </w:p>
    <w:p w:rsidR="008767ED" w:rsidRPr="00BA0E87" w:rsidRDefault="008767ED" w:rsidP="008767ED">
      <w:pPr>
        <w:pStyle w:val="Default"/>
        <w:jc w:val="both"/>
      </w:pPr>
      <w:r w:rsidRPr="00BA0E87">
        <w:rPr>
          <w:rFonts w:eastAsia="Times New Roman"/>
        </w:rPr>
        <w:t xml:space="preserve">Indirizzo E-mail srrtpnord@gmail.com  - PEC </w:t>
      </w:r>
      <w:proofErr w:type="spellStart"/>
      <w:r w:rsidRPr="00BA0E87">
        <w:rPr>
          <w:rFonts w:eastAsia="Times New Roman"/>
        </w:rPr>
        <w:t>cert</w:t>
      </w:r>
      <w:proofErr w:type="spellEnd"/>
      <w:r w:rsidRPr="00BA0E87">
        <w:rPr>
          <w:rFonts w:eastAsia="Times New Roman"/>
        </w:rPr>
        <w:t>: srrtpnord@pec.it</w:t>
      </w:r>
    </w:p>
    <w:p w:rsidR="008767ED" w:rsidRPr="007258C4" w:rsidRDefault="008767ED" w:rsidP="008767ED">
      <w:pPr>
        <w:autoSpaceDE w:val="0"/>
        <w:jc w:val="both"/>
        <w:rPr>
          <w:b/>
          <w:bCs/>
          <w:color w:val="000000"/>
        </w:rPr>
      </w:pPr>
      <w:r w:rsidRPr="00BA0E87">
        <w:rPr>
          <w:color w:val="000000"/>
        </w:rPr>
        <w:t>Sito internet:</w:t>
      </w:r>
      <w:r w:rsidRPr="00BA0E87">
        <w:t xml:space="preserve"> </w:t>
      </w:r>
      <w:r w:rsidRPr="00BA0E87">
        <w:rPr>
          <w:rStyle w:val="CitazioneHTML"/>
          <w:i w:val="0"/>
          <w:color w:val="000000"/>
        </w:rPr>
        <w:t>www</w:t>
      </w:r>
      <w:r>
        <w:rPr>
          <w:rStyle w:val="CitazioneHTML"/>
          <w:i w:val="0"/>
          <w:color w:val="000000"/>
        </w:rPr>
        <w:t>.srrtrapaninord.it</w:t>
      </w:r>
    </w:p>
    <w:p w:rsidR="00C62339" w:rsidRPr="007258C4" w:rsidRDefault="00C62339" w:rsidP="00286E37">
      <w:pPr>
        <w:tabs>
          <w:tab w:val="left" w:pos="3960"/>
        </w:tabs>
        <w:ind w:left="2700"/>
        <w:jc w:val="both"/>
        <w:rPr>
          <w:b/>
          <w:bCs/>
          <w:color w:val="000000"/>
        </w:rPr>
      </w:pPr>
    </w:p>
    <w:p w:rsidR="00C62339" w:rsidRPr="007258C4" w:rsidRDefault="00C62339" w:rsidP="007258C4">
      <w:pPr>
        <w:autoSpaceDE w:val="0"/>
        <w:jc w:val="both"/>
        <w:rPr>
          <w:b/>
          <w:bCs/>
          <w:color w:val="000000"/>
        </w:rPr>
      </w:pPr>
    </w:p>
    <w:p w:rsidR="00C62339" w:rsidRPr="008767ED" w:rsidRDefault="00C62339" w:rsidP="007258C4">
      <w:pPr>
        <w:autoSpaceDE w:val="0"/>
        <w:jc w:val="both"/>
        <w:rPr>
          <w:b/>
        </w:rPr>
      </w:pPr>
      <w:r w:rsidRPr="008767ED">
        <w:rPr>
          <w:b/>
        </w:rPr>
        <w:t xml:space="preserve">Importo base d’asta </w:t>
      </w:r>
      <w:r w:rsidRPr="008767ED">
        <w:rPr>
          <w:b/>
        </w:rPr>
        <w:tab/>
      </w:r>
      <w:r w:rsidRPr="008767ED">
        <w:rPr>
          <w:b/>
        </w:rPr>
        <w:tab/>
        <w:t>escluso IVA</w:t>
      </w:r>
      <w:r w:rsidRPr="008767ED">
        <w:rPr>
          <w:b/>
        </w:rPr>
        <w:tab/>
      </w:r>
      <w:r w:rsidRPr="008767ED">
        <w:rPr>
          <w:b/>
        </w:rPr>
        <w:tab/>
        <w:t>€. 0.000.000,00</w:t>
      </w:r>
    </w:p>
    <w:p w:rsidR="00C62339" w:rsidRPr="007258C4" w:rsidRDefault="00C62339" w:rsidP="007258C4">
      <w:pPr>
        <w:autoSpaceDE w:val="0"/>
        <w:jc w:val="both"/>
      </w:pPr>
      <w:r w:rsidRPr="008767ED">
        <w:rPr>
          <w:b/>
        </w:rPr>
        <w:t>oneri sicurezza</w:t>
      </w:r>
      <w:r w:rsidRPr="008767ED">
        <w:rPr>
          <w:b/>
        </w:rPr>
        <w:tab/>
      </w:r>
      <w:r w:rsidRPr="008767ED">
        <w:rPr>
          <w:b/>
        </w:rPr>
        <w:tab/>
      </w:r>
      <w:r w:rsidRPr="008767ED">
        <w:rPr>
          <w:b/>
        </w:rPr>
        <w:tab/>
      </w:r>
      <w:r w:rsidRPr="008767ED">
        <w:rPr>
          <w:b/>
        </w:rPr>
        <w:tab/>
      </w:r>
      <w:r w:rsidRPr="008767ED">
        <w:rPr>
          <w:b/>
        </w:rPr>
        <w:tab/>
      </w:r>
      <w:r w:rsidRPr="008767ED">
        <w:rPr>
          <w:b/>
          <w:bCs/>
          <w:color w:val="000000"/>
        </w:rPr>
        <w:t xml:space="preserve">€.    </w:t>
      </w:r>
      <w:r w:rsidRPr="007258C4">
        <w:rPr>
          <w:b/>
          <w:bCs/>
          <w:color w:val="000000"/>
        </w:rPr>
        <w:t xml:space="preserve">  00,000,00</w:t>
      </w:r>
    </w:p>
    <w:p w:rsidR="00C62339" w:rsidRPr="007258C4" w:rsidRDefault="00C62339" w:rsidP="007258C4">
      <w:pPr>
        <w:jc w:val="both"/>
      </w:pPr>
    </w:p>
    <w:p w:rsidR="00C62339" w:rsidRPr="007258C4" w:rsidRDefault="00C62339" w:rsidP="007258C4">
      <w:pPr>
        <w:jc w:val="both"/>
      </w:pPr>
    </w:p>
    <w:p w:rsidR="00C62339" w:rsidRPr="007258C4" w:rsidRDefault="00C62339" w:rsidP="007258C4">
      <w:pPr>
        <w:autoSpaceDE w:val="0"/>
        <w:spacing w:line="360" w:lineRule="auto"/>
        <w:jc w:val="both"/>
        <w:rPr>
          <w:color w:val="000000"/>
        </w:rPr>
      </w:pPr>
      <w:r w:rsidRPr="007258C4">
        <w:rPr>
          <w:color w:val="000000"/>
        </w:rPr>
        <w:t>Il/La sottoscritto/a ______________________________________________________ nato/a</w:t>
      </w:r>
    </w:p>
    <w:p w:rsidR="00C62339" w:rsidRPr="007258C4" w:rsidRDefault="00C62339" w:rsidP="007258C4">
      <w:pPr>
        <w:autoSpaceDE w:val="0"/>
        <w:spacing w:line="360" w:lineRule="auto"/>
        <w:jc w:val="both"/>
        <w:rPr>
          <w:color w:val="000000"/>
        </w:rPr>
      </w:pPr>
      <w:r w:rsidRPr="007258C4">
        <w:rPr>
          <w:color w:val="000000"/>
        </w:rPr>
        <w:t xml:space="preserve"> il _____________________ a __________________________________________________ </w:t>
      </w:r>
    </w:p>
    <w:p w:rsidR="00C62339" w:rsidRPr="007258C4" w:rsidRDefault="00C62339" w:rsidP="007258C4">
      <w:pPr>
        <w:autoSpaceDE w:val="0"/>
        <w:spacing w:line="360" w:lineRule="auto"/>
        <w:jc w:val="both"/>
        <w:rPr>
          <w:color w:val="000000"/>
        </w:rPr>
      </w:pPr>
      <w:r w:rsidRPr="007258C4">
        <w:rPr>
          <w:color w:val="000000"/>
        </w:rPr>
        <w:t xml:space="preserve">in qualità di _________________________________________________________________ </w:t>
      </w:r>
    </w:p>
    <w:p w:rsidR="00C62339" w:rsidRPr="007258C4" w:rsidRDefault="00C62339" w:rsidP="007258C4">
      <w:pPr>
        <w:autoSpaceDE w:val="0"/>
        <w:spacing w:line="360" w:lineRule="auto"/>
        <w:jc w:val="both"/>
        <w:rPr>
          <w:color w:val="000000"/>
        </w:rPr>
      </w:pPr>
      <w:r w:rsidRPr="007258C4">
        <w:rPr>
          <w:color w:val="000000"/>
        </w:rPr>
        <w:t xml:space="preserve">dell’impresa _________________________________________________________________ </w:t>
      </w:r>
    </w:p>
    <w:p w:rsidR="00C62339" w:rsidRPr="007258C4" w:rsidRDefault="00C62339" w:rsidP="007258C4">
      <w:pPr>
        <w:autoSpaceDE w:val="0"/>
        <w:spacing w:line="360" w:lineRule="auto"/>
        <w:jc w:val="both"/>
        <w:rPr>
          <w:color w:val="000000"/>
        </w:rPr>
      </w:pPr>
      <w:r w:rsidRPr="007258C4">
        <w:rPr>
          <w:color w:val="000000"/>
        </w:rPr>
        <w:t xml:space="preserve">con sede in _________________________ Via _____________________________________ </w:t>
      </w:r>
    </w:p>
    <w:p w:rsidR="00C62339" w:rsidRPr="007258C4" w:rsidRDefault="00C62339" w:rsidP="007258C4">
      <w:pPr>
        <w:autoSpaceDE w:val="0"/>
        <w:spacing w:line="360" w:lineRule="auto"/>
        <w:jc w:val="both"/>
        <w:rPr>
          <w:color w:val="000000"/>
        </w:rPr>
      </w:pPr>
      <w:r w:rsidRPr="007258C4">
        <w:rPr>
          <w:color w:val="000000"/>
        </w:rPr>
        <w:t>con codice fiscale n° ______________________ con partita IVA n° _____________________</w:t>
      </w:r>
    </w:p>
    <w:p w:rsidR="00C62339" w:rsidRPr="007258C4" w:rsidRDefault="00C62339" w:rsidP="007258C4">
      <w:pPr>
        <w:autoSpaceDE w:val="0"/>
        <w:spacing w:line="360" w:lineRule="auto"/>
        <w:jc w:val="both"/>
        <w:rPr>
          <w:color w:val="000000"/>
        </w:rPr>
      </w:pPr>
      <w:r w:rsidRPr="007258C4">
        <w:rPr>
          <w:color w:val="000000"/>
        </w:rPr>
        <w:t>Tel. ________________ Fax _________________ e-mail _____________________________</w:t>
      </w:r>
    </w:p>
    <w:p w:rsidR="00C62339" w:rsidRPr="007258C4" w:rsidRDefault="00C62339" w:rsidP="007258C4">
      <w:pPr>
        <w:autoSpaceDE w:val="0"/>
        <w:ind w:firstLine="360"/>
        <w:jc w:val="both"/>
        <w:rPr>
          <w:color w:val="000000"/>
        </w:rPr>
      </w:pPr>
      <w:r w:rsidRPr="007258C4">
        <w:rPr>
          <w:color w:val="000000"/>
        </w:rPr>
        <w:t>Ai sensi degli articoli 46 e 47 del DPR 28 dicembre 2000 n.445, consapevole delle sanzioni penali previste dall'articolo 76 del medesimo DPR 445/2000, per le ipotesi di falsità in atti e dichiarazioni mendaci ivi indicate,</w:t>
      </w:r>
    </w:p>
    <w:p w:rsidR="00C62339" w:rsidRPr="007258C4" w:rsidRDefault="00C62339" w:rsidP="005878CE">
      <w:pPr>
        <w:pStyle w:val="Titolo2"/>
        <w:tabs>
          <w:tab w:val="left" w:pos="0"/>
        </w:tabs>
        <w:ind w:left="576" w:hanging="576"/>
        <w:jc w:val="center"/>
        <w:rPr>
          <w:rFonts w:ascii="Times New Roman" w:hAnsi="Times New Roman" w:cs="Times New Roman"/>
          <w:sz w:val="24"/>
          <w:szCs w:val="24"/>
        </w:rPr>
      </w:pPr>
      <w:r w:rsidRPr="007258C4">
        <w:rPr>
          <w:rFonts w:ascii="Times New Roman" w:hAnsi="Times New Roman" w:cs="Times New Roman"/>
          <w:i w:val="0"/>
          <w:color w:val="000000"/>
          <w:sz w:val="24"/>
          <w:szCs w:val="24"/>
        </w:rPr>
        <w:t>DICHIARA:</w:t>
      </w:r>
    </w:p>
    <w:p w:rsidR="00C62339" w:rsidRPr="007258C4" w:rsidRDefault="00C62339" w:rsidP="007258C4">
      <w:pPr>
        <w:jc w:val="both"/>
      </w:pPr>
    </w:p>
    <w:p w:rsidR="00C62339" w:rsidRPr="007258C4" w:rsidRDefault="00C62339" w:rsidP="007258C4">
      <w:pPr>
        <w:ind w:left="1260" w:hanging="720"/>
        <w:jc w:val="both"/>
      </w:pPr>
    </w:p>
    <w:p w:rsidR="00C62339" w:rsidRPr="007258C4" w:rsidRDefault="00C62339" w:rsidP="007258C4">
      <w:pPr>
        <w:pStyle w:val="sche3"/>
        <w:rPr>
          <w:rFonts w:eastAsia="TimesNewRomanPSMT"/>
          <w:sz w:val="24"/>
          <w:szCs w:val="24"/>
          <w:lang w:val="it-IT"/>
        </w:rPr>
      </w:pPr>
      <w:r w:rsidRPr="007258C4">
        <w:rPr>
          <w:rFonts w:eastAsia="TimesNewRomanPSMT"/>
          <w:sz w:val="24"/>
          <w:szCs w:val="24"/>
          <w:lang w:val="it-IT"/>
        </w:rPr>
        <w:t>i dati relativi al certificato di iscrizione nel Registro delle imprese per l'attività oggetto della gara sono:</w:t>
      </w:r>
    </w:p>
    <w:p w:rsidR="00C62339" w:rsidRPr="007258C4" w:rsidRDefault="00C62339" w:rsidP="007258C4">
      <w:pPr>
        <w:pStyle w:val="sche3"/>
        <w:rPr>
          <w:rFonts w:eastAsia="TimesNewRomanPSMT"/>
          <w:sz w:val="24"/>
          <w:szCs w:val="24"/>
          <w:lang w:val="it-IT"/>
        </w:rPr>
      </w:pPr>
    </w:p>
    <w:p w:rsidR="00C62339" w:rsidRPr="007258C4" w:rsidRDefault="00C62339" w:rsidP="007258C4">
      <w:pPr>
        <w:pStyle w:val="sche3"/>
        <w:rPr>
          <w:sz w:val="24"/>
          <w:szCs w:val="24"/>
          <w:lang w:val="it-IT"/>
        </w:rPr>
      </w:pPr>
      <w:r w:rsidRPr="007258C4">
        <w:rPr>
          <w:rFonts w:eastAsia="TimesNewRomanPSMT"/>
          <w:sz w:val="24"/>
          <w:szCs w:val="24"/>
          <w:lang w:val="it-IT"/>
        </w:rPr>
        <w:lastRenderedPageBreak/>
        <w:t>N° DI ISCRIZIONE ______________________________________</w:t>
      </w:r>
    </w:p>
    <w:p w:rsidR="00C62339" w:rsidRPr="007258C4" w:rsidRDefault="00C62339" w:rsidP="007258C4">
      <w:pPr>
        <w:pStyle w:val="sche3"/>
        <w:rPr>
          <w:sz w:val="24"/>
          <w:szCs w:val="24"/>
          <w:lang w:val="it-IT"/>
        </w:rPr>
      </w:pPr>
    </w:p>
    <w:p w:rsidR="00C62339" w:rsidRPr="007258C4" w:rsidRDefault="00C62339" w:rsidP="007258C4">
      <w:pPr>
        <w:pStyle w:val="sche3"/>
        <w:rPr>
          <w:rFonts w:eastAsia="TimesNewRomanPSMT"/>
          <w:sz w:val="24"/>
          <w:szCs w:val="24"/>
          <w:lang w:val="it-IT"/>
        </w:rPr>
      </w:pPr>
    </w:p>
    <w:p w:rsidR="00C62339" w:rsidRPr="007258C4" w:rsidRDefault="00C62339" w:rsidP="007258C4">
      <w:pPr>
        <w:pStyle w:val="sche3"/>
        <w:rPr>
          <w:rFonts w:eastAsia="TimesNewRomanPSMT"/>
          <w:sz w:val="24"/>
          <w:szCs w:val="24"/>
          <w:lang w:val="it-IT"/>
        </w:rPr>
      </w:pPr>
    </w:p>
    <w:p w:rsidR="00C62339" w:rsidRPr="007258C4" w:rsidRDefault="00C62339" w:rsidP="007258C4">
      <w:pPr>
        <w:pStyle w:val="sche3"/>
        <w:rPr>
          <w:rFonts w:eastAsia="TimesNewRomanPSMT"/>
          <w:sz w:val="24"/>
          <w:szCs w:val="24"/>
          <w:lang w:val="it-IT"/>
        </w:rPr>
      </w:pPr>
    </w:p>
    <w:p w:rsidR="00C62339" w:rsidRPr="007258C4" w:rsidRDefault="00C62339" w:rsidP="007258C4">
      <w:pPr>
        <w:pStyle w:val="sche3"/>
        <w:rPr>
          <w:rFonts w:eastAsia="TimesNewRomanPSMT"/>
          <w:sz w:val="24"/>
          <w:szCs w:val="24"/>
          <w:lang w:val="it-IT"/>
        </w:rPr>
      </w:pPr>
    </w:p>
    <w:p w:rsidR="00C62339" w:rsidRPr="007258C4" w:rsidRDefault="00C62339" w:rsidP="007258C4">
      <w:pPr>
        <w:pStyle w:val="sche3"/>
        <w:rPr>
          <w:rFonts w:eastAsia="TimesNewRomanPSMT"/>
          <w:sz w:val="24"/>
          <w:szCs w:val="24"/>
          <w:lang w:val="it-IT"/>
        </w:rPr>
      </w:pPr>
      <w:r w:rsidRPr="007258C4">
        <w:rPr>
          <w:rFonts w:eastAsia="TimesNewRomanPSMT"/>
          <w:sz w:val="24"/>
          <w:szCs w:val="24"/>
          <w:lang w:val="it-IT"/>
        </w:rPr>
        <w:t xml:space="preserve">SEZIONE REGIONALE APPARTENENZA ISTITUITA PRESSO LA CAMERA DI COMMERCIO </w:t>
      </w:r>
    </w:p>
    <w:p w:rsidR="00C62339" w:rsidRPr="007258C4" w:rsidRDefault="00C62339" w:rsidP="007258C4">
      <w:pPr>
        <w:pStyle w:val="sche3"/>
        <w:rPr>
          <w:rFonts w:eastAsia="TimesNewRomanPSMT"/>
          <w:sz w:val="24"/>
          <w:szCs w:val="24"/>
          <w:lang w:val="it-IT"/>
        </w:rPr>
      </w:pPr>
    </w:p>
    <w:p w:rsidR="00C62339" w:rsidRPr="007258C4" w:rsidRDefault="00C62339" w:rsidP="007258C4">
      <w:pPr>
        <w:pStyle w:val="sche3"/>
        <w:rPr>
          <w:sz w:val="24"/>
          <w:szCs w:val="24"/>
          <w:lang w:val="it-IT"/>
        </w:rPr>
      </w:pPr>
      <w:r w:rsidRPr="007258C4">
        <w:rPr>
          <w:rFonts w:eastAsia="TimesNewRomanPSMT"/>
          <w:sz w:val="24"/>
          <w:szCs w:val="24"/>
          <w:lang w:val="it-IT"/>
        </w:rPr>
        <w:t>____________________________________________________________________</w:t>
      </w:r>
    </w:p>
    <w:p w:rsidR="00C62339" w:rsidRPr="007258C4" w:rsidRDefault="00C62339" w:rsidP="007258C4">
      <w:pPr>
        <w:ind w:left="1260"/>
        <w:jc w:val="both"/>
      </w:pPr>
    </w:p>
    <w:p w:rsidR="00C62339" w:rsidRPr="007258C4" w:rsidRDefault="00C62339" w:rsidP="007258C4">
      <w:pPr>
        <w:jc w:val="both"/>
        <w:rPr>
          <w:rFonts w:eastAsia="TimesNewRomanPSMT"/>
        </w:rPr>
      </w:pPr>
    </w:p>
    <w:p w:rsidR="00C62339" w:rsidRPr="007258C4" w:rsidRDefault="00C62339" w:rsidP="007258C4">
      <w:pPr>
        <w:jc w:val="both"/>
        <w:rPr>
          <w:rFonts w:eastAsia="TimesNewRomanPSMT"/>
        </w:rPr>
      </w:pPr>
      <w:r w:rsidRPr="007258C4">
        <w:rPr>
          <w:rFonts w:eastAsia="TimesNewRomanPSMT"/>
        </w:rPr>
        <w:t>________________________________________________________________________</w:t>
      </w:r>
    </w:p>
    <w:p w:rsidR="00C62339" w:rsidRPr="007258C4" w:rsidRDefault="00C62339" w:rsidP="007258C4">
      <w:pPr>
        <w:jc w:val="both"/>
        <w:rPr>
          <w:rFonts w:eastAsia="TimesNewRomanPSMT"/>
        </w:rPr>
      </w:pPr>
    </w:p>
    <w:p w:rsidR="00C62339" w:rsidRPr="007258C4" w:rsidRDefault="00C62339" w:rsidP="007258C4">
      <w:pPr>
        <w:jc w:val="both"/>
      </w:pPr>
    </w:p>
    <w:p w:rsidR="00C62339" w:rsidRPr="007258C4" w:rsidRDefault="00C62339" w:rsidP="007258C4">
      <w:pPr>
        <w:jc w:val="both"/>
        <w:rPr>
          <w:rFonts w:eastAsia="TimesNewRomanPSMT"/>
        </w:rPr>
      </w:pPr>
      <w:r w:rsidRPr="007258C4">
        <w:rPr>
          <w:rFonts w:eastAsia="TimesNewRomanPSMT"/>
        </w:rPr>
        <w:t>________________________________________________________________________</w:t>
      </w:r>
    </w:p>
    <w:p w:rsidR="00C62339" w:rsidRPr="007258C4" w:rsidRDefault="00C62339" w:rsidP="007258C4">
      <w:pPr>
        <w:jc w:val="both"/>
        <w:rPr>
          <w:rFonts w:eastAsia="TimesNewRomanPSMT"/>
        </w:rPr>
      </w:pPr>
    </w:p>
    <w:p w:rsidR="00C62339" w:rsidRPr="007258C4" w:rsidRDefault="00C62339" w:rsidP="007258C4">
      <w:pPr>
        <w:jc w:val="both"/>
        <w:rPr>
          <w:rFonts w:eastAsia="TimesNewRomanPSMT"/>
        </w:rPr>
      </w:pPr>
    </w:p>
    <w:p w:rsidR="00C62339" w:rsidRPr="007258C4" w:rsidRDefault="00C62339" w:rsidP="007258C4">
      <w:pPr>
        <w:jc w:val="both"/>
        <w:rPr>
          <w:rFonts w:eastAsia="TimesNewRomanPSMT"/>
        </w:rPr>
      </w:pPr>
    </w:p>
    <w:p w:rsidR="00C62339" w:rsidRPr="007258C4" w:rsidRDefault="00C62339" w:rsidP="007258C4">
      <w:pPr>
        <w:jc w:val="both"/>
        <w:rPr>
          <w:rFonts w:eastAsia="TimesNewRomanPSMT"/>
        </w:rPr>
      </w:pPr>
      <w:r w:rsidRPr="007258C4">
        <w:rPr>
          <w:rFonts w:eastAsia="TimesNewRomanPSMT"/>
        </w:rPr>
        <w:t>ALTRE INFORMAZIONI (soci, amministratori, D.T., etc..)</w:t>
      </w:r>
    </w:p>
    <w:p w:rsidR="00C62339" w:rsidRPr="007258C4" w:rsidRDefault="00C62339" w:rsidP="007258C4">
      <w:pPr>
        <w:jc w:val="both"/>
        <w:rPr>
          <w:rFonts w:eastAsia="TimesNewRomanPSMT"/>
        </w:rPr>
      </w:pPr>
    </w:p>
    <w:p w:rsidR="00C62339" w:rsidRPr="007258C4" w:rsidRDefault="00C62339" w:rsidP="007258C4">
      <w:pPr>
        <w:jc w:val="both"/>
        <w:rPr>
          <w:rFonts w:eastAsia="TimesNewRomanPSMT"/>
        </w:rPr>
      </w:pPr>
    </w:p>
    <w:p w:rsidR="00C62339" w:rsidRPr="007258C4" w:rsidRDefault="00C62339" w:rsidP="007258C4">
      <w:pPr>
        <w:jc w:val="both"/>
        <w:rPr>
          <w:rFonts w:eastAsia="TimesNewRomanPSMT"/>
        </w:rPr>
      </w:pPr>
      <w:r w:rsidRPr="007258C4">
        <w:rPr>
          <w:rFonts w:eastAsia="TimesNewRomanPSMT"/>
        </w:rPr>
        <w:t>________________________________________________________________________</w:t>
      </w:r>
    </w:p>
    <w:p w:rsidR="00C62339" w:rsidRPr="007258C4" w:rsidRDefault="00C62339" w:rsidP="007258C4">
      <w:pPr>
        <w:jc w:val="both"/>
        <w:rPr>
          <w:rFonts w:eastAsia="TimesNewRomanPSMT"/>
        </w:rPr>
      </w:pPr>
    </w:p>
    <w:p w:rsidR="00C62339" w:rsidRPr="007258C4" w:rsidRDefault="00C62339" w:rsidP="007258C4">
      <w:pPr>
        <w:jc w:val="both"/>
      </w:pPr>
    </w:p>
    <w:p w:rsidR="00C62339" w:rsidRPr="007258C4" w:rsidRDefault="00C62339" w:rsidP="007258C4">
      <w:pPr>
        <w:jc w:val="both"/>
      </w:pPr>
      <w:r w:rsidRPr="007258C4">
        <w:rPr>
          <w:rFonts w:eastAsia="TimesNewRomanPSMT"/>
        </w:rPr>
        <w:t>________________________________________________________________________</w:t>
      </w:r>
    </w:p>
    <w:p w:rsidR="00C62339" w:rsidRPr="007258C4" w:rsidRDefault="00C62339" w:rsidP="007258C4">
      <w:pPr>
        <w:jc w:val="both"/>
      </w:pPr>
    </w:p>
    <w:p w:rsidR="00C62339" w:rsidRPr="007258C4" w:rsidRDefault="00C62339" w:rsidP="007258C4">
      <w:pPr>
        <w:autoSpaceDE w:val="0"/>
        <w:jc w:val="both"/>
      </w:pPr>
    </w:p>
    <w:p w:rsidR="00C62339" w:rsidRPr="007258C4" w:rsidRDefault="00C62339" w:rsidP="007258C4">
      <w:pPr>
        <w:autoSpaceDE w:val="0"/>
        <w:jc w:val="both"/>
      </w:pPr>
    </w:p>
    <w:p w:rsidR="00C62339" w:rsidRPr="007258C4" w:rsidRDefault="00C62339" w:rsidP="007258C4">
      <w:pPr>
        <w:autoSpaceDE w:val="0"/>
        <w:spacing w:line="360" w:lineRule="auto"/>
        <w:jc w:val="both"/>
        <w:rPr>
          <w:b/>
        </w:rPr>
      </w:pPr>
      <w:r w:rsidRPr="007258C4">
        <w:rPr>
          <w:b/>
        </w:rPr>
        <w:t>in alternativa:</w:t>
      </w:r>
    </w:p>
    <w:p w:rsidR="00C62339" w:rsidRPr="007258C4" w:rsidRDefault="00C62339" w:rsidP="007258C4">
      <w:pPr>
        <w:autoSpaceDE w:val="0"/>
        <w:spacing w:line="360" w:lineRule="auto"/>
        <w:jc w:val="both"/>
        <w:rPr>
          <w:b/>
        </w:rPr>
      </w:pPr>
    </w:p>
    <w:p w:rsidR="00C62339" w:rsidRPr="007258C4" w:rsidRDefault="00C62339" w:rsidP="007258C4">
      <w:pPr>
        <w:autoSpaceDE w:val="0"/>
        <w:spacing w:line="360" w:lineRule="auto"/>
        <w:jc w:val="both"/>
      </w:pPr>
      <w:r w:rsidRPr="007258C4">
        <w:t xml:space="preserve"> </w:t>
      </w:r>
      <w:r w:rsidRPr="00286E37">
        <w:t xml:space="preserve">allega </w:t>
      </w:r>
      <w:r w:rsidRPr="00286E37">
        <w:rPr>
          <w:rFonts w:eastAsia="TimesNewRomanPSMT"/>
        </w:rPr>
        <w:t xml:space="preserve">certificato di iscrizione in uno dei registri professionali o commerciali dello Stato di residenza in conformità a quanto previsto nell'art. 39 del D. </w:t>
      </w:r>
      <w:proofErr w:type="spellStart"/>
      <w:r w:rsidRPr="00286E37">
        <w:rPr>
          <w:rFonts w:eastAsia="TimesNewRomanPSMT"/>
        </w:rPr>
        <w:t>Lgs</w:t>
      </w:r>
      <w:proofErr w:type="spellEnd"/>
      <w:r w:rsidRPr="00286E37">
        <w:rPr>
          <w:rFonts w:eastAsia="TimesNewRomanPSMT"/>
        </w:rPr>
        <w:t>. n°163/2006 rilasciato in data non antecedente a sei mesi ed in corso di validità o certificato equipollente se trattasi di concorrente di Stato membro dell'UE)</w:t>
      </w:r>
    </w:p>
    <w:p w:rsidR="00C62339" w:rsidRPr="007258C4" w:rsidRDefault="00C62339" w:rsidP="007258C4">
      <w:pPr>
        <w:autoSpaceDE w:val="0"/>
        <w:jc w:val="both"/>
      </w:pPr>
    </w:p>
    <w:p w:rsidR="00C62339" w:rsidRPr="007258C4" w:rsidRDefault="00C62339" w:rsidP="007258C4">
      <w:pPr>
        <w:autoSpaceDE w:val="0"/>
        <w:jc w:val="both"/>
      </w:pPr>
    </w:p>
    <w:p w:rsidR="00C62339" w:rsidRPr="007258C4" w:rsidRDefault="00C62339" w:rsidP="007258C4">
      <w:pPr>
        <w:autoSpaceDE w:val="0"/>
        <w:jc w:val="both"/>
        <w:rPr>
          <w:b/>
        </w:rPr>
      </w:pPr>
      <w:r w:rsidRPr="007258C4">
        <w:t>___________ lì _____________</w:t>
      </w:r>
      <w:r w:rsidRPr="007258C4">
        <w:rPr>
          <w:color w:val="000000"/>
        </w:rPr>
        <w:tab/>
      </w:r>
      <w:r w:rsidRPr="007258C4">
        <w:rPr>
          <w:color w:val="000000"/>
        </w:rPr>
        <w:tab/>
      </w:r>
      <w:r w:rsidRPr="007258C4">
        <w:rPr>
          <w:color w:val="000000"/>
        </w:rPr>
        <w:tab/>
      </w:r>
      <w:r w:rsidRPr="007258C4">
        <w:rPr>
          <w:color w:val="000000"/>
        </w:rPr>
        <w:tab/>
        <w:t>TIMBRO e FIRMA (leggibile)</w:t>
      </w:r>
    </w:p>
    <w:p w:rsidR="00C62339" w:rsidRPr="007258C4" w:rsidRDefault="00C62339" w:rsidP="007258C4">
      <w:pPr>
        <w:pStyle w:val="Rientrocorpodeltesto"/>
        <w:spacing w:before="240"/>
        <w:ind w:left="720" w:hanging="720"/>
        <w:rPr>
          <w:rFonts w:ascii="Times New Roman" w:hAnsi="Times New Roman" w:cs="Times New Roman"/>
          <w:b/>
        </w:rPr>
      </w:pPr>
    </w:p>
    <w:p w:rsidR="00C62339" w:rsidRPr="007258C4" w:rsidRDefault="00C62339" w:rsidP="007258C4">
      <w:pPr>
        <w:pStyle w:val="Rientrocorpodeltesto"/>
        <w:spacing w:before="240"/>
        <w:ind w:left="720" w:hanging="720"/>
        <w:rPr>
          <w:rFonts w:ascii="Times New Roman" w:hAnsi="Times New Roman" w:cs="Times New Roman"/>
          <w:b/>
        </w:rPr>
      </w:pPr>
      <w:r w:rsidRPr="007258C4">
        <w:rPr>
          <w:rFonts w:ascii="Times New Roman" w:hAnsi="Times New Roman" w:cs="Times New Roman"/>
          <w:b/>
        </w:rPr>
        <w:tab/>
      </w:r>
      <w:r w:rsidRPr="007258C4">
        <w:rPr>
          <w:rFonts w:ascii="Times New Roman" w:hAnsi="Times New Roman" w:cs="Times New Roman"/>
          <w:b/>
        </w:rPr>
        <w:tab/>
      </w:r>
      <w:r w:rsidRPr="007258C4">
        <w:rPr>
          <w:rFonts w:ascii="Times New Roman" w:hAnsi="Times New Roman" w:cs="Times New Roman"/>
          <w:b/>
        </w:rPr>
        <w:tab/>
      </w:r>
      <w:r w:rsidRPr="007258C4">
        <w:rPr>
          <w:rFonts w:ascii="Times New Roman" w:hAnsi="Times New Roman" w:cs="Times New Roman"/>
          <w:b/>
        </w:rPr>
        <w:tab/>
      </w:r>
      <w:r w:rsidRPr="007258C4">
        <w:rPr>
          <w:rFonts w:ascii="Times New Roman" w:hAnsi="Times New Roman" w:cs="Times New Roman"/>
          <w:b/>
        </w:rPr>
        <w:tab/>
      </w:r>
      <w:r w:rsidRPr="007258C4">
        <w:rPr>
          <w:rFonts w:ascii="Times New Roman" w:hAnsi="Times New Roman" w:cs="Times New Roman"/>
          <w:b/>
        </w:rPr>
        <w:tab/>
      </w:r>
      <w:r w:rsidRPr="007258C4">
        <w:rPr>
          <w:rFonts w:ascii="Times New Roman" w:hAnsi="Times New Roman" w:cs="Times New Roman"/>
          <w:b/>
        </w:rPr>
        <w:tab/>
        <w:t>______________________________________</w:t>
      </w:r>
    </w:p>
    <w:p w:rsidR="00C62339" w:rsidRPr="007258C4" w:rsidRDefault="00C62339" w:rsidP="007258C4">
      <w:pPr>
        <w:pageBreakBefore/>
        <w:jc w:val="both"/>
      </w:pPr>
      <w:r w:rsidRPr="001E4DA1">
        <w:rPr>
          <w:b/>
        </w:rPr>
        <w:lastRenderedPageBreak/>
        <w:t xml:space="preserve">(Allegato “G”) </w:t>
      </w:r>
      <w:r w:rsidRPr="001E4DA1">
        <w:rPr>
          <w:b/>
          <w:u w:val="single"/>
        </w:rPr>
        <w:t>Dichiarazione</w:t>
      </w:r>
      <w:r w:rsidRPr="007258C4">
        <w:rPr>
          <w:b/>
          <w:u w:val="single"/>
        </w:rPr>
        <w:t xml:space="preserve"> sostitutiva iscrizione Albo Gestori Ambientali</w:t>
      </w:r>
    </w:p>
    <w:p w:rsidR="00C62339" w:rsidRPr="007258C4" w:rsidRDefault="00C62339" w:rsidP="007258C4">
      <w:pPr>
        <w:tabs>
          <w:tab w:val="left" w:pos="3960"/>
        </w:tabs>
        <w:ind w:left="2700"/>
        <w:jc w:val="both"/>
      </w:pPr>
    </w:p>
    <w:p w:rsidR="00C62339" w:rsidRPr="007258C4" w:rsidRDefault="00C62339" w:rsidP="007258C4">
      <w:pPr>
        <w:pStyle w:val="Intestazione"/>
        <w:ind w:left="540" w:hanging="540"/>
        <w:jc w:val="both"/>
        <w:rPr>
          <w:rFonts w:ascii="Times New Roman" w:hAnsi="Times New Roman" w:cs="Times New Roman"/>
          <w:b/>
          <w:spacing w:val="-4"/>
          <w:sz w:val="24"/>
          <w:szCs w:val="24"/>
        </w:rPr>
      </w:pPr>
    </w:p>
    <w:p w:rsidR="00286E37" w:rsidRPr="007258C4" w:rsidRDefault="005878CE" w:rsidP="00286E37">
      <w:pPr>
        <w:tabs>
          <w:tab w:val="left" w:pos="3960"/>
        </w:tabs>
        <w:ind w:left="2700"/>
        <w:jc w:val="both"/>
        <w:rPr>
          <w:b/>
          <w:bCs/>
        </w:rPr>
      </w:pPr>
      <w:r w:rsidRPr="007258C4">
        <w:rPr>
          <w:b/>
        </w:rPr>
        <w:tab/>
      </w:r>
      <w:r w:rsidR="00286E37" w:rsidRPr="007258C4">
        <w:rPr>
          <w:b/>
          <w:bCs/>
        </w:rPr>
        <w:t>SPETT.LE U.R.E.G.A.</w:t>
      </w:r>
    </w:p>
    <w:p w:rsidR="00286E37" w:rsidRPr="00550F87" w:rsidRDefault="00286E37" w:rsidP="00286E37">
      <w:pPr>
        <w:autoSpaceDE w:val="0"/>
        <w:ind w:left="4320"/>
        <w:jc w:val="both"/>
        <w:rPr>
          <w:b/>
          <w:bCs/>
        </w:rPr>
      </w:pPr>
      <w:r w:rsidRPr="00550F87">
        <w:rPr>
          <w:b/>
          <w:bCs/>
        </w:rPr>
        <w:t>UFFICIO REGIONALE ESPLETAMENTO GARE APPALTI</w:t>
      </w:r>
    </w:p>
    <w:p w:rsidR="00286E37" w:rsidRPr="007258C4" w:rsidRDefault="00286E37" w:rsidP="00286E37">
      <w:pPr>
        <w:autoSpaceDE w:val="0"/>
        <w:ind w:left="4320"/>
        <w:jc w:val="both"/>
      </w:pPr>
      <w:r w:rsidRPr="00550F87">
        <w:rPr>
          <w:b/>
          <w:bCs/>
        </w:rPr>
        <w:t>SEZIONE PROVINCIALE DI TRAPANI</w:t>
      </w:r>
    </w:p>
    <w:p w:rsidR="00286E37" w:rsidRPr="007258C4" w:rsidRDefault="00286E37" w:rsidP="00286E37">
      <w:pPr>
        <w:ind w:left="3960"/>
        <w:jc w:val="both"/>
      </w:pPr>
    </w:p>
    <w:p w:rsidR="00286E37" w:rsidRPr="007258C4" w:rsidRDefault="00286E37" w:rsidP="00286E37">
      <w:pPr>
        <w:ind w:left="3960"/>
        <w:jc w:val="both"/>
      </w:pPr>
    </w:p>
    <w:p w:rsidR="002966AE" w:rsidRPr="008345CA" w:rsidRDefault="00286E37" w:rsidP="002966AE">
      <w:pPr>
        <w:jc w:val="both"/>
        <w:rPr>
          <w:bCs/>
        </w:rPr>
      </w:pPr>
      <w:r w:rsidRPr="007258C4">
        <w:t xml:space="preserve">OGGETTO: Gara del giorno </w:t>
      </w:r>
      <w:r w:rsidR="008767ED" w:rsidRPr="008767ED">
        <w:t>30/08/2017</w:t>
      </w:r>
      <w:r w:rsidRPr="007258C4">
        <w:t>alle ore 9,</w:t>
      </w:r>
      <w:r w:rsidR="008767ED">
        <w:t>0</w:t>
      </w:r>
      <w:r w:rsidRPr="007258C4">
        <w:t xml:space="preserve">0 relativa a </w:t>
      </w:r>
      <w:r w:rsidR="001E4DA1" w:rsidRPr="001E4DA1">
        <w:t>Procedura aperta</w:t>
      </w:r>
      <w:r w:rsidR="001E4DA1" w:rsidRPr="001E4DA1">
        <w:rPr>
          <w:b/>
        </w:rPr>
        <w:t xml:space="preserve"> </w:t>
      </w:r>
      <w:r w:rsidR="002966AE" w:rsidRPr="001E4DA1">
        <w:t>per l’affidamento in lotti</w:t>
      </w:r>
    </w:p>
    <w:p w:rsidR="00515991" w:rsidRDefault="00515991" w:rsidP="00515991">
      <w:pPr>
        <w:widowControl w:val="0"/>
        <w:autoSpaceDE w:val="0"/>
        <w:spacing w:after="120"/>
        <w:ind w:right="48"/>
        <w:jc w:val="both"/>
        <w:rPr>
          <w:b/>
        </w:rPr>
      </w:pPr>
      <w:r w:rsidRPr="007258C4">
        <w:rPr>
          <w:b/>
          <w:bCs/>
        </w:rPr>
        <w:t xml:space="preserve">DEL SERVIZIO </w:t>
      </w:r>
      <w:r>
        <w:rPr>
          <w:b/>
          <w:bCs/>
        </w:rPr>
        <w:t xml:space="preserve">INTEGRATO </w:t>
      </w:r>
      <w:r w:rsidRPr="007258C4">
        <w:rPr>
          <w:b/>
          <w:bCs/>
        </w:rPr>
        <w:t xml:space="preserve">DI SPAZZAMENTO, RACCOLTA E TRASPORTO DEI RIFIUTI SOLIDI URBANI DIFFERENZIATI E INDIFFERENZIATI, COMPRESI QUELLI ASSIMILATI, ED </w:t>
      </w:r>
      <w:r w:rsidRPr="007258C4">
        <w:rPr>
          <w:b/>
          <w:bCs/>
          <w:color w:val="000000"/>
        </w:rPr>
        <w:t xml:space="preserve">ALTRI SERVIZI DI IGIENE PUBBLICA ALL’INTERNO DEI COMUNI </w:t>
      </w:r>
      <w:r>
        <w:rPr>
          <w:b/>
          <w:bCs/>
          <w:color w:val="000000"/>
        </w:rPr>
        <w:t>DELLA SRR N. 17 “TRAPANI PROVINCIA NORD”</w:t>
      </w:r>
      <w:r w:rsidRPr="00750DC9">
        <w:rPr>
          <w:rFonts w:eastAsia="TimesNewRomanPSMT"/>
          <w:b/>
          <w:bCs/>
        </w:rPr>
        <w:t>.</w:t>
      </w:r>
      <w:r w:rsidRPr="00750DC9">
        <w:rPr>
          <w:b/>
        </w:rPr>
        <w:t xml:space="preserve"> </w:t>
      </w:r>
    </w:p>
    <w:p w:rsidR="00515991" w:rsidRDefault="00515991" w:rsidP="00515991">
      <w:pPr>
        <w:widowControl w:val="0"/>
        <w:autoSpaceDE w:val="0"/>
        <w:spacing w:after="120"/>
        <w:ind w:right="48"/>
        <w:jc w:val="both"/>
        <w:rPr>
          <w:b/>
        </w:rPr>
      </w:pPr>
      <w:r w:rsidRPr="00C74B9E">
        <w:rPr>
          <w:b/>
        </w:rPr>
        <w:t>Procedura aperta ai sensi dell'art. 3, comma sss), e artt. 59 e 60 del decreto legislativo n°50/2016</w:t>
      </w:r>
    </w:p>
    <w:p w:rsidR="0001728A" w:rsidRPr="00B63292" w:rsidRDefault="0001728A" w:rsidP="0001728A">
      <w:pPr>
        <w:suppressAutoHyphens w:val="0"/>
        <w:autoSpaceDE w:val="0"/>
        <w:spacing w:after="120" w:line="280" w:lineRule="exact"/>
        <w:ind w:right="140"/>
        <w:jc w:val="both"/>
      </w:pPr>
      <w:r w:rsidRPr="00B63292">
        <w:rPr>
          <w:rStyle w:val="Enfasigrassetto"/>
        </w:rPr>
        <w:t>Lotto n. …: CIG</w:t>
      </w:r>
      <w:r w:rsidRPr="00B63292">
        <w:rPr>
          <w:bCs/>
        </w:rPr>
        <w:t xml:space="preserve">: </w:t>
      </w:r>
      <w:proofErr w:type="spellStart"/>
      <w:r w:rsidRPr="00B63292">
        <w:rPr>
          <w:bCs/>
        </w:rPr>
        <w:t>………………</w:t>
      </w:r>
      <w:proofErr w:type="spellEnd"/>
      <w:r w:rsidRPr="00B63292">
        <w:rPr>
          <w:bCs/>
        </w:rPr>
        <w:t>.</w:t>
      </w:r>
    </w:p>
    <w:p w:rsidR="008767ED" w:rsidRPr="00BA0E87" w:rsidRDefault="00286E37" w:rsidP="008767ED">
      <w:pPr>
        <w:pStyle w:val="Default"/>
        <w:jc w:val="both"/>
        <w:rPr>
          <w:rFonts w:eastAsia="Times New Roman"/>
        </w:rPr>
      </w:pPr>
      <w:r w:rsidRPr="007258C4">
        <w:t xml:space="preserve">Ente Appaltante: </w:t>
      </w:r>
      <w:r w:rsidRPr="00BA0E87">
        <w:rPr>
          <w:b/>
          <w:bCs/>
        </w:rPr>
        <w:t>SRR n°17 Trapani Provincia Nord</w:t>
      </w:r>
      <w:r w:rsidRPr="00BA0E87">
        <w:rPr>
          <w:bCs/>
        </w:rPr>
        <w:t xml:space="preserve">, </w:t>
      </w:r>
      <w:r w:rsidR="008767ED" w:rsidRPr="00BA0E87">
        <w:rPr>
          <w:bCs/>
        </w:rPr>
        <w:t xml:space="preserve">con sede c/o Uffici Comunali di Erice, Loc. </w:t>
      </w:r>
      <w:proofErr w:type="spellStart"/>
      <w:r w:rsidR="008767ED" w:rsidRPr="00BA0E87">
        <w:rPr>
          <w:bCs/>
        </w:rPr>
        <w:t>Rigaletta-Milo</w:t>
      </w:r>
      <w:proofErr w:type="spellEnd"/>
      <w:r w:rsidR="008767ED" w:rsidRPr="00BA0E87">
        <w:rPr>
          <w:bCs/>
        </w:rPr>
        <w:t xml:space="preserve"> – Ex Calzaturificio 91016 ERICE (TP)</w:t>
      </w:r>
      <w:r w:rsidR="008767ED" w:rsidRPr="00BA0E87">
        <w:rPr>
          <w:rFonts w:eastAsia="Times New Roman"/>
        </w:rPr>
        <w:t xml:space="preserve"> - Tel 0923/</w:t>
      </w:r>
      <w:r w:rsidR="008767ED">
        <w:rPr>
          <w:rFonts w:eastAsia="Times New Roman"/>
        </w:rPr>
        <w:t>502255</w:t>
      </w:r>
      <w:r w:rsidR="008767ED" w:rsidRPr="00BA0E87">
        <w:rPr>
          <w:rFonts w:eastAsia="Times New Roman"/>
        </w:rPr>
        <w:t xml:space="preserve"> </w:t>
      </w:r>
    </w:p>
    <w:p w:rsidR="008767ED" w:rsidRPr="00BA0E87" w:rsidRDefault="008767ED" w:rsidP="008767ED">
      <w:pPr>
        <w:pStyle w:val="Default"/>
        <w:jc w:val="both"/>
      </w:pPr>
      <w:r w:rsidRPr="00BA0E87">
        <w:rPr>
          <w:rFonts w:eastAsia="Times New Roman"/>
        </w:rPr>
        <w:t xml:space="preserve">Indirizzo E-mail srrtpnord@gmail.com  - PEC </w:t>
      </w:r>
      <w:proofErr w:type="spellStart"/>
      <w:r w:rsidRPr="00BA0E87">
        <w:rPr>
          <w:rFonts w:eastAsia="Times New Roman"/>
        </w:rPr>
        <w:t>cert</w:t>
      </w:r>
      <w:proofErr w:type="spellEnd"/>
      <w:r w:rsidRPr="00BA0E87">
        <w:rPr>
          <w:rFonts w:eastAsia="Times New Roman"/>
        </w:rPr>
        <w:t>: srrtpnord@pec.it</w:t>
      </w:r>
    </w:p>
    <w:p w:rsidR="008767ED" w:rsidRPr="007258C4" w:rsidRDefault="008767ED" w:rsidP="008767ED">
      <w:pPr>
        <w:autoSpaceDE w:val="0"/>
        <w:jc w:val="both"/>
        <w:rPr>
          <w:b/>
          <w:bCs/>
          <w:color w:val="000000"/>
        </w:rPr>
      </w:pPr>
      <w:r w:rsidRPr="00BA0E87">
        <w:rPr>
          <w:color w:val="000000"/>
        </w:rPr>
        <w:t>Sito internet:</w:t>
      </w:r>
      <w:r w:rsidRPr="00BA0E87">
        <w:t xml:space="preserve"> </w:t>
      </w:r>
      <w:r w:rsidRPr="00BA0E87">
        <w:rPr>
          <w:rStyle w:val="CitazioneHTML"/>
          <w:i w:val="0"/>
          <w:color w:val="000000"/>
        </w:rPr>
        <w:t>www</w:t>
      </w:r>
      <w:r>
        <w:rPr>
          <w:rStyle w:val="CitazioneHTML"/>
          <w:i w:val="0"/>
          <w:color w:val="000000"/>
        </w:rPr>
        <w:t>.srrtrapaninord.it</w:t>
      </w:r>
    </w:p>
    <w:p w:rsidR="00C62339" w:rsidRPr="007258C4" w:rsidRDefault="00C62339" w:rsidP="008767ED">
      <w:pPr>
        <w:pStyle w:val="Default"/>
        <w:jc w:val="both"/>
        <w:rPr>
          <w:b/>
          <w:bCs/>
        </w:rPr>
      </w:pPr>
    </w:p>
    <w:p w:rsidR="00C62339" w:rsidRPr="007258C4" w:rsidRDefault="00C62339" w:rsidP="007258C4">
      <w:pPr>
        <w:autoSpaceDE w:val="0"/>
        <w:jc w:val="both"/>
        <w:rPr>
          <w:b/>
          <w:bCs/>
          <w:color w:val="000000"/>
        </w:rPr>
      </w:pPr>
    </w:p>
    <w:p w:rsidR="00C62339" w:rsidRPr="008767ED" w:rsidRDefault="00C62339" w:rsidP="007258C4">
      <w:pPr>
        <w:autoSpaceDE w:val="0"/>
        <w:jc w:val="both"/>
        <w:rPr>
          <w:b/>
        </w:rPr>
      </w:pPr>
      <w:r w:rsidRPr="008767ED">
        <w:rPr>
          <w:b/>
        </w:rPr>
        <w:t xml:space="preserve">Importo base d’asta </w:t>
      </w:r>
      <w:r w:rsidRPr="008767ED">
        <w:rPr>
          <w:b/>
        </w:rPr>
        <w:tab/>
      </w:r>
      <w:r w:rsidRPr="008767ED">
        <w:rPr>
          <w:b/>
        </w:rPr>
        <w:tab/>
        <w:t>escluso IVA</w:t>
      </w:r>
      <w:r w:rsidRPr="008767ED">
        <w:rPr>
          <w:b/>
        </w:rPr>
        <w:tab/>
      </w:r>
      <w:r w:rsidRPr="008767ED">
        <w:rPr>
          <w:b/>
        </w:rPr>
        <w:tab/>
        <w:t>€. 0.000.000,00</w:t>
      </w:r>
    </w:p>
    <w:p w:rsidR="00C62339" w:rsidRPr="007258C4" w:rsidRDefault="00C62339" w:rsidP="007258C4">
      <w:pPr>
        <w:autoSpaceDE w:val="0"/>
        <w:jc w:val="both"/>
      </w:pPr>
      <w:r w:rsidRPr="008767ED">
        <w:rPr>
          <w:b/>
        </w:rPr>
        <w:t>oneri sicurezza</w:t>
      </w:r>
      <w:r w:rsidRPr="008767ED">
        <w:rPr>
          <w:b/>
        </w:rPr>
        <w:tab/>
      </w:r>
      <w:r w:rsidRPr="008767ED">
        <w:rPr>
          <w:b/>
        </w:rPr>
        <w:tab/>
      </w:r>
      <w:r w:rsidRPr="008767ED">
        <w:rPr>
          <w:b/>
        </w:rPr>
        <w:tab/>
      </w:r>
      <w:r w:rsidRPr="008767ED">
        <w:rPr>
          <w:b/>
        </w:rPr>
        <w:tab/>
      </w:r>
      <w:r w:rsidRPr="008767ED">
        <w:rPr>
          <w:b/>
        </w:rPr>
        <w:tab/>
        <w:t>€.      00</w:t>
      </w:r>
      <w:r w:rsidRPr="007258C4">
        <w:rPr>
          <w:b/>
          <w:bCs/>
          <w:color w:val="000000"/>
        </w:rPr>
        <w:t>,000,00</w:t>
      </w:r>
    </w:p>
    <w:p w:rsidR="00C62339" w:rsidRPr="007258C4" w:rsidRDefault="00C62339" w:rsidP="007258C4">
      <w:pPr>
        <w:jc w:val="both"/>
      </w:pPr>
    </w:p>
    <w:p w:rsidR="00C62339" w:rsidRPr="007258C4" w:rsidRDefault="00C62339" w:rsidP="007258C4">
      <w:pPr>
        <w:jc w:val="both"/>
      </w:pPr>
    </w:p>
    <w:p w:rsidR="00C62339" w:rsidRPr="007258C4" w:rsidRDefault="00C62339" w:rsidP="007258C4">
      <w:pPr>
        <w:autoSpaceDE w:val="0"/>
        <w:spacing w:line="360" w:lineRule="auto"/>
        <w:jc w:val="both"/>
        <w:rPr>
          <w:color w:val="000000"/>
        </w:rPr>
      </w:pPr>
      <w:r w:rsidRPr="007258C4">
        <w:rPr>
          <w:color w:val="000000"/>
        </w:rPr>
        <w:t>Il/La sottoscritto/a ______________________________________________________ nato/a</w:t>
      </w:r>
    </w:p>
    <w:p w:rsidR="00C62339" w:rsidRPr="007258C4" w:rsidRDefault="00C62339" w:rsidP="007258C4">
      <w:pPr>
        <w:autoSpaceDE w:val="0"/>
        <w:spacing w:line="360" w:lineRule="auto"/>
        <w:jc w:val="both"/>
        <w:rPr>
          <w:color w:val="000000"/>
        </w:rPr>
      </w:pPr>
      <w:r w:rsidRPr="007258C4">
        <w:rPr>
          <w:color w:val="000000"/>
        </w:rPr>
        <w:t xml:space="preserve"> il _____________________ a __________________________________________________ </w:t>
      </w:r>
    </w:p>
    <w:p w:rsidR="00C62339" w:rsidRPr="007258C4" w:rsidRDefault="00C62339" w:rsidP="007258C4">
      <w:pPr>
        <w:autoSpaceDE w:val="0"/>
        <w:spacing w:line="360" w:lineRule="auto"/>
        <w:jc w:val="both"/>
        <w:rPr>
          <w:color w:val="000000"/>
        </w:rPr>
      </w:pPr>
      <w:r w:rsidRPr="007258C4">
        <w:rPr>
          <w:color w:val="000000"/>
        </w:rPr>
        <w:t xml:space="preserve">in qualità di _________________________________________________________________ </w:t>
      </w:r>
    </w:p>
    <w:p w:rsidR="00C62339" w:rsidRPr="007258C4" w:rsidRDefault="00C62339" w:rsidP="007258C4">
      <w:pPr>
        <w:autoSpaceDE w:val="0"/>
        <w:spacing w:line="360" w:lineRule="auto"/>
        <w:jc w:val="both"/>
        <w:rPr>
          <w:color w:val="000000"/>
        </w:rPr>
      </w:pPr>
      <w:r w:rsidRPr="007258C4">
        <w:rPr>
          <w:color w:val="000000"/>
        </w:rPr>
        <w:t xml:space="preserve">dell’impresa _________________________________________________________________ </w:t>
      </w:r>
    </w:p>
    <w:p w:rsidR="00C62339" w:rsidRPr="007258C4" w:rsidRDefault="00C62339" w:rsidP="007258C4">
      <w:pPr>
        <w:autoSpaceDE w:val="0"/>
        <w:spacing w:line="360" w:lineRule="auto"/>
        <w:jc w:val="both"/>
        <w:rPr>
          <w:color w:val="000000"/>
        </w:rPr>
      </w:pPr>
      <w:r w:rsidRPr="007258C4">
        <w:rPr>
          <w:color w:val="000000"/>
        </w:rPr>
        <w:t xml:space="preserve">con sede in _________________________ Via _____________________________________ </w:t>
      </w:r>
    </w:p>
    <w:p w:rsidR="00C62339" w:rsidRPr="007258C4" w:rsidRDefault="00C62339" w:rsidP="007258C4">
      <w:pPr>
        <w:autoSpaceDE w:val="0"/>
        <w:spacing w:line="360" w:lineRule="auto"/>
        <w:jc w:val="both"/>
        <w:rPr>
          <w:color w:val="000000"/>
        </w:rPr>
      </w:pPr>
      <w:r w:rsidRPr="007258C4">
        <w:rPr>
          <w:color w:val="000000"/>
        </w:rPr>
        <w:t>con codice fiscale n° ______________________ con partita IVA n° _____________________</w:t>
      </w:r>
    </w:p>
    <w:p w:rsidR="00C62339" w:rsidRPr="007258C4" w:rsidRDefault="00C62339" w:rsidP="007258C4">
      <w:pPr>
        <w:autoSpaceDE w:val="0"/>
        <w:spacing w:line="360" w:lineRule="auto"/>
        <w:jc w:val="both"/>
        <w:rPr>
          <w:color w:val="000000"/>
        </w:rPr>
      </w:pPr>
      <w:r w:rsidRPr="007258C4">
        <w:rPr>
          <w:color w:val="000000"/>
        </w:rPr>
        <w:t>Tel. ________________ Fax _________________ e-mail _____________________________</w:t>
      </w:r>
    </w:p>
    <w:p w:rsidR="00C62339" w:rsidRPr="007258C4" w:rsidRDefault="00C62339" w:rsidP="007258C4">
      <w:pPr>
        <w:autoSpaceDE w:val="0"/>
        <w:ind w:firstLine="360"/>
        <w:jc w:val="both"/>
        <w:rPr>
          <w:color w:val="000000"/>
        </w:rPr>
      </w:pPr>
      <w:r w:rsidRPr="007258C4">
        <w:rPr>
          <w:color w:val="000000"/>
        </w:rPr>
        <w:t>Ai sensi degli articoli 46 e 47 del DPR 28 dicembre 2000 n.445, consapevole delle sanzioni penali previste dall'articolo 76 del medesimo DPR 445/2000, per le ipotesi di falsità in atti e dichiarazioni mendaci ivi indicate,</w:t>
      </w:r>
    </w:p>
    <w:p w:rsidR="00C62339" w:rsidRPr="007258C4" w:rsidRDefault="00C62339" w:rsidP="005878CE">
      <w:pPr>
        <w:pStyle w:val="Titolo2"/>
        <w:tabs>
          <w:tab w:val="left" w:pos="0"/>
        </w:tabs>
        <w:ind w:left="576" w:hanging="576"/>
        <w:jc w:val="center"/>
        <w:rPr>
          <w:rFonts w:ascii="Times New Roman" w:hAnsi="Times New Roman" w:cs="Times New Roman"/>
          <w:sz w:val="24"/>
          <w:szCs w:val="24"/>
        </w:rPr>
      </w:pPr>
      <w:r w:rsidRPr="007258C4">
        <w:rPr>
          <w:rFonts w:ascii="Times New Roman" w:hAnsi="Times New Roman" w:cs="Times New Roman"/>
          <w:i w:val="0"/>
          <w:color w:val="000000"/>
          <w:sz w:val="24"/>
          <w:szCs w:val="24"/>
        </w:rPr>
        <w:t>DICHIARA:</w:t>
      </w:r>
    </w:p>
    <w:p w:rsidR="00C62339" w:rsidRPr="007258C4" w:rsidRDefault="00C62339" w:rsidP="005878CE">
      <w:pPr>
        <w:jc w:val="center"/>
      </w:pPr>
    </w:p>
    <w:p w:rsidR="00C62339" w:rsidRPr="007258C4" w:rsidRDefault="00C62339" w:rsidP="007258C4">
      <w:pPr>
        <w:ind w:left="1260" w:hanging="720"/>
        <w:jc w:val="both"/>
      </w:pPr>
    </w:p>
    <w:p w:rsidR="00C62339" w:rsidRPr="00B63292" w:rsidRDefault="00C62339" w:rsidP="00286E37">
      <w:pPr>
        <w:autoSpaceDE w:val="0"/>
        <w:spacing w:line="360" w:lineRule="auto"/>
        <w:jc w:val="both"/>
        <w:rPr>
          <w:color w:val="000000"/>
        </w:rPr>
      </w:pPr>
      <w:r w:rsidRPr="007258C4">
        <w:rPr>
          <w:color w:val="000000"/>
        </w:rPr>
        <w:t xml:space="preserve">i dati relativi al certificato di iscrizione all'albo ex D.M. 28/04/1998, n. 406 (Regolamento recante norme di attuazione di direttive dell'Unione europea, avente ad oggetto la disciplina dell'Albo </w:t>
      </w:r>
      <w:r w:rsidRPr="007258C4">
        <w:rPr>
          <w:color w:val="000000"/>
        </w:rPr>
        <w:lastRenderedPageBreak/>
        <w:t xml:space="preserve">nazionale delle imprese che effettuano la gestione dei </w:t>
      </w:r>
      <w:r w:rsidR="007374A6">
        <w:rPr>
          <w:color w:val="000000"/>
        </w:rPr>
        <w:t>rifiuti) e dall'art. 212 del D.</w:t>
      </w:r>
      <w:r w:rsidRPr="007258C4">
        <w:rPr>
          <w:color w:val="000000"/>
        </w:rPr>
        <w:t>Lgs. n</w:t>
      </w:r>
      <w:r w:rsidR="007374A6">
        <w:rPr>
          <w:color w:val="000000"/>
        </w:rPr>
        <w:t>.</w:t>
      </w:r>
      <w:r w:rsidRPr="007258C4">
        <w:rPr>
          <w:color w:val="000000"/>
        </w:rPr>
        <w:t xml:space="preserve"> 152/2006, almeno per la Categoria 1 classe </w:t>
      </w:r>
      <w:r w:rsidR="007374A6">
        <w:rPr>
          <w:color w:val="000000"/>
        </w:rPr>
        <w:t>C</w:t>
      </w:r>
      <w:r w:rsidRPr="007258C4">
        <w:rPr>
          <w:color w:val="000000"/>
        </w:rPr>
        <w:t xml:space="preserve"> </w:t>
      </w:r>
      <w:r w:rsidRPr="00B63292">
        <w:rPr>
          <w:color w:val="000000"/>
        </w:rPr>
        <w:t>(</w:t>
      </w:r>
      <w:r w:rsidR="00414388" w:rsidRPr="00B63292">
        <w:rPr>
          <w:color w:val="000000"/>
        </w:rPr>
        <w:t>…………….</w:t>
      </w:r>
      <w:r w:rsidRPr="00B63292">
        <w:rPr>
          <w:color w:val="000000"/>
        </w:rPr>
        <w:t>),</w:t>
      </w:r>
      <w:r w:rsidR="00414388" w:rsidRPr="00B63292">
        <w:rPr>
          <w:color w:val="000000"/>
        </w:rPr>
        <w:t xml:space="preserve"> Categoria 4 classe </w:t>
      </w:r>
      <w:r w:rsidR="007374A6" w:rsidRPr="00B63292">
        <w:rPr>
          <w:color w:val="000000"/>
        </w:rPr>
        <w:t>D</w:t>
      </w:r>
      <w:r w:rsidR="00414388" w:rsidRPr="00B63292">
        <w:rPr>
          <w:color w:val="000000"/>
        </w:rPr>
        <w:t xml:space="preserve"> (…………….), Categoria 5 classe </w:t>
      </w:r>
      <w:r w:rsidR="007374A6" w:rsidRPr="00B63292">
        <w:rPr>
          <w:color w:val="000000"/>
        </w:rPr>
        <w:t>E</w:t>
      </w:r>
      <w:r w:rsidR="00414388" w:rsidRPr="00B63292">
        <w:rPr>
          <w:color w:val="000000"/>
        </w:rPr>
        <w:t xml:space="preserve"> (…………….), </w:t>
      </w:r>
      <w:r w:rsidRPr="00B63292">
        <w:rPr>
          <w:color w:val="000000"/>
        </w:rPr>
        <w:t>completa di iscrizione per la gestione dei centri comunali di raccolta e per l'attività di spazzamento meccanizzato; se trattasi di concorrente di Stato membro dell'UE, dovrà essere fornita documentazione equipollente; nel caso di RT</w:t>
      </w:r>
      <w:r w:rsidR="00286E37" w:rsidRPr="00B63292">
        <w:rPr>
          <w:color w:val="000000"/>
        </w:rPr>
        <w:t>I</w:t>
      </w:r>
      <w:r w:rsidRPr="00B63292">
        <w:rPr>
          <w:color w:val="000000"/>
        </w:rPr>
        <w:t>, l'iscrizione di cui sopra deve essere posseduta sia dall'impresa mandataria che dalla/e impresa/e mandanti</w:t>
      </w:r>
    </w:p>
    <w:p w:rsidR="00C62339" w:rsidRPr="00B63292" w:rsidRDefault="00C62339" w:rsidP="007258C4">
      <w:pPr>
        <w:autoSpaceDE w:val="0"/>
        <w:spacing w:line="360" w:lineRule="auto"/>
        <w:ind w:firstLine="357"/>
        <w:jc w:val="both"/>
        <w:rPr>
          <w:color w:val="000000"/>
        </w:rPr>
      </w:pPr>
    </w:p>
    <w:p w:rsidR="00C62339" w:rsidRPr="00B63292" w:rsidRDefault="00C62339" w:rsidP="007258C4">
      <w:pPr>
        <w:pStyle w:val="sche3"/>
        <w:rPr>
          <w:color w:val="000000"/>
          <w:sz w:val="24"/>
          <w:szCs w:val="24"/>
          <w:lang w:val="it-IT"/>
        </w:rPr>
      </w:pPr>
      <w:r w:rsidRPr="00B63292">
        <w:rPr>
          <w:rFonts w:eastAsia="TimesNewRomanPSMT"/>
          <w:sz w:val="24"/>
          <w:szCs w:val="24"/>
          <w:lang w:val="it-IT"/>
        </w:rPr>
        <w:t>N° DI ISCRIZIONE</w:t>
      </w:r>
      <w:r w:rsidRPr="00B63292">
        <w:rPr>
          <w:color w:val="000000"/>
          <w:sz w:val="24"/>
          <w:szCs w:val="24"/>
          <w:lang w:val="it-IT"/>
        </w:rPr>
        <w:t xml:space="preserve"> almeno per la Categoria </w:t>
      </w:r>
      <w:r w:rsidRPr="008767ED">
        <w:rPr>
          <w:color w:val="000000"/>
          <w:sz w:val="24"/>
          <w:szCs w:val="24"/>
          <w:lang w:val="it-IT"/>
        </w:rPr>
        <w:t xml:space="preserve">1 classe </w:t>
      </w:r>
      <w:r w:rsidR="00A8605D" w:rsidRPr="008767ED">
        <w:rPr>
          <w:color w:val="000000"/>
          <w:sz w:val="24"/>
          <w:szCs w:val="24"/>
          <w:lang w:val="it-IT"/>
        </w:rPr>
        <w:t>C</w:t>
      </w:r>
      <w:r w:rsidRPr="008767ED">
        <w:rPr>
          <w:color w:val="000000"/>
          <w:sz w:val="24"/>
          <w:szCs w:val="24"/>
          <w:lang w:val="it-IT"/>
        </w:rPr>
        <w:t xml:space="preserve"> (comuni inferiori a </w:t>
      </w:r>
      <w:r w:rsidR="00286E37" w:rsidRPr="008767ED">
        <w:rPr>
          <w:color w:val="000000"/>
          <w:sz w:val="24"/>
          <w:szCs w:val="24"/>
          <w:lang w:val="it-IT"/>
        </w:rPr>
        <w:t>……………</w:t>
      </w:r>
      <w:r w:rsidRPr="008767ED">
        <w:rPr>
          <w:color w:val="000000"/>
          <w:sz w:val="24"/>
          <w:szCs w:val="24"/>
          <w:lang w:val="it-IT"/>
        </w:rPr>
        <w:t xml:space="preserve"> abitanti</w:t>
      </w:r>
      <w:r w:rsidRPr="00B63292">
        <w:rPr>
          <w:color w:val="000000"/>
          <w:sz w:val="24"/>
          <w:szCs w:val="24"/>
          <w:lang w:val="it-IT"/>
        </w:rPr>
        <w:t>)</w:t>
      </w:r>
    </w:p>
    <w:p w:rsidR="00C62339" w:rsidRPr="00B63292" w:rsidRDefault="00C62339" w:rsidP="007258C4">
      <w:pPr>
        <w:pStyle w:val="sche3"/>
        <w:rPr>
          <w:color w:val="000000"/>
          <w:sz w:val="24"/>
          <w:szCs w:val="24"/>
          <w:lang w:val="it-IT"/>
        </w:rPr>
      </w:pPr>
    </w:p>
    <w:p w:rsidR="00C62339" w:rsidRPr="008767ED" w:rsidRDefault="00C62339" w:rsidP="007258C4">
      <w:pPr>
        <w:pStyle w:val="sche3"/>
        <w:rPr>
          <w:color w:val="000000"/>
          <w:sz w:val="24"/>
          <w:szCs w:val="24"/>
          <w:lang w:val="it-IT"/>
        </w:rPr>
      </w:pPr>
      <w:r w:rsidRPr="008767ED">
        <w:rPr>
          <w:color w:val="000000"/>
          <w:sz w:val="24"/>
          <w:szCs w:val="24"/>
          <w:lang w:val="it-IT"/>
        </w:rPr>
        <w:t xml:space="preserve"> ___________________________________________________________</w:t>
      </w:r>
    </w:p>
    <w:p w:rsidR="00414388" w:rsidRPr="008767ED" w:rsidRDefault="00414388" w:rsidP="00414388">
      <w:pPr>
        <w:pStyle w:val="sche3"/>
        <w:rPr>
          <w:color w:val="000000"/>
          <w:sz w:val="24"/>
          <w:szCs w:val="24"/>
          <w:lang w:val="it-IT"/>
        </w:rPr>
      </w:pPr>
    </w:p>
    <w:p w:rsidR="00414388" w:rsidRPr="00B63292" w:rsidRDefault="00414388" w:rsidP="00414388">
      <w:pPr>
        <w:pStyle w:val="sche3"/>
        <w:rPr>
          <w:color w:val="000000"/>
          <w:sz w:val="24"/>
          <w:szCs w:val="24"/>
          <w:lang w:val="it-IT"/>
        </w:rPr>
      </w:pPr>
      <w:r w:rsidRPr="008767ED">
        <w:rPr>
          <w:color w:val="000000"/>
          <w:sz w:val="24"/>
          <w:szCs w:val="24"/>
          <w:lang w:val="it-IT"/>
        </w:rPr>
        <w:t>N° DI ISCRIZIONE</w:t>
      </w:r>
      <w:r w:rsidRPr="00B63292">
        <w:rPr>
          <w:color w:val="000000"/>
          <w:sz w:val="24"/>
          <w:szCs w:val="24"/>
          <w:lang w:val="it-IT"/>
        </w:rPr>
        <w:t xml:space="preserve"> almeno per la Categoria </w:t>
      </w:r>
      <w:r w:rsidRPr="008767ED">
        <w:rPr>
          <w:color w:val="000000"/>
          <w:sz w:val="24"/>
          <w:szCs w:val="24"/>
          <w:lang w:val="it-IT"/>
        </w:rPr>
        <w:t xml:space="preserve">4 classe </w:t>
      </w:r>
      <w:r w:rsidR="00A8605D" w:rsidRPr="008767ED">
        <w:rPr>
          <w:color w:val="000000"/>
          <w:sz w:val="24"/>
          <w:szCs w:val="24"/>
          <w:lang w:val="it-IT"/>
        </w:rPr>
        <w:t>D</w:t>
      </w:r>
      <w:r w:rsidRPr="008767ED">
        <w:rPr>
          <w:color w:val="000000"/>
          <w:sz w:val="24"/>
          <w:szCs w:val="24"/>
          <w:lang w:val="it-IT"/>
        </w:rPr>
        <w:t xml:space="preserve"> (comuni inferiori a …………… abitanti</w:t>
      </w:r>
      <w:r w:rsidRPr="00B63292">
        <w:rPr>
          <w:color w:val="000000"/>
          <w:sz w:val="24"/>
          <w:szCs w:val="24"/>
          <w:lang w:val="it-IT"/>
        </w:rPr>
        <w:t>)</w:t>
      </w:r>
    </w:p>
    <w:p w:rsidR="00414388" w:rsidRPr="00B63292" w:rsidRDefault="00414388" w:rsidP="00414388">
      <w:pPr>
        <w:pStyle w:val="sche3"/>
        <w:rPr>
          <w:color w:val="000000"/>
          <w:sz w:val="24"/>
          <w:szCs w:val="24"/>
          <w:lang w:val="it-IT"/>
        </w:rPr>
      </w:pPr>
    </w:p>
    <w:p w:rsidR="00414388" w:rsidRPr="008767ED" w:rsidRDefault="00414388" w:rsidP="00414388">
      <w:pPr>
        <w:pStyle w:val="sche3"/>
        <w:rPr>
          <w:color w:val="000000"/>
          <w:sz w:val="24"/>
          <w:szCs w:val="24"/>
          <w:lang w:val="it-IT"/>
        </w:rPr>
      </w:pPr>
      <w:r w:rsidRPr="008767ED">
        <w:rPr>
          <w:color w:val="000000"/>
          <w:sz w:val="24"/>
          <w:szCs w:val="24"/>
          <w:lang w:val="it-IT"/>
        </w:rPr>
        <w:t xml:space="preserve"> ___________________________________________________________</w:t>
      </w:r>
    </w:p>
    <w:p w:rsidR="00414388" w:rsidRPr="008767ED" w:rsidRDefault="00414388" w:rsidP="00414388">
      <w:pPr>
        <w:pStyle w:val="sche3"/>
        <w:rPr>
          <w:color w:val="000000"/>
          <w:sz w:val="24"/>
          <w:szCs w:val="24"/>
          <w:lang w:val="it-IT"/>
        </w:rPr>
      </w:pPr>
    </w:p>
    <w:p w:rsidR="00414388" w:rsidRPr="00B63292" w:rsidRDefault="00414388" w:rsidP="00414388">
      <w:pPr>
        <w:pStyle w:val="sche3"/>
        <w:rPr>
          <w:color w:val="000000"/>
          <w:sz w:val="24"/>
          <w:szCs w:val="24"/>
          <w:lang w:val="it-IT"/>
        </w:rPr>
      </w:pPr>
      <w:r w:rsidRPr="008767ED">
        <w:rPr>
          <w:color w:val="000000"/>
          <w:sz w:val="24"/>
          <w:szCs w:val="24"/>
          <w:lang w:val="it-IT"/>
        </w:rPr>
        <w:t>N° DI ISCRIZIONE</w:t>
      </w:r>
      <w:r w:rsidRPr="00B63292">
        <w:rPr>
          <w:color w:val="000000"/>
          <w:sz w:val="24"/>
          <w:szCs w:val="24"/>
          <w:lang w:val="it-IT"/>
        </w:rPr>
        <w:t xml:space="preserve"> almeno per la Categoria </w:t>
      </w:r>
      <w:r w:rsidRPr="008767ED">
        <w:rPr>
          <w:color w:val="000000"/>
          <w:sz w:val="24"/>
          <w:szCs w:val="24"/>
          <w:lang w:val="it-IT"/>
        </w:rPr>
        <w:t xml:space="preserve">5 classe </w:t>
      </w:r>
      <w:r w:rsidR="00A8605D" w:rsidRPr="008767ED">
        <w:rPr>
          <w:color w:val="000000"/>
          <w:sz w:val="24"/>
          <w:szCs w:val="24"/>
          <w:lang w:val="it-IT"/>
        </w:rPr>
        <w:t>E</w:t>
      </w:r>
      <w:r w:rsidRPr="008767ED">
        <w:rPr>
          <w:color w:val="000000"/>
          <w:sz w:val="24"/>
          <w:szCs w:val="24"/>
          <w:lang w:val="it-IT"/>
        </w:rPr>
        <w:t xml:space="preserve"> (comuni inferiori a …………… abitanti</w:t>
      </w:r>
      <w:r w:rsidRPr="00B63292">
        <w:rPr>
          <w:color w:val="000000"/>
          <w:sz w:val="24"/>
          <w:szCs w:val="24"/>
          <w:lang w:val="it-IT"/>
        </w:rPr>
        <w:t>)</w:t>
      </w:r>
    </w:p>
    <w:p w:rsidR="00414388" w:rsidRPr="00B63292" w:rsidRDefault="00414388" w:rsidP="00414388">
      <w:pPr>
        <w:pStyle w:val="sche3"/>
        <w:rPr>
          <w:color w:val="000000"/>
          <w:sz w:val="24"/>
          <w:szCs w:val="24"/>
          <w:lang w:val="it-IT"/>
        </w:rPr>
      </w:pPr>
    </w:p>
    <w:p w:rsidR="00414388" w:rsidRPr="00B63292" w:rsidRDefault="00414388" w:rsidP="00414388">
      <w:pPr>
        <w:pStyle w:val="sche3"/>
        <w:rPr>
          <w:sz w:val="24"/>
          <w:szCs w:val="24"/>
          <w:lang w:val="it-IT"/>
        </w:rPr>
      </w:pPr>
      <w:r w:rsidRPr="00B63292">
        <w:rPr>
          <w:rFonts w:eastAsia="TimesNewRomanPSMT"/>
          <w:sz w:val="24"/>
          <w:szCs w:val="24"/>
          <w:lang w:val="it-IT"/>
        </w:rPr>
        <w:t xml:space="preserve"> ___________________________________________________________</w:t>
      </w:r>
    </w:p>
    <w:p w:rsidR="00C62339" w:rsidRPr="00B63292" w:rsidRDefault="00C62339" w:rsidP="007258C4">
      <w:pPr>
        <w:pStyle w:val="sche3"/>
        <w:rPr>
          <w:sz w:val="24"/>
          <w:szCs w:val="24"/>
          <w:lang w:val="it-IT"/>
        </w:rPr>
      </w:pPr>
    </w:p>
    <w:p w:rsidR="00C62339" w:rsidRPr="00B63292" w:rsidRDefault="00C62339" w:rsidP="007258C4">
      <w:pPr>
        <w:pStyle w:val="sche3"/>
        <w:rPr>
          <w:color w:val="000000"/>
          <w:sz w:val="24"/>
          <w:szCs w:val="24"/>
          <w:lang w:val="it-IT"/>
        </w:rPr>
      </w:pPr>
      <w:r w:rsidRPr="00B63292">
        <w:rPr>
          <w:rFonts w:eastAsia="TimesNewRomanPSMT"/>
          <w:sz w:val="24"/>
          <w:szCs w:val="24"/>
          <w:lang w:val="it-IT"/>
        </w:rPr>
        <w:t xml:space="preserve">N° DI ISCRIZIONE </w:t>
      </w:r>
      <w:r w:rsidRPr="00B63292">
        <w:rPr>
          <w:color w:val="000000"/>
          <w:sz w:val="24"/>
          <w:szCs w:val="24"/>
          <w:lang w:val="it-IT"/>
        </w:rPr>
        <w:t xml:space="preserve">gestione dei centri comunali di raccolta </w:t>
      </w:r>
    </w:p>
    <w:p w:rsidR="00C62339" w:rsidRPr="00B63292" w:rsidRDefault="00C62339" w:rsidP="007258C4">
      <w:pPr>
        <w:pStyle w:val="sche3"/>
        <w:rPr>
          <w:color w:val="000000"/>
          <w:sz w:val="24"/>
          <w:szCs w:val="24"/>
          <w:lang w:val="it-IT"/>
        </w:rPr>
      </w:pPr>
    </w:p>
    <w:p w:rsidR="00C62339" w:rsidRPr="00B63292" w:rsidRDefault="00C62339" w:rsidP="007258C4">
      <w:pPr>
        <w:pStyle w:val="sche3"/>
        <w:rPr>
          <w:sz w:val="24"/>
          <w:szCs w:val="24"/>
          <w:lang w:val="it-IT"/>
        </w:rPr>
      </w:pPr>
      <w:r w:rsidRPr="00B63292">
        <w:rPr>
          <w:rFonts w:eastAsia="TimesNewRomanPSMT"/>
          <w:sz w:val="24"/>
          <w:szCs w:val="24"/>
          <w:lang w:val="it-IT"/>
        </w:rPr>
        <w:t>__________________________________________________________________________</w:t>
      </w:r>
    </w:p>
    <w:p w:rsidR="00C62339" w:rsidRPr="00B63292" w:rsidRDefault="00C62339" w:rsidP="007258C4">
      <w:pPr>
        <w:ind w:left="1260"/>
        <w:jc w:val="both"/>
      </w:pPr>
    </w:p>
    <w:p w:rsidR="00C62339" w:rsidRPr="00B63292" w:rsidRDefault="00C62339" w:rsidP="007258C4">
      <w:pPr>
        <w:jc w:val="both"/>
        <w:rPr>
          <w:rFonts w:eastAsia="TimesNewRomanPSMT"/>
        </w:rPr>
      </w:pPr>
    </w:p>
    <w:p w:rsidR="00C62339" w:rsidRPr="007258C4" w:rsidRDefault="00C62339" w:rsidP="007258C4">
      <w:pPr>
        <w:jc w:val="both"/>
        <w:rPr>
          <w:color w:val="000000"/>
        </w:rPr>
      </w:pPr>
      <w:r w:rsidRPr="00B63292">
        <w:rPr>
          <w:rFonts w:eastAsia="TimesNewRomanPSMT"/>
        </w:rPr>
        <w:t xml:space="preserve">N° DI ISCRIZIONE </w:t>
      </w:r>
      <w:r w:rsidRPr="00B63292">
        <w:rPr>
          <w:color w:val="000000"/>
        </w:rPr>
        <w:t>per l'attività di spazzamento meccanizzato</w:t>
      </w:r>
      <w:r w:rsidRPr="007258C4">
        <w:rPr>
          <w:color w:val="000000"/>
        </w:rPr>
        <w:t xml:space="preserve"> </w:t>
      </w:r>
    </w:p>
    <w:p w:rsidR="00C62339" w:rsidRPr="007258C4" w:rsidRDefault="00C62339" w:rsidP="007258C4">
      <w:pPr>
        <w:jc w:val="both"/>
        <w:rPr>
          <w:color w:val="000000"/>
        </w:rPr>
      </w:pPr>
    </w:p>
    <w:p w:rsidR="00C62339" w:rsidRPr="007258C4" w:rsidRDefault="00C62339" w:rsidP="007258C4">
      <w:pPr>
        <w:jc w:val="both"/>
      </w:pPr>
      <w:r w:rsidRPr="007258C4">
        <w:rPr>
          <w:rFonts w:eastAsia="TimesNewRomanPSMT"/>
        </w:rPr>
        <w:t>__________________________________________________________________________</w:t>
      </w:r>
    </w:p>
    <w:p w:rsidR="00C62339" w:rsidRPr="007258C4" w:rsidRDefault="00C62339" w:rsidP="007258C4">
      <w:pPr>
        <w:jc w:val="both"/>
      </w:pPr>
    </w:p>
    <w:p w:rsidR="00C62339" w:rsidRPr="007258C4" w:rsidRDefault="00C62339" w:rsidP="007258C4">
      <w:pPr>
        <w:autoSpaceDE w:val="0"/>
        <w:jc w:val="both"/>
      </w:pPr>
    </w:p>
    <w:p w:rsidR="00C62339" w:rsidRPr="007258C4" w:rsidRDefault="00C62339" w:rsidP="007258C4">
      <w:pPr>
        <w:autoSpaceDE w:val="0"/>
        <w:jc w:val="both"/>
      </w:pPr>
      <w:r w:rsidRPr="007258C4">
        <w:t>___</w:t>
      </w:r>
      <w:r w:rsidRPr="007258C4">
        <w:rPr>
          <w:rFonts w:eastAsia="TimesNewRomanPSMT"/>
        </w:rPr>
        <w:t>_______________________________________________________________________</w:t>
      </w:r>
    </w:p>
    <w:p w:rsidR="00C62339" w:rsidRPr="007258C4" w:rsidRDefault="00C62339" w:rsidP="007258C4">
      <w:pPr>
        <w:autoSpaceDE w:val="0"/>
        <w:jc w:val="both"/>
      </w:pPr>
    </w:p>
    <w:p w:rsidR="00C62339" w:rsidRPr="007258C4" w:rsidRDefault="00C62339" w:rsidP="007258C4">
      <w:pPr>
        <w:autoSpaceDE w:val="0"/>
        <w:spacing w:line="360" w:lineRule="auto"/>
        <w:jc w:val="both"/>
      </w:pPr>
      <w:r w:rsidRPr="007258C4">
        <w:rPr>
          <w:b/>
        </w:rPr>
        <w:t>in alternativa:</w:t>
      </w:r>
    </w:p>
    <w:p w:rsidR="00C62339" w:rsidRPr="007258C4" w:rsidRDefault="00C62339" w:rsidP="007258C4">
      <w:pPr>
        <w:autoSpaceDE w:val="0"/>
        <w:spacing w:line="360" w:lineRule="auto"/>
        <w:jc w:val="both"/>
      </w:pPr>
      <w:r w:rsidRPr="007258C4">
        <w:t xml:space="preserve"> allega </w:t>
      </w:r>
      <w:r w:rsidRPr="007258C4">
        <w:rPr>
          <w:rFonts w:eastAsia="TimesNewRomanPSMT"/>
        </w:rPr>
        <w:t xml:space="preserve">certificato di iscrizione </w:t>
      </w:r>
      <w:r w:rsidRPr="007258C4">
        <w:rPr>
          <w:color w:val="000000"/>
        </w:rPr>
        <w:t xml:space="preserve">all'albo ex D.M. 28/04/1998, n. 406 </w:t>
      </w:r>
      <w:r w:rsidRPr="007258C4">
        <w:rPr>
          <w:rFonts w:eastAsia="TimesNewRomanPSMT"/>
        </w:rPr>
        <w:t>in corso di validità o certificato equipollente se trattasi di concorrente di Stato membro dell'UE</w:t>
      </w:r>
    </w:p>
    <w:p w:rsidR="00C62339" w:rsidRPr="007258C4" w:rsidRDefault="00C62339" w:rsidP="007258C4">
      <w:pPr>
        <w:autoSpaceDE w:val="0"/>
        <w:jc w:val="both"/>
      </w:pPr>
    </w:p>
    <w:p w:rsidR="00C62339" w:rsidRPr="007258C4" w:rsidRDefault="00C62339" w:rsidP="007258C4">
      <w:pPr>
        <w:autoSpaceDE w:val="0"/>
        <w:jc w:val="both"/>
      </w:pPr>
    </w:p>
    <w:p w:rsidR="00C62339" w:rsidRPr="007258C4" w:rsidRDefault="00C62339" w:rsidP="007258C4">
      <w:pPr>
        <w:autoSpaceDE w:val="0"/>
        <w:jc w:val="both"/>
      </w:pPr>
    </w:p>
    <w:p w:rsidR="00C62339" w:rsidRPr="007258C4" w:rsidRDefault="00C62339" w:rsidP="007258C4">
      <w:pPr>
        <w:autoSpaceDE w:val="0"/>
        <w:jc w:val="both"/>
        <w:rPr>
          <w:b/>
        </w:rPr>
      </w:pPr>
      <w:r w:rsidRPr="007258C4">
        <w:t>___________ lì _____________</w:t>
      </w:r>
      <w:r w:rsidRPr="007258C4">
        <w:rPr>
          <w:color w:val="000000"/>
        </w:rPr>
        <w:tab/>
      </w:r>
      <w:r w:rsidRPr="007258C4">
        <w:rPr>
          <w:color w:val="000000"/>
        </w:rPr>
        <w:tab/>
      </w:r>
      <w:r w:rsidRPr="007258C4">
        <w:rPr>
          <w:color w:val="000000"/>
        </w:rPr>
        <w:tab/>
      </w:r>
      <w:r w:rsidRPr="007258C4">
        <w:rPr>
          <w:color w:val="000000"/>
        </w:rPr>
        <w:tab/>
        <w:t>TIMBRO e FIRMA (leggibile)</w:t>
      </w:r>
    </w:p>
    <w:p w:rsidR="00C62339" w:rsidRPr="007258C4" w:rsidRDefault="00C62339" w:rsidP="007258C4">
      <w:pPr>
        <w:pStyle w:val="Rientrocorpodeltesto"/>
        <w:spacing w:before="240"/>
        <w:ind w:left="720" w:hanging="720"/>
        <w:rPr>
          <w:rFonts w:ascii="Times New Roman" w:hAnsi="Times New Roman" w:cs="Times New Roman"/>
          <w:b/>
        </w:rPr>
      </w:pPr>
      <w:r w:rsidRPr="007258C4">
        <w:rPr>
          <w:rFonts w:ascii="Times New Roman" w:hAnsi="Times New Roman" w:cs="Times New Roman"/>
          <w:b/>
        </w:rPr>
        <w:tab/>
      </w:r>
      <w:r w:rsidRPr="007258C4">
        <w:rPr>
          <w:rFonts w:ascii="Times New Roman" w:hAnsi="Times New Roman" w:cs="Times New Roman"/>
          <w:b/>
        </w:rPr>
        <w:tab/>
      </w:r>
      <w:r w:rsidRPr="007258C4">
        <w:rPr>
          <w:rFonts w:ascii="Times New Roman" w:hAnsi="Times New Roman" w:cs="Times New Roman"/>
          <w:b/>
        </w:rPr>
        <w:tab/>
      </w:r>
      <w:r w:rsidRPr="007258C4">
        <w:rPr>
          <w:rFonts w:ascii="Times New Roman" w:hAnsi="Times New Roman" w:cs="Times New Roman"/>
          <w:b/>
        </w:rPr>
        <w:tab/>
      </w:r>
      <w:r w:rsidRPr="007258C4">
        <w:rPr>
          <w:rFonts w:ascii="Times New Roman" w:hAnsi="Times New Roman" w:cs="Times New Roman"/>
          <w:b/>
        </w:rPr>
        <w:tab/>
      </w:r>
      <w:r w:rsidRPr="007258C4">
        <w:rPr>
          <w:rFonts w:ascii="Times New Roman" w:hAnsi="Times New Roman" w:cs="Times New Roman"/>
          <w:b/>
        </w:rPr>
        <w:tab/>
      </w:r>
      <w:r w:rsidRPr="007258C4">
        <w:rPr>
          <w:rFonts w:ascii="Times New Roman" w:hAnsi="Times New Roman" w:cs="Times New Roman"/>
          <w:b/>
        </w:rPr>
        <w:tab/>
        <w:t>______________________________________</w:t>
      </w:r>
    </w:p>
    <w:p w:rsidR="00C62339" w:rsidRPr="007258C4" w:rsidRDefault="00C62339" w:rsidP="007258C4">
      <w:pPr>
        <w:pageBreakBefore/>
        <w:jc w:val="both"/>
      </w:pPr>
      <w:r w:rsidRPr="001E4DA1">
        <w:rPr>
          <w:b/>
        </w:rPr>
        <w:lastRenderedPageBreak/>
        <w:t xml:space="preserve">(Allegato “H”) </w:t>
      </w:r>
      <w:r w:rsidRPr="001E4DA1">
        <w:rPr>
          <w:b/>
          <w:u w:val="single"/>
        </w:rPr>
        <w:t>Dichiarazione</w:t>
      </w:r>
      <w:r w:rsidRPr="007258C4">
        <w:rPr>
          <w:b/>
          <w:u w:val="single"/>
        </w:rPr>
        <w:t xml:space="preserve"> sostitutiva Bilanci e Fatturato</w:t>
      </w:r>
    </w:p>
    <w:p w:rsidR="00C62339" w:rsidRPr="007258C4" w:rsidRDefault="00C62339" w:rsidP="007258C4">
      <w:pPr>
        <w:tabs>
          <w:tab w:val="left" w:pos="3960"/>
        </w:tabs>
        <w:ind w:left="2700"/>
        <w:jc w:val="both"/>
      </w:pPr>
    </w:p>
    <w:p w:rsidR="00C62339" w:rsidRPr="007258C4" w:rsidRDefault="00C62339" w:rsidP="007258C4">
      <w:pPr>
        <w:pStyle w:val="Citazione"/>
        <w:autoSpaceDE w:val="0"/>
        <w:spacing w:after="0"/>
        <w:ind w:left="413" w:right="0" w:hanging="394"/>
        <w:jc w:val="both"/>
        <w:rPr>
          <w:b/>
          <w:spacing w:val="-4"/>
          <w:shd w:val="clear" w:color="auto" w:fill="FFFFFF"/>
        </w:rPr>
      </w:pPr>
    </w:p>
    <w:p w:rsidR="00437FBA" w:rsidRPr="007258C4" w:rsidRDefault="005878CE" w:rsidP="00437FBA">
      <w:pPr>
        <w:tabs>
          <w:tab w:val="left" w:pos="3960"/>
        </w:tabs>
        <w:ind w:left="2700"/>
        <w:jc w:val="both"/>
        <w:rPr>
          <w:b/>
          <w:bCs/>
        </w:rPr>
      </w:pPr>
      <w:r w:rsidRPr="007258C4">
        <w:rPr>
          <w:b/>
        </w:rPr>
        <w:tab/>
      </w:r>
      <w:r w:rsidR="00437FBA" w:rsidRPr="007258C4">
        <w:rPr>
          <w:b/>
          <w:bCs/>
        </w:rPr>
        <w:t>SPETT.LE U.R.E.G.A.</w:t>
      </w:r>
    </w:p>
    <w:p w:rsidR="00437FBA" w:rsidRPr="00550F87" w:rsidRDefault="00437FBA" w:rsidP="00437FBA">
      <w:pPr>
        <w:autoSpaceDE w:val="0"/>
        <w:ind w:left="4320"/>
        <w:jc w:val="both"/>
        <w:rPr>
          <w:b/>
          <w:bCs/>
        </w:rPr>
      </w:pPr>
      <w:r w:rsidRPr="00550F87">
        <w:rPr>
          <w:b/>
          <w:bCs/>
        </w:rPr>
        <w:t>UFFICIO REGIONALE ESPLETAMENTO GARE APPALTI</w:t>
      </w:r>
    </w:p>
    <w:p w:rsidR="00437FBA" w:rsidRPr="007258C4" w:rsidRDefault="00437FBA" w:rsidP="00437FBA">
      <w:pPr>
        <w:autoSpaceDE w:val="0"/>
        <w:ind w:left="4320"/>
        <w:jc w:val="both"/>
      </w:pPr>
      <w:r w:rsidRPr="00550F87">
        <w:rPr>
          <w:b/>
          <w:bCs/>
        </w:rPr>
        <w:t>SEZIONE PROVINCIALE DI TRAPANI</w:t>
      </w:r>
    </w:p>
    <w:p w:rsidR="00437FBA" w:rsidRPr="007258C4" w:rsidRDefault="00437FBA" w:rsidP="00437FBA">
      <w:pPr>
        <w:ind w:left="3960"/>
        <w:jc w:val="both"/>
      </w:pPr>
    </w:p>
    <w:p w:rsidR="00437FBA" w:rsidRPr="007258C4" w:rsidRDefault="00437FBA" w:rsidP="00437FBA">
      <w:pPr>
        <w:ind w:left="3960"/>
        <w:jc w:val="both"/>
      </w:pPr>
    </w:p>
    <w:p w:rsidR="002966AE" w:rsidRPr="008345CA" w:rsidRDefault="00437FBA" w:rsidP="002966AE">
      <w:pPr>
        <w:jc w:val="both"/>
        <w:rPr>
          <w:bCs/>
        </w:rPr>
      </w:pPr>
      <w:r w:rsidRPr="007258C4">
        <w:t xml:space="preserve">OGGETTO: Gara del giorno </w:t>
      </w:r>
      <w:r w:rsidR="008767ED" w:rsidRPr="008767ED">
        <w:t>30/08/2017</w:t>
      </w:r>
      <w:r w:rsidR="008767ED">
        <w:t xml:space="preserve"> alle ore 9,0</w:t>
      </w:r>
      <w:r w:rsidRPr="007258C4">
        <w:t xml:space="preserve">0 relativa a </w:t>
      </w:r>
      <w:r w:rsidR="001E4DA1" w:rsidRPr="001E4DA1">
        <w:t>Procedura aperta</w:t>
      </w:r>
      <w:r w:rsidR="001E4DA1" w:rsidRPr="001E4DA1">
        <w:rPr>
          <w:b/>
        </w:rPr>
        <w:t xml:space="preserve"> </w:t>
      </w:r>
      <w:r w:rsidR="002966AE" w:rsidRPr="001E4DA1">
        <w:t>per l’affidamento in lotti</w:t>
      </w:r>
    </w:p>
    <w:p w:rsidR="00515991" w:rsidRDefault="00515991" w:rsidP="00515991">
      <w:pPr>
        <w:widowControl w:val="0"/>
        <w:autoSpaceDE w:val="0"/>
        <w:spacing w:after="120"/>
        <w:ind w:right="48"/>
        <w:jc w:val="both"/>
        <w:rPr>
          <w:b/>
        </w:rPr>
      </w:pPr>
      <w:r w:rsidRPr="007258C4">
        <w:rPr>
          <w:b/>
          <w:bCs/>
        </w:rPr>
        <w:t xml:space="preserve">DEL SERVIZIO </w:t>
      </w:r>
      <w:r>
        <w:rPr>
          <w:b/>
          <w:bCs/>
        </w:rPr>
        <w:t xml:space="preserve">INTEGRATO </w:t>
      </w:r>
      <w:r w:rsidRPr="007258C4">
        <w:rPr>
          <w:b/>
          <w:bCs/>
        </w:rPr>
        <w:t xml:space="preserve">DI SPAZZAMENTO, RACCOLTA E TRASPORTO DEI RIFIUTI SOLIDI URBANI DIFFERENZIATI E INDIFFERENZIATI, COMPRESI QUELLI ASSIMILATI, ED </w:t>
      </w:r>
      <w:r w:rsidRPr="007258C4">
        <w:rPr>
          <w:b/>
          <w:bCs/>
          <w:color w:val="000000"/>
        </w:rPr>
        <w:t xml:space="preserve">ALTRI SERVIZI DI IGIENE PUBBLICA ALL’INTERNO DEI COMUNI </w:t>
      </w:r>
      <w:r>
        <w:rPr>
          <w:b/>
          <w:bCs/>
          <w:color w:val="000000"/>
        </w:rPr>
        <w:t>DELLA SRR N. 17 “TRAPANI PROVINCIA NORD”</w:t>
      </w:r>
      <w:r w:rsidRPr="00750DC9">
        <w:rPr>
          <w:rFonts w:eastAsia="TimesNewRomanPSMT"/>
          <w:b/>
          <w:bCs/>
        </w:rPr>
        <w:t>.</w:t>
      </w:r>
      <w:r w:rsidRPr="00750DC9">
        <w:rPr>
          <w:b/>
        </w:rPr>
        <w:t xml:space="preserve"> </w:t>
      </w:r>
    </w:p>
    <w:p w:rsidR="00515991" w:rsidRDefault="00515991" w:rsidP="00515991">
      <w:pPr>
        <w:widowControl w:val="0"/>
        <w:autoSpaceDE w:val="0"/>
        <w:spacing w:after="120"/>
        <w:ind w:right="48"/>
        <w:jc w:val="both"/>
        <w:rPr>
          <w:b/>
        </w:rPr>
      </w:pPr>
      <w:r w:rsidRPr="00C74B9E">
        <w:rPr>
          <w:b/>
        </w:rPr>
        <w:t>Procedura aperta ai sensi dell'art. 3, comma sss), e artt. 59 e 60 del decreto legislativo n°50/2016</w:t>
      </w:r>
    </w:p>
    <w:p w:rsidR="0001728A" w:rsidRPr="00B63292" w:rsidRDefault="0001728A" w:rsidP="0001728A">
      <w:pPr>
        <w:suppressAutoHyphens w:val="0"/>
        <w:autoSpaceDE w:val="0"/>
        <w:spacing w:after="120" w:line="280" w:lineRule="exact"/>
        <w:ind w:right="140"/>
        <w:jc w:val="both"/>
      </w:pPr>
      <w:r w:rsidRPr="00B63292">
        <w:rPr>
          <w:rStyle w:val="Enfasigrassetto"/>
        </w:rPr>
        <w:t>Lotto n. …: CIG</w:t>
      </w:r>
      <w:r w:rsidRPr="00B63292">
        <w:rPr>
          <w:bCs/>
        </w:rPr>
        <w:t xml:space="preserve">: </w:t>
      </w:r>
      <w:proofErr w:type="spellStart"/>
      <w:r w:rsidRPr="00B63292">
        <w:rPr>
          <w:bCs/>
        </w:rPr>
        <w:t>………………</w:t>
      </w:r>
      <w:proofErr w:type="spellEnd"/>
      <w:r w:rsidRPr="00B63292">
        <w:rPr>
          <w:bCs/>
        </w:rPr>
        <w:t>.</w:t>
      </w:r>
    </w:p>
    <w:p w:rsidR="008767ED" w:rsidRPr="00BA0E87" w:rsidRDefault="00437FBA" w:rsidP="008767ED">
      <w:pPr>
        <w:pStyle w:val="Default"/>
        <w:jc w:val="both"/>
        <w:rPr>
          <w:rFonts w:eastAsia="Times New Roman"/>
        </w:rPr>
      </w:pPr>
      <w:r w:rsidRPr="007258C4">
        <w:t xml:space="preserve">Ente Appaltante: </w:t>
      </w:r>
      <w:r w:rsidRPr="00BA0E87">
        <w:rPr>
          <w:b/>
          <w:bCs/>
        </w:rPr>
        <w:t>SRR n°17 Trapani Provincia Nord</w:t>
      </w:r>
      <w:r w:rsidRPr="00BA0E87">
        <w:rPr>
          <w:bCs/>
        </w:rPr>
        <w:t xml:space="preserve">, </w:t>
      </w:r>
      <w:r w:rsidR="008767ED" w:rsidRPr="00BA0E87">
        <w:rPr>
          <w:bCs/>
        </w:rPr>
        <w:t xml:space="preserve">con sede c/o Uffici Comunali di Erice, Loc. </w:t>
      </w:r>
      <w:proofErr w:type="spellStart"/>
      <w:r w:rsidR="008767ED" w:rsidRPr="00BA0E87">
        <w:rPr>
          <w:bCs/>
        </w:rPr>
        <w:t>Rigaletta-Milo</w:t>
      </w:r>
      <w:proofErr w:type="spellEnd"/>
      <w:r w:rsidR="008767ED" w:rsidRPr="00BA0E87">
        <w:rPr>
          <w:bCs/>
        </w:rPr>
        <w:t xml:space="preserve"> – Ex Calzaturificio 91016 ERICE (TP)</w:t>
      </w:r>
      <w:r w:rsidR="008767ED" w:rsidRPr="00BA0E87">
        <w:rPr>
          <w:rFonts w:eastAsia="Times New Roman"/>
        </w:rPr>
        <w:t xml:space="preserve"> - Tel 0923/</w:t>
      </w:r>
      <w:r w:rsidR="008767ED">
        <w:rPr>
          <w:rFonts w:eastAsia="Times New Roman"/>
        </w:rPr>
        <w:t>502255</w:t>
      </w:r>
      <w:r w:rsidR="008767ED" w:rsidRPr="00BA0E87">
        <w:rPr>
          <w:rFonts w:eastAsia="Times New Roman"/>
        </w:rPr>
        <w:t xml:space="preserve"> </w:t>
      </w:r>
    </w:p>
    <w:p w:rsidR="008767ED" w:rsidRPr="00BA0E87" w:rsidRDefault="008767ED" w:rsidP="008767ED">
      <w:pPr>
        <w:pStyle w:val="Default"/>
        <w:jc w:val="both"/>
      </w:pPr>
      <w:r w:rsidRPr="00BA0E87">
        <w:rPr>
          <w:rFonts w:eastAsia="Times New Roman"/>
        </w:rPr>
        <w:t xml:space="preserve">Indirizzo E-mail srrtpnord@gmail.com  - PEC </w:t>
      </w:r>
      <w:proofErr w:type="spellStart"/>
      <w:r w:rsidRPr="00BA0E87">
        <w:rPr>
          <w:rFonts w:eastAsia="Times New Roman"/>
        </w:rPr>
        <w:t>cert</w:t>
      </w:r>
      <w:proofErr w:type="spellEnd"/>
      <w:r w:rsidRPr="00BA0E87">
        <w:rPr>
          <w:rFonts w:eastAsia="Times New Roman"/>
        </w:rPr>
        <w:t>: srrtpnord@pec.it</w:t>
      </w:r>
    </w:p>
    <w:p w:rsidR="008767ED" w:rsidRPr="007258C4" w:rsidRDefault="008767ED" w:rsidP="008767ED">
      <w:pPr>
        <w:autoSpaceDE w:val="0"/>
        <w:jc w:val="both"/>
        <w:rPr>
          <w:b/>
          <w:bCs/>
          <w:color w:val="000000"/>
        </w:rPr>
      </w:pPr>
      <w:r w:rsidRPr="00BA0E87">
        <w:rPr>
          <w:color w:val="000000"/>
        </w:rPr>
        <w:t>Sito internet:</w:t>
      </w:r>
      <w:r w:rsidRPr="00BA0E87">
        <w:t xml:space="preserve"> </w:t>
      </w:r>
      <w:r w:rsidRPr="00BA0E87">
        <w:rPr>
          <w:rStyle w:val="CitazioneHTML"/>
          <w:i w:val="0"/>
          <w:color w:val="000000"/>
        </w:rPr>
        <w:t>www</w:t>
      </w:r>
      <w:r>
        <w:rPr>
          <w:rStyle w:val="CitazioneHTML"/>
          <w:i w:val="0"/>
          <w:color w:val="000000"/>
        </w:rPr>
        <w:t>.srrtrapaninord.it</w:t>
      </w:r>
    </w:p>
    <w:p w:rsidR="00437FBA" w:rsidRPr="007258C4" w:rsidRDefault="00437FBA" w:rsidP="008767ED">
      <w:pPr>
        <w:pStyle w:val="Default"/>
        <w:jc w:val="both"/>
        <w:rPr>
          <w:b/>
          <w:bCs/>
        </w:rPr>
      </w:pPr>
    </w:p>
    <w:p w:rsidR="00C62339" w:rsidRPr="008767ED" w:rsidRDefault="00C62339" w:rsidP="00437FBA">
      <w:pPr>
        <w:tabs>
          <w:tab w:val="left" w:pos="3960"/>
        </w:tabs>
        <w:ind w:left="2700"/>
        <w:jc w:val="both"/>
        <w:rPr>
          <w:b/>
        </w:rPr>
      </w:pPr>
    </w:p>
    <w:p w:rsidR="00C62339" w:rsidRPr="008767ED" w:rsidRDefault="00C62339" w:rsidP="007258C4">
      <w:pPr>
        <w:autoSpaceDE w:val="0"/>
        <w:jc w:val="both"/>
        <w:rPr>
          <w:b/>
        </w:rPr>
      </w:pPr>
      <w:r w:rsidRPr="008767ED">
        <w:rPr>
          <w:b/>
        </w:rPr>
        <w:t xml:space="preserve">Importo base d’asta </w:t>
      </w:r>
      <w:r w:rsidRPr="008767ED">
        <w:rPr>
          <w:b/>
        </w:rPr>
        <w:tab/>
      </w:r>
      <w:r w:rsidRPr="008767ED">
        <w:rPr>
          <w:b/>
        </w:rPr>
        <w:tab/>
        <w:t>escluso IVA</w:t>
      </w:r>
      <w:r w:rsidRPr="008767ED">
        <w:rPr>
          <w:b/>
        </w:rPr>
        <w:tab/>
      </w:r>
      <w:r w:rsidRPr="008767ED">
        <w:rPr>
          <w:b/>
        </w:rPr>
        <w:tab/>
        <w:t>€. 0.000.000,00</w:t>
      </w:r>
    </w:p>
    <w:p w:rsidR="00C62339" w:rsidRPr="007258C4" w:rsidRDefault="00C62339" w:rsidP="007258C4">
      <w:pPr>
        <w:autoSpaceDE w:val="0"/>
        <w:jc w:val="both"/>
      </w:pPr>
      <w:r w:rsidRPr="008767ED">
        <w:rPr>
          <w:b/>
        </w:rPr>
        <w:t>oneri sicurezza</w:t>
      </w:r>
      <w:r w:rsidRPr="008767ED">
        <w:rPr>
          <w:b/>
        </w:rPr>
        <w:tab/>
      </w:r>
      <w:r w:rsidRPr="008767ED">
        <w:rPr>
          <w:b/>
        </w:rPr>
        <w:tab/>
      </w:r>
      <w:r w:rsidRPr="008767ED">
        <w:rPr>
          <w:b/>
        </w:rPr>
        <w:tab/>
      </w:r>
      <w:r w:rsidRPr="008767ED">
        <w:rPr>
          <w:b/>
        </w:rPr>
        <w:tab/>
      </w:r>
      <w:r w:rsidRPr="008767ED">
        <w:rPr>
          <w:b/>
        </w:rPr>
        <w:tab/>
        <w:t>€.      00,000</w:t>
      </w:r>
      <w:r w:rsidRPr="007258C4">
        <w:rPr>
          <w:b/>
          <w:bCs/>
          <w:color w:val="000000"/>
        </w:rPr>
        <w:t>,00</w:t>
      </w:r>
    </w:p>
    <w:p w:rsidR="00C62339" w:rsidRPr="007258C4" w:rsidRDefault="00C62339" w:rsidP="007258C4">
      <w:pPr>
        <w:tabs>
          <w:tab w:val="left" w:pos="3960"/>
        </w:tabs>
        <w:ind w:left="2700"/>
        <w:jc w:val="both"/>
      </w:pPr>
    </w:p>
    <w:p w:rsidR="00C62339" w:rsidRPr="007258C4" w:rsidRDefault="00C62339" w:rsidP="007258C4">
      <w:pPr>
        <w:jc w:val="both"/>
      </w:pPr>
    </w:p>
    <w:p w:rsidR="00C62339" w:rsidRPr="007258C4" w:rsidRDefault="00C62339" w:rsidP="007258C4">
      <w:pPr>
        <w:autoSpaceDE w:val="0"/>
        <w:spacing w:line="360" w:lineRule="auto"/>
        <w:jc w:val="both"/>
        <w:rPr>
          <w:color w:val="000000"/>
        </w:rPr>
      </w:pPr>
      <w:r w:rsidRPr="007258C4">
        <w:rPr>
          <w:color w:val="000000"/>
        </w:rPr>
        <w:t>Il/La sottoscritto/a ______________________________________________________ nato/a</w:t>
      </w:r>
    </w:p>
    <w:p w:rsidR="00C62339" w:rsidRPr="007258C4" w:rsidRDefault="00C62339" w:rsidP="007258C4">
      <w:pPr>
        <w:autoSpaceDE w:val="0"/>
        <w:spacing w:line="360" w:lineRule="auto"/>
        <w:jc w:val="both"/>
        <w:rPr>
          <w:color w:val="000000"/>
        </w:rPr>
      </w:pPr>
      <w:r w:rsidRPr="007258C4">
        <w:rPr>
          <w:color w:val="000000"/>
        </w:rPr>
        <w:t xml:space="preserve"> il _____________________ a __________________________________________________ </w:t>
      </w:r>
    </w:p>
    <w:p w:rsidR="00C62339" w:rsidRPr="007258C4" w:rsidRDefault="00C62339" w:rsidP="007258C4">
      <w:pPr>
        <w:autoSpaceDE w:val="0"/>
        <w:spacing w:line="360" w:lineRule="auto"/>
        <w:jc w:val="both"/>
        <w:rPr>
          <w:color w:val="000000"/>
        </w:rPr>
      </w:pPr>
      <w:r w:rsidRPr="007258C4">
        <w:rPr>
          <w:color w:val="000000"/>
        </w:rPr>
        <w:t xml:space="preserve">in qualità di _________________________________________________________________ </w:t>
      </w:r>
    </w:p>
    <w:p w:rsidR="00C62339" w:rsidRPr="007258C4" w:rsidRDefault="00C62339" w:rsidP="007258C4">
      <w:pPr>
        <w:autoSpaceDE w:val="0"/>
        <w:spacing w:line="360" w:lineRule="auto"/>
        <w:jc w:val="both"/>
        <w:rPr>
          <w:color w:val="000000"/>
        </w:rPr>
      </w:pPr>
      <w:r w:rsidRPr="007258C4">
        <w:rPr>
          <w:color w:val="000000"/>
        </w:rPr>
        <w:t xml:space="preserve">dell’impresa _________________________________________________________________ </w:t>
      </w:r>
    </w:p>
    <w:p w:rsidR="00C62339" w:rsidRPr="007258C4" w:rsidRDefault="00C62339" w:rsidP="007258C4">
      <w:pPr>
        <w:autoSpaceDE w:val="0"/>
        <w:spacing w:line="360" w:lineRule="auto"/>
        <w:jc w:val="both"/>
        <w:rPr>
          <w:color w:val="000000"/>
        </w:rPr>
      </w:pPr>
      <w:r w:rsidRPr="007258C4">
        <w:rPr>
          <w:color w:val="000000"/>
        </w:rPr>
        <w:t xml:space="preserve">con sede in _________________________ Via _____________________________________ </w:t>
      </w:r>
    </w:p>
    <w:p w:rsidR="00C62339" w:rsidRPr="007258C4" w:rsidRDefault="00C62339" w:rsidP="007258C4">
      <w:pPr>
        <w:autoSpaceDE w:val="0"/>
        <w:spacing w:line="360" w:lineRule="auto"/>
        <w:jc w:val="both"/>
        <w:rPr>
          <w:color w:val="000000"/>
        </w:rPr>
      </w:pPr>
      <w:r w:rsidRPr="007258C4">
        <w:rPr>
          <w:color w:val="000000"/>
        </w:rPr>
        <w:t>con codice fiscale n° ______________________ con partita IVA n° _____________________</w:t>
      </w:r>
    </w:p>
    <w:p w:rsidR="00C62339" w:rsidRPr="007258C4" w:rsidRDefault="00C62339" w:rsidP="007258C4">
      <w:pPr>
        <w:autoSpaceDE w:val="0"/>
        <w:spacing w:line="360" w:lineRule="auto"/>
        <w:jc w:val="both"/>
        <w:rPr>
          <w:color w:val="000000"/>
        </w:rPr>
      </w:pPr>
      <w:r w:rsidRPr="007258C4">
        <w:rPr>
          <w:color w:val="000000"/>
        </w:rPr>
        <w:t>Tel. ________________ Fax _________________ e-mail _____________________________</w:t>
      </w:r>
    </w:p>
    <w:p w:rsidR="00C62339" w:rsidRPr="007258C4" w:rsidRDefault="00C62339" w:rsidP="007258C4">
      <w:pPr>
        <w:autoSpaceDE w:val="0"/>
        <w:ind w:firstLine="360"/>
        <w:jc w:val="both"/>
        <w:rPr>
          <w:color w:val="000000"/>
        </w:rPr>
      </w:pPr>
      <w:r w:rsidRPr="007258C4">
        <w:rPr>
          <w:color w:val="000000"/>
        </w:rPr>
        <w:t>Ai sensi degli articoli 46 e 47 del DPR 28 dicembre 2000 n.445, consapevole delle sanzioni penali previste dall'articolo 76 del medesimo DPR 445/2000, per le ipotesi di falsità in atti e dichiarazioni mendaci ivi indicate,</w:t>
      </w:r>
    </w:p>
    <w:p w:rsidR="00C62339" w:rsidRPr="007258C4" w:rsidRDefault="00C62339" w:rsidP="005878CE">
      <w:pPr>
        <w:pStyle w:val="Titolo2"/>
        <w:tabs>
          <w:tab w:val="left" w:pos="0"/>
        </w:tabs>
        <w:ind w:left="576" w:hanging="576"/>
        <w:jc w:val="center"/>
        <w:rPr>
          <w:rFonts w:ascii="Times New Roman" w:hAnsi="Times New Roman" w:cs="Times New Roman"/>
          <w:i w:val="0"/>
          <w:color w:val="000000"/>
          <w:sz w:val="24"/>
          <w:szCs w:val="24"/>
        </w:rPr>
      </w:pPr>
      <w:r w:rsidRPr="007258C4">
        <w:rPr>
          <w:rFonts w:ascii="Times New Roman" w:hAnsi="Times New Roman" w:cs="Times New Roman"/>
          <w:i w:val="0"/>
          <w:color w:val="000000"/>
          <w:sz w:val="24"/>
          <w:szCs w:val="24"/>
        </w:rPr>
        <w:t>DICHIARA:</w:t>
      </w:r>
    </w:p>
    <w:p w:rsidR="00C62339" w:rsidRPr="007258C4" w:rsidRDefault="00C62339" w:rsidP="007258C4">
      <w:pPr>
        <w:tabs>
          <w:tab w:val="left" w:pos="0"/>
        </w:tabs>
        <w:ind w:left="576" w:hanging="576"/>
        <w:jc w:val="both"/>
        <w:rPr>
          <w:color w:val="000000"/>
        </w:rPr>
      </w:pPr>
    </w:p>
    <w:p w:rsidR="00C62339" w:rsidRPr="001E4DA1" w:rsidRDefault="00C62339" w:rsidP="007258C4">
      <w:pPr>
        <w:spacing w:after="200" w:line="276" w:lineRule="auto"/>
        <w:jc w:val="both"/>
        <w:rPr>
          <w:rFonts w:eastAsia="TimesNewRomanPSMT"/>
        </w:rPr>
      </w:pPr>
      <w:r w:rsidRPr="001E4DA1">
        <w:rPr>
          <w:rFonts w:eastAsia="TimesNewRomanPSMT"/>
        </w:rPr>
        <w:t xml:space="preserve">CHE </w:t>
      </w:r>
      <w:r w:rsidRPr="001E4DA1">
        <w:rPr>
          <w:rFonts w:eastAsia="TimesNewRomanPSMT"/>
          <w:spacing w:val="-4"/>
          <w:shd w:val="clear" w:color="auto" w:fill="FFFFFF"/>
        </w:rPr>
        <w:t>I BILANCI O GLI ESTRATTI DEI BILANCI DELL'IMPRESA REALIZZATI NEGLI ULTIMI TRE ESERCIZI AMMONTANO A:</w:t>
      </w:r>
    </w:p>
    <w:p w:rsidR="00C62339" w:rsidRPr="001E4DA1" w:rsidRDefault="00C62339" w:rsidP="007258C4">
      <w:pPr>
        <w:spacing w:after="200" w:line="276" w:lineRule="auto"/>
        <w:jc w:val="both"/>
        <w:rPr>
          <w:rFonts w:eastAsia="TimesNewRomanPSMT"/>
          <w:spacing w:val="-4"/>
          <w:shd w:val="clear" w:color="auto" w:fill="FFFFFF"/>
        </w:rPr>
      </w:pPr>
      <w:r w:rsidRPr="001E4DA1">
        <w:rPr>
          <w:rFonts w:eastAsia="TimesNewRomanPSMT"/>
        </w:rPr>
        <w:t>€._____________________________________________________________________________</w:t>
      </w:r>
    </w:p>
    <w:p w:rsidR="00C62339" w:rsidRPr="001E4DA1" w:rsidRDefault="00C62339" w:rsidP="007258C4">
      <w:pPr>
        <w:spacing w:after="200" w:line="276" w:lineRule="auto"/>
        <w:jc w:val="both"/>
        <w:rPr>
          <w:rFonts w:eastAsia="TimesNewRomanPSMT"/>
        </w:rPr>
      </w:pPr>
      <w:r w:rsidRPr="001E4DA1">
        <w:rPr>
          <w:rFonts w:eastAsia="TimesNewRomanPSMT"/>
          <w:spacing w:val="-4"/>
          <w:shd w:val="clear" w:color="auto" w:fill="FFFFFF"/>
        </w:rPr>
        <w:lastRenderedPageBreak/>
        <w:t>IL FATTURATO GLOBALE D'IMPRESA</w:t>
      </w:r>
      <w:r w:rsidR="00180A43" w:rsidRPr="001E4DA1">
        <w:rPr>
          <w:rFonts w:eastAsia="TimesNewRomanPSMT"/>
          <w:spacing w:val="-4"/>
          <w:shd w:val="clear" w:color="auto" w:fill="FFFFFF"/>
        </w:rPr>
        <w:t>, REALIZZATO</w:t>
      </w:r>
      <w:r w:rsidRPr="001E4DA1">
        <w:rPr>
          <w:rFonts w:eastAsia="TimesNewRomanPSMT"/>
          <w:spacing w:val="-4"/>
          <w:shd w:val="clear" w:color="auto" w:fill="FFFFFF"/>
        </w:rPr>
        <w:t xml:space="preserve"> NEGLI ULTIMI TRE ESERCIZI È IL SEGUENTE</w:t>
      </w:r>
      <w:r w:rsidRPr="001E4DA1">
        <w:rPr>
          <w:rFonts w:eastAsia="TimesNewRomanPSMT"/>
        </w:rPr>
        <w:t>:</w:t>
      </w:r>
    </w:p>
    <w:p w:rsidR="00C62339" w:rsidRPr="001E4DA1" w:rsidRDefault="00C62339" w:rsidP="007258C4">
      <w:pPr>
        <w:spacing w:after="200" w:line="276" w:lineRule="auto"/>
        <w:jc w:val="both"/>
        <w:rPr>
          <w:rFonts w:eastAsia="TimesNewRomanPSMT"/>
        </w:rPr>
      </w:pPr>
      <w:r w:rsidRPr="001E4DA1">
        <w:rPr>
          <w:rFonts w:eastAsia="TimesNewRomanPSMT"/>
        </w:rPr>
        <w:t>€.______________________________________________________________________;</w:t>
      </w:r>
    </w:p>
    <w:p w:rsidR="00C62339" w:rsidRPr="001E4DA1" w:rsidRDefault="00C62339" w:rsidP="007258C4">
      <w:pPr>
        <w:spacing w:after="200" w:line="276" w:lineRule="auto"/>
        <w:jc w:val="both"/>
        <w:rPr>
          <w:rFonts w:eastAsia="TimesNewRomanPSMT"/>
        </w:rPr>
      </w:pPr>
      <w:r w:rsidRPr="001E4DA1">
        <w:rPr>
          <w:rFonts w:eastAsia="TimesNewRomanPSMT"/>
        </w:rPr>
        <w:t>________________________________________________________________________;</w:t>
      </w:r>
    </w:p>
    <w:p w:rsidR="00C62339" w:rsidRPr="001E4DA1" w:rsidRDefault="00C62339" w:rsidP="007258C4">
      <w:pPr>
        <w:spacing w:after="200" w:line="276" w:lineRule="auto"/>
        <w:jc w:val="both"/>
        <w:rPr>
          <w:rFonts w:eastAsia="TimesNewRomanPSMT"/>
        </w:rPr>
      </w:pPr>
      <w:r w:rsidRPr="001E4DA1">
        <w:rPr>
          <w:rFonts w:eastAsia="TimesNewRomanPSMT"/>
        </w:rPr>
        <w:t>________________________________________________________________________;</w:t>
      </w:r>
    </w:p>
    <w:p w:rsidR="00C62339" w:rsidRPr="001E4DA1" w:rsidRDefault="00C62339" w:rsidP="007258C4">
      <w:pPr>
        <w:spacing w:after="200" w:line="276" w:lineRule="auto"/>
        <w:jc w:val="both"/>
        <w:rPr>
          <w:rFonts w:eastAsia="TimesNewRomanPSMT"/>
        </w:rPr>
      </w:pPr>
      <w:r w:rsidRPr="001E4DA1">
        <w:rPr>
          <w:rFonts w:eastAsia="TimesNewRomanPSMT"/>
        </w:rPr>
        <w:t>________________________________________________________________________;</w:t>
      </w:r>
    </w:p>
    <w:p w:rsidR="00C62339" w:rsidRPr="001E4DA1" w:rsidRDefault="00C62339" w:rsidP="007258C4">
      <w:pPr>
        <w:spacing w:after="200" w:line="276" w:lineRule="auto"/>
        <w:jc w:val="both"/>
        <w:rPr>
          <w:rFonts w:eastAsia="TimesNewRomanPSMT"/>
        </w:rPr>
      </w:pPr>
    </w:p>
    <w:p w:rsidR="00180A43" w:rsidRPr="001E4DA1" w:rsidRDefault="00180A43" w:rsidP="00180A43">
      <w:pPr>
        <w:spacing w:after="200" w:line="276" w:lineRule="auto"/>
        <w:jc w:val="both"/>
        <w:rPr>
          <w:rFonts w:eastAsia="TimesNewRomanPSMT"/>
        </w:rPr>
      </w:pPr>
      <w:r w:rsidRPr="001E4DA1">
        <w:rPr>
          <w:rFonts w:eastAsia="TimesNewRomanPSMT"/>
          <w:spacing w:val="-4"/>
          <w:shd w:val="clear" w:color="auto" w:fill="FFFFFF"/>
        </w:rPr>
        <w:t>IL FATTURATO MEDIO ANNUO D'IMPRESA, REALIZZATO NEGLI ULTIMI TRE ESERCIZI È IL SEGUENTE</w:t>
      </w:r>
      <w:r w:rsidRPr="001E4DA1">
        <w:rPr>
          <w:rFonts w:eastAsia="TimesNewRomanPSMT"/>
        </w:rPr>
        <w:t>:</w:t>
      </w:r>
    </w:p>
    <w:p w:rsidR="00180A43" w:rsidRPr="001E4DA1" w:rsidRDefault="00180A43" w:rsidP="00180A43">
      <w:pPr>
        <w:spacing w:after="200" w:line="276" w:lineRule="auto"/>
        <w:jc w:val="both"/>
        <w:rPr>
          <w:rFonts w:eastAsia="TimesNewRomanPSMT"/>
        </w:rPr>
      </w:pPr>
      <w:r w:rsidRPr="001E4DA1">
        <w:rPr>
          <w:rFonts w:eastAsia="TimesNewRomanPSMT"/>
        </w:rPr>
        <w:t>€.______________________________________________________________________;</w:t>
      </w:r>
    </w:p>
    <w:p w:rsidR="00180A43" w:rsidRPr="001E4DA1" w:rsidRDefault="00180A43" w:rsidP="007258C4">
      <w:pPr>
        <w:spacing w:after="200" w:line="276" w:lineRule="auto"/>
        <w:jc w:val="both"/>
        <w:rPr>
          <w:rFonts w:eastAsia="TimesNewRomanPSMT"/>
        </w:rPr>
      </w:pPr>
    </w:p>
    <w:p w:rsidR="00180A43" w:rsidRPr="001E4DA1" w:rsidRDefault="00180A43" w:rsidP="00180A43">
      <w:pPr>
        <w:spacing w:after="200" w:line="276" w:lineRule="auto"/>
        <w:jc w:val="both"/>
        <w:rPr>
          <w:rFonts w:eastAsia="TimesNewRomanPSMT"/>
        </w:rPr>
      </w:pPr>
      <w:r w:rsidRPr="001E4DA1">
        <w:rPr>
          <w:rFonts w:eastAsia="TimesNewRomanPSMT"/>
          <w:spacing w:val="-4"/>
          <w:shd w:val="clear" w:color="auto" w:fill="FFFFFF"/>
        </w:rPr>
        <w:t xml:space="preserve">L'IMPORTO RELATIVO AI SERVIZI O FORNITURE NEL SETTORE OGGETTO DELLA GARA, REALIZZATI NEGLI ULTIMI TRE ESERCIZI È IL SEGUENTE </w:t>
      </w:r>
      <w:r w:rsidRPr="001E4DA1">
        <w:rPr>
          <w:rFonts w:eastAsia="TimesNewRomanPSMT"/>
        </w:rPr>
        <w:t>:</w:t>
      </w:r>
    </w:p>
    <w:p w:rsidR="00180A43" w:rsidRPr="001E4DA1" w:rsidRDefault="00180A43" w:rsidP="00180A43">
      <w:pPr>
        <w:spacing w:after="200" w:line="276" w:lineRule="auto"/>
        <w:jc w:val="both"/>
        <w:rPr>
          <w:rFonts w:eastAsia="TimesNewRomanPSMT"/>
        </w:rPr>
      </w:pPr>
      <w:r w:rsidRPr="001E4DA1">
        <w:rPr>
          <w:rFonts w:eastAsia="TimesNewRomanPSMT"/>
        </w:rPr>
        <w:t>€.______________________________________________________________________;</w:t>
      </w:r>
    </w:p>
    <w:p w:rsidR="00180A43" w:rsidRPr="001E4DA1" w:rsidRDefault="00180A43" w:rsidP="00180A43">
      <w:pPr>
        <w:spacing w:after="200" w:line="276" w:lineRule="auto"/>
        <w:jc w:val="both"/>
        <w:rPr>
          <w:rFonts w:eastAsia="TimesNewRomanPSMT"/>
        </w:rPr>
      </w:pPr>
      <w:r w:rsidRPr="001E4DA1">
        <w:rPr>
          <w:rFonts w:eastAsia="TimesNewRomanPSMT"/>
        </w:rPr>
        <w:t>________________________________________________________________________;</w:t>
      </w:r>
    </w:p>
    <w:p w:rsidR="00180A43" w:rsidRPr="001E4DA1" w:rsidRDefault="00180A43" w:rsidP="00180A43">
      <w:pPr>
        <w:spacing w:after="200" w:line="276" w:lineRule="auto"/>
        <w:jc w:val="both"/>
        <w:rPr>
          <w:rFonts w:eastAsia="TimesNewRomanPSMT"/>
        </w:rPr>
      </w:pPr>
      <w:r w:rsidRPr="001E4DA1">
        <w:rPr>
          <w:rFonts w:eastAsia="TimesNewRomanPSMT"/>
        </w:rPr>
        <w:t>________________________________________________________________________;</w:t>
      </w:r>
    </w:p>
    <w:p w:rsidR="00180A43" w:rsidRPr="001E4DA1" w:rsidRDefault="00180A43" w:rsidP="00180A43">
      <w:pPr>
        <w:spacing w:after="200" w:line="276" w:lineRule="auto"/>
        <w:jc w:val="both"/>
        <w:rPr>
          <w:rFonts w:eastAsia="TimesNewRomanPSMT"/>
        </w:rPr>
      </w:pPr>
      <w:r w:rsidRPr="001E4DA1">
        <w:rPr>
          <w:rFonts w:eastAsia="TimesNewRomanPSMT"/>
        </w:rPr>
        <w:t>________________________________________________________________________;</w:t>
      </w:r>
    </w:p>
    <w:p w:rsidR="00C62339" w:rsidRPr="001E4DA1" w:rsidRDefault="00C62339" w:rsidP="007258C4">
      <w:pPr>
        <w:spacing w:after="200" w:line="276" w:lineRule="auto"/>
        <w:jc w:val="both"/>
        <w:rPr>
          <w:rFonts w:eastAsia="TimesNewRomanPSMT"/>
        </w:rPr>
      </w:pPr>
    </w:p>
    <w:p w:rsidR="00363E49" w:rsidRPr="001E4DA1" w:rsidRDefault="00363E49" w:rsidP="00363E49">
      <w:pPr>
        <w:spacing w:after="200" w:line="276" w:lineRule="auto"/>
        <w:jc w:val="both"/>
        <w:rPr>
          <w:rFonts w:eastAsia="TimesNewRomanPSMT"/>
        </w:rPr>
      </w:pPr>
      <w:r w:rsidRPr="001E4DA1">
        <w:rPr>
          <w:rFonts w:eastAsia="TimesNewRomanPSMT"/>
          <w:spacing w:val="-4"/>
          <w:shd w:val="clear" w:color="auto" w:fill="FFFFFF"/>
        </w:rPr>
        <w:t xml:space="preserve">L'IMPORTO MEDIO ANNUO RELATIVO AI SERVIZI O FORNITURE NEL SETTORE OGGETTO DELLA GARA, REALIZZATI NEGLI ULTIMI TRE ESERCIZI È IL SEGUENTE </w:t>
      </w:r>
      <w:r w:rsidRPr="001E4DA1">
        <w:rPr>
          <w:rFonts w:eastAsia="TimesNewRomanPSMT"/>
        </w:rPr>
        <w:t>:</w:t>
      </w:r>
    </w:p>
    <w:p w:rsidR="00363E49" w:rsidRPr="007258C4" w:rsidRDefault="00363E49" w:rsidP="00363E49">
      <w:pPr>
        <w:spacing w:after="200" w:line="276" w:lineRule="auto"/>
        <w:jc w:val="both"/>
        <w:rPr>
          <w:rFonts w:eastAsia="TimesNewRomanPSMT"/>
        </w:rPr>
      </w:pPr>
      <w:r w:rsidRPr="001E4DA1">
        <w:rPr>
          <w:rFonts w:eastAsia="TimesNewRomanPSMT"/>
        </w:rPr>
        <w:t>€.______________________________________________________________________;</w:t>
      </w:r>
    </w:p>
    <w:p w:rsidR="00C62339" w:rsidRPr="007258C4" w:rsidRDefault="00C62339" w:rsidP="007258C4">
      <w:pPr>
        <w:spacing w:after="200" w:line="276" w:lineRule="auto"/>
        <w:jc w:val="both"/>
        <w:rPr>
          <w:rFonts w:eastAsia="TimesNewRomanPSMT"/>
        </w:rPr>
      </w:pPr>
    </w:p>
    <w:p w:rsidR="00C62339" w:rsidRPr="007258C4" w:rsidRDefault="00C62339" w:rsidP="007258C4">
      <w:pPr>
        <w:tabs>
          <w:tab w:val="left" w:pos="540"/>
        </w:tabs>
        <w:autoSpaceDE w:val="0"/>
        <w:spacing w:after="200" w:line="276" w:lineRule="auto"/>
        <w:jc w:val="both"/>
        <w:rPr>
          <w:rFonts w:eastAsia="TimesNewRomanPSMT"/>
        </w:rPr>
      </w:pPr>
    </w:p>
    <w:p w:rsidR="00C62339" w:rsidRPr="007258C4" w:rsidRDefault="00C62339" w:rsidP="007258C4">
      <w:pPr>
        <w:autoSpaceDE w:val="0"/>
        <w:jc w:val="both"/>
      </w:pPr>
    </w:p>
    <w:p w:rsidR="00C62339" w:rsidRPr="007258C4" w:rsidRDefault="00C62339" w:rsidP="007258C4">
      <w:pPr>
        <w:autoSpaceDE w:val="0"/>
        <w:jc w:val="both"/>
        <w:rPr>
          <w:b/>
        </w:rPr>
      </w:pPr>
      <w:r w:rsidRPr="007258C4">
        <w:t>___________ lì _____________</w:t>
      </w:r>
      <w:r w:rsidRPr="007258C4">
        <w:rPr>
          <w:color w:val="000000"/>
        </w:rPr>
        <w:tab/>
      </w:r>
      <w:r w:rsidRPr="007258C4">
        <w:rPr>
          <w:color w:val="000000"/>
        </w:rPr>
        <w:tab/>
      </w:r>
      <w:r w:rsidRPr="007258C4">
        <w:rPr>
          <w:color w:val="000000"/>
        </w:rPr>
        <w:tab/>
      </w:r>
      <w:r w:rsidRPr="007258C4">
        <w:rPr>
          <w:color w:val="000000"/>
        </w:rPr>
        <w:tab/>
        <w:t>TIMBRO e FIRMA (leggibile)</w:t>
      </w:r>
    </w:p>
    <w:p w:rsidR="00C62339" w:rsidRPr="007258C4" w:rsidRDefault="00C62339" w:rsidP="007258C4">
      <w:pPr>
        <w:pStyle w:val="Rientrocorpodeltesto"/>
        <w:spacing w:before="240"/>
        <w:ind w:left="720" w:hanging="720"/>
        <w:rPr>
          <w:rFonts w:ascii="Times New Roman" w:hAnsi="Times New Roman" w:cs="Times New Roman"/>
          <w:b/>
        </w:rPr>
      </w:pPr>
    </w:p>
    <w:p w:rsidR="00C62339" w:rsidRPr="007258C4" w:rsidRDefault="00C62339" w:rsidP="007258C4">
      <w:pPr>
        <w:pStyle w:val="Rientrocorpodeltesto"/>
        <w:spacing w:before="240"/>
        <w:ind w:left="720" w:hanging="720"/>
        <w:rPr>
          <w:rFonts w:ascii="Times New Roman" w:hAnsi="Times New Roman" w:cs="Times New Roman"/>
          <w:b/>
        </w:rPr>
      </w:pPr>
      <w:r w:rsidRPr="007258C4">
        <w:rPr>
          <w:rFonts w:ascii="Times New Roman" w:hAnsi="Times New Roman" w:cs="Times New Roman"/>
          <w:b/>
        </w:rPr>
        <w:tab/>
      </w:r>
      <w:r w:rsidRPr="007258C4">
        <w:rPr>
          <w:rFonts w:ascii="Times New Roman" w:hAnsi="Times New Roman" w:cs="Times New Roman"/>
          <w:b/>
        </w:rPr>
        <w:tab/>
      </w:r>
      <w:r w:rsidRPr="007258C4">
        <w:rPr>
          <w:rFonts w:ascii="Times New Roman" w:hAnsi="Times New Roman" w:cs="Times New Roman"/>
          <w:b/>
        </w:rPr>
        <w:tab/>
      </w:r>
      <w:r w:rsidRPr="007258C4">
        <w:rPr>
          <w:rFonts w:ascii="Times New Roman" w:hAnsi="Times New Roman" w:cs="Times New Roman"/>
          <w:b/>
        </w:rPr>
        <w:tab/>
      </w:r>
      <w:r w:rsidRPr="007258C4">
        <w:rPr>
          <w:rFonts w:ascii="Times New Roman" w:hAnsi="Times New Roman" w:cs="Times New Roman"/>
          <w:b/>
        </w:rPr>
        <w:tab/>
      </w:r>
      <w:r w:rsidRPr="007258C4">
        <w:rPr>
          <w:rFonts w:ascii="Times New Roman" w:hAnsi="Times New Roman" w:cs="Times New Roman"/>
          <w:b/>
        </w:rPr>
        <w:tab/>
      </w:r>
      <w:r w:rsidRPr="007258C4">
        <w:rPr>
          <w:rFonts w:ascii="Times New Roman" w:hAnsi="Times New Roman" w:cs="Times New Roman"/>
          <w:b/>
        </w:rPr>
        <w:tab/>
        <w:t>______________________________________</w:t>
      </w:r>
    </w:p>
    <w:p w:rsidR="00C62339" w:rsidRPr="007258C4" w:rsidRDefault="00C62339" w:rsidP="007258C4">
      <w:pPr>
        <w:pageBreakBefore/>
        <w:jc w:val="both"/>
      </w:pPr>
      <w:r w:rsidRPr="001E4DA1">
        <w:rPr>
          <w:b/>
        </w:rPr>
        <w:lastRenderedPageBreak/>
        <w:t xml:space="preserve">(Allegato “I”) </w:t>
      </w:r>
      <w:r w:rsidRPr="001E4DA1">
        <w:rPr>
          <w:b/>
          <w:u w:val="single"/>
        </w:rPr>
        <w:t>Dichiarazione</w:t>
      </w:r>
      <w:r w:rsidRPr="007258C4">
        <w:rPr>
          <w:b/>
          <w:u w:val="single"/>
        </w:rPr>
        <w:t xml:space="preserve"> sostitutiva Servizi Svolti – titoli di studio e misure di gestione</w:t>
      </w:r>
    </w:p>
    <w:p w:rsidR="00C62339" w:rsidRPr="007258C4" w:rsidRDefault="00C62339" w:rsidP="007258C4">
      <w:pPr>
        <w:tabs>
          <w:tab w:val="left" w:pos="3960"/>
        </w:tabs>
        <w:ind w:left="2700"/>
        <w:jc w:val="both"/>
      </w:pPr>
    </w:p>
    <w:p w:rsidR="00437FBA" w:rsidRPr="007258C4" w:rsidRDefault="005878CE" w:rsidP="00437FBA">
      <w:pPr>
        <w:tabs>
          <w:tab w:val="left" w:pos="3960"/>
        </w:tabs>
        <w:ind w:left="2700"/>
        <w:jc w:val="both"/>
        <w:rPr>
          <w:b/>
          <w:bCs/>
        </w:rPr>
      </w:pPr>
      <w:r w:rsidRPr="007258C4">
        <w:rPr>
          <w:b/>
        </w:rPr>
        <w:tab/>
      </w:r>
      <w:r w:rsidR="00437FBA" w:rsidRPr="007258C4">
        <w:rPr>
          <w:b/>
          <w:bCs/>
        </w:rPr>
        <w:t>SPETT.LE U.R.E.G.A.</w:t>
      </w:r>
    </w:p>
    <w:p w:rsidR="00437FBA" w:rsidRPr="00550F87" w:rsidRDefault="00437FBA" w:rsidP="00437FBA">
      <w:pPr>
        <w:autoSpaceDE w:val="0"/>
        <w:ind w:left="4320"/>
        <w:jc w:val="both"/>
        <w:rPr>
          <w:b/>
          <w:bCs/>
        </w:rPr>
      </w:pPr>
      <w:r w:rsidRPr="00550F87">
        <w:rPr>
          <w:b/>
          <w:bCs/>
        </w:rPr>
        <w:t>UFFICIO REGIONALE ESPLETAMENTO GARE APPALTI</w:t>
      </w:r>
    </w:p>
    <w:p w:rsidR="00437FBA" w:rsidRPr="007258C4" w:rsidRDefault="00437FBA" w:rsidP="00437FBA">
      <w:pPr>
        <w:autoSpaceDE w:val="0"/>
        <w:ind w:left="4320"/>
        <w:jc w:val="both"/>
      </w:pPr>
      <w:r w:rsidRPr="00550F87">
        <w:rPr>
          <w:b/>
          <w:bCs/>
        </w:rPr>
        <w:t>SEZIONE PROVINCIALE DI TRAPANI</w:t>
      </w:r>
    </w:p>
    <w:p w:rsidR="00437FBA" w:rsidRPr="007258C4" w:rsidRDefault="00437FBA" w:rsidP="00437FBA">
      <w:pPr>
        <w:ind w:left="3960"/>
        <w:jc w:val="both"/>
      </w:pPr>
    </w:p>
    <w:p w:rsidR="00437FBA" w:rsidRPr="007258C4" w:rsidRDefault="00437FBA" w:rsidP="00437FBA">
      <w:pPr>
        <w:ind w:left="3960"/>
        <w:jc w:val="both"/>
      </w:pPr>
    </w:p>
    <w:p w:rsidR="002966AE" w:rsidRPr="008345CA" w:rsidRDefault="00437FBA" w:rsidP="002966AE">
      <w:pPr>
        <w:jc w:val="both"/>
        <w:rPr>
          <w:bCs/>
        </w:rPr>
      </w:pPr>
      <w:r w:rsidRPr="007258C4">
        <w:t xml:space="preserve">OGGETTO: Gara del giorno </w:t>
      </w:r>
      <w:r w:rsidR="008767ED" w:rsidRPr="008767ED">
        <w:t>30/08/2017</w:t>
      </w:r>
      <w:r w:rsidRPr="007258C4">
        <w:t>alle ore 9,</w:t>
      </w:r>
      <w:r w:rsidR="008767ED">
        <w:t>0</w:t>
      </w:r>
      <w:r w:rsidRPr="007258C4">
        <w:t xml:space="preserve">0 relativa a </w:t>
      </w:r>
      <w:r w:rsidR="001E4DA1" w:rsidRPr="001E4DA1">
        <w:t>Procedura aperta</w:t>
      </w:r>
      <w:r w:rsidR="001E4DA1" w:rsidRPr="001E4DA1">
        <w:rPr>
          <w:b/>
        </w:rPr>
        <w:t xml:space="preserve"> </w:t>
      </w:r>
      <w:r w:rsidR="002966AE" w:rsidRPr="001E4DA1">
        <w:t>per l’affidamento in lotti</w:t>
      </w:r>
    </w:p>
    <w:p w:rsidR="00515991" w:rsidRDefault="00515991" w:rsidP="00515991">
      <w:pPr>
        <w:widowControl w:val="0"/>
        <w:autoSpaceDE w:val="0"/>
        <w:spacing w:after="120"/>
        <w:ind w:right="48"/>
        <w:jc w:val="both"/>
        <w:rPr>
          <w:b/>
        </w:rPr>
      </w:pPr>
      <w:r w:rsidRPr="007258C4">
        <w:rPr>
          <w:b/>
          <w:bCs/>
        </w:rPr>
        <w:t xml:space="preserve">DEL SERVIZIO </w:t>
      </w:r>
      <w:r>
        <w:rPr>
          <w:b/>
          <w:bCs/>
        </w:rPr>
        <w:t xml:space="preserve">INTEGRATO </w:t>
      </w:r>
      <w:r w:rsidRPr="007258C4">
        <w:rPr>
          <w:b/>
          <w:bCs/>
        </w:rPr>
        <w:t xml:space="preserve">DI SPAZZAMENTO, RACCOLTA E TRASPORTO DEI RIFIUTI SOLIDI URBANI DIFFERENZIATI E INDIFFERENZIATI, COMPRESI QUELLI ASSIMILATI, ED </w:t>
      </w:r>
      <w:r w:rsidRPr="007258C4">
        <w:rPr>
          <w:b/>
          <w:bCs/>
          <w:color w:val="000000"/>
        </w:rPr>
        <w:t xml:space="preserve">ALTRI SERVIZI DI IGIENE PUBBLICA ALL’INTERNO DEI COMUNI </w:t>
      </w:r>
      <w:r>
        <w:rPr>
          <w:b/>
          <w:bCs/>
          <w:color w:val="000000"/>
        </w:rPr>
        <w:t>DELLA SRR N. 17 “TRAPANI PROVINCIA NORD”</w:t>
      </w:r>
      <w:r w:rsidRPr="00750DC9">
        <w:rPr>
          <w:rFonts w:eastAsia="TimesNewRomanPSMT"/>
          <w:b/>
          <w:bCs/>
        </w:rPr>
        <w:t>.</w:t>
      </w:r>
      <w:r w:rsidRPr="00750DC9">
        <w:rPr>
          <w:b/>
        </w:rPr>
        <w:t xml:space="preserve"> </w:t>
      </w:r>
    </w:p>
    <w:p w:rsidR="00515991" w:rsidRDefault="00515991" w:rsidP="00515991">
      <w:pPr>
        <w:widowControl w:val="0"/>
        <w:autoSpaceDE w:val="0"/>
        <w:spacing w:after="120"/>
        <w:ind w:right="48"/>
        <w:jc w:val="both"/>
        <w:rPr>
          <w:b/>
        </w:rPr>
      </w:pPr>
      <w:r w:rsidRPr="00C74B9E">
        <w:rPr>
          <w:b/>
        </w:rPr>
        <w:t>Procedura aperta ai sensi dell'art. 3, comma sss), e artt. 59 e 60 del decreto legislativo n°50/2016</w:t>
      </w:r>
    </w:p>
    <w:p w:rsidR="0001728A" w:rsidRPr="00B63292" w:rsidRDefault="0001728A" w:rsidP="0001728A">
      <w:pPr>
        <w:suppressAutoHyphens w:val="0"/>
        <w:autoSpaceDE w:val="0"/>
        <w:spacing w:after="120" w:line="280" w:lineRule="exact"/>
        <w:ind w:right="140"/>
        <w:jc w:val="both"/>
      </w:pPr>
      <w:r w:rsidRPr="00B63292">
        <w:rPr>
          <w:rStyle w:val="Enfasigrassetto"/>
        </w:rPr>
        <w:t>Lotto n. …: CIG</w:t>
      </w:r>
      <w:r w:rsidRPr="00B63292">
        <w:rPr>
          <w:bCs/>
        </w:rPr>
        <w:t xml:space="preserve">: </w:t>
      </w:r>
      <w:proofErr w:type="spellStart"/>
      <w:r w:rsidRPr="00B63292">
        <w:rPr>
          <w:bCs/>
        </w:rPr>
        <w:t>………………</w:t>
      </w:r>
      <w:proofErr w:type="spellEnd"/>
      <w:r w:rsidRPr="00B63292">
        <w:rPr>
          <w:bCs/>
        </w:rPr>
        <w:t>.</w:t>
      </w:r>
    </w:p>
    <w:p w:rsidR="009C11F3" w:rsidRPr="00BA0E87" w:rsidRDefault="00437FBA" w:rsidP="009C11F3">
      <w:pPr>
        <w:pStyle w:val="Default"/>
        <w:jc w:val="both"/>
        <w:rPr>
          <w:rFonts w:eastAsia="Times New Roman"/>
        </w:rPr>
      </w:pPr>
      <w:r w:rsidRPr="007258C4">
        <w:t xml:space="preserve">Ente Appaltante: </w:t>
      </w:r>
      <w:r w:rsidRPr="00BA0E87">
        <w:rPr>
          <w:b/>
          <w:bCs/>
        </w:rPr>
        <w:t>SRR n°17 Trapani Provincia Nord</w:t>
      </w:r>
      <w:r w:rsidRPr="00BA0E87">
        <w:rPr>
          <w:bCs/>
        </w:rPr>
        <w:t xml:space="preserve">, </w:t>
      </w:r>
      <w:r w:rsidR="009C11F3" w:rsidRPr="00BA0E87">
        <w:rPr>
          <w:bCs/>
        </w:rPr>
        <w:t xml:space="preserve">con sede c/o Uffici Comunali di Erice, Loc. </w:t>
      </w:r>
      <w:proofErr w:type="spellStart"/>
      <w:r w:rsidR="009C11F3" w:rsidRPr="00BA0E87">
        <w:rPr>
          <w:bCs/>
        </w:rPr>
        <w:t>Rigaletta-Milo</w:t>
      </w:r>
      <w:proofErr w:type="spellEnd"/>
      <w:r w:rsidR="009C11F3" w:rsidRPr="00BA0E87">
        <w:rPr>
          <w:bCs/>
        </w:rPr>
        <w:t xml:space="preserve"> – Ex Calzaturificio 91016 ERICE (TP)</w:t>
      </w:r>
      <w:r w:rsidR="009C11F3" w:rsidRPr="00BA0E87">
        <w:rPr>
          <w:rFonts w:eastAsia="Times New Roman"/>
        </w:rPr>
        <w:t xml:space="preserve"> - Tel 0923/</w:t>
      </w:r>
      <w:r w:rsidR="009C11F3">
        <w:rPr>
          <w:rFonts w:eastAsia="Times New Roman"/>
        </w:rPr>
        <w:t>502255</w:t>
      </w:r>
      <w:r w:rsidR="009C11F3" w:rsidRPr="00BA0E87">
        <w:rPr>
          <w:rFonts w:eastAsia="Times New Roman"/>
        </w:rPr>
        <w:t xml:space="preserve"> </w:t>
      </w:r>
    </w:p>
    <w:p w:rsidR="009C11F3" w:rsidRPr="00BA0E87" w:rsidRDefault="009C11F3" w:rsidP="009C11F3">
      <w:pPr>
        <w:pStyle w:val="Default"/>
        <w:jc w:val="both"/>
      </w:pPr>
      <w:r w:rsidRPr="00BA0E87">
        <w:rPr>
          <w:rFonts w:eastAsia="Times New Roman"/>
        </w:rPr>
        <w:t xml:space="preserve">Indirizzo E-mail srrtpnord@gmail.com  - PEC </w:t>
      </w:r>
      <w:proofErr w:type="spellStart"/>
      <w:r w:rsidRPr="00BA0E87">
        <w:rPr>
          <w:rFonts w:eastAsia="Times New Roman"/>
        </w:rPr>
        <w:t>cert</w:t>
      </w:r>
      <w:proofErr w:type="spellEnd"/>
      <w:r w:rsidRPr="00BA0E87">
        <w:rPr>
          <w:rFonts w:eastAsia="Times New Roman"/>
        </w:rPr>
        <w:t>: srrtpnord@pec.it</w:t>
      </w:r>
    </w:p>
    <w:p w:rsidR="009C11F3" w:rsidRPr="007258C4" w:rsidRDefault="009C11F3" w:rsidP="009C11F3">
      <w:pPr>
        <w:autoSpaceDE w:val="0"/>
        <w:jc w:val="both"/>
        <w:rPr>
          <w:b/>
          <w:bCs/>
          <w:color w:val="000000"/>
        </w:rPr>
      </w:pPr>
      <w:r w:rsidRPr="00BA0E87">
        <w:rPr>
          <w:color w:val="000000"/>
        </w:rPr>
        <w:t>Sito internet:</w:t>
      </w:r>
      <w:r w:rsidRPr="00BA0E87">
        <w:t xml:space="preserve"> </w:t>
      </w:r>
      <w:r w:rsidRPr="00BA0E87">
        <w:rPr>
          <w:rStyle w:val="CitazioneHTML"/>
          <w:i w:val="0"/>
          <w:color w:val="000000"/>
        </w:rPr>
        <w:t>www</w:t>
      </w:r>
      <w:r>
        <w:rPr>
          <w:rStyle w:val="CitazioneHTML"/>
          <w:i w:val="0"/>
          <w:color w:val="000000"/>
        </w:rPr>
        <w:t>.srrtrapaninord.it</w:t>
      </w:r>
    </w:p>
    <w:p w:rsidR="00C62339" w:rsidRPr="007258C4" w:rsidRDefault="00C62339" w:rsidP="00437FBA">
      <w:pPr>
        <w:tabs>
          <w:tab w:val="left" w:pos="3960"/>
        </w:tabs>
        <w:ind w:left="2700"/>
        <w:jc w:val="both"/>
        <w:rPr>
          <w:b/>
          <w:bCs/>
          <w:color w:val="000000"/>
        </w:rPr>
      </w:pPr>
    </w:p>
    <w:p w:rsidR="00C62339" w:rsidRPr="009C11F3" w:rsidRDefault="00C62339" w:rsidP="007258C4">
      <w:pPr>
        <w:autoSpaceDE w:val="0"/>
        <w:jc w:val="both"/>
        <w:rPr>
          <w:b/>
          <w:color w:val="000000"/>
        </w:rPr>
      </w:pPr>
      <w:r w:rsidRPr="009C11F3">
        <w:rPr>
          <w:b/>
          <w:color w:val="000000"/>
        </w:rPr>
        <w:t xml:space="preserve">Importo base d’asta </w:t>
      </w:r>
      <w:r w:rsidRPr="009C11F3">
        <w:rPr>
          <w:b/>
          <w:color w:val="000000"/>
        </w:rPr>
        <w:tab/>
      </w:r>
      <w:r w:rsidRPr="009C11F3">
        <w:rPr>
          <w:b/>
          <w:color w:val="000000"/>
        </w:rPr>
        <w:tab/>
        <w:t>escluso IVA</w:t>
      </w:r>
      <w:r w:rsidRPr="009C11F3">
        <w:rPr>
          <w:b/>
          <w:color w:val="000000"/>
        </w:rPr>
        <w:tab/>
      </w:r>
      <w:r w:rsidRPr="009C11F3">
        <w:rPr>
          <w:b/>
          <w:color w:val="000000"/>
        </w:rPr>
        <w:tab/>
        <w:t>€. 0.000.000,00</w:t>
      </w:r>
    </w:p>
    <w:p w:rsidR="00C62339" w:rsidRPr="007258C4" w:rsidRDefault="00C62339" w:rsidP="007258C4">
      <w:pPr>
        <w:autoSpaceDE w:val="0"/>
        <w:jc w:val="both"/>
      </w:pPr>
      <w:r w:rsidRPr="009C11F3">
        <w:rPr>
          <w:b/>
          <w:color w:val="000000"/>
        </w:rPr>
        <w:t>oneri sicurezza</w:t>
      </w:r>
      <w:r w:rsidRPr="009C11F3">
        <w:rPr>
          <w:b/>
          <w:color w:val="000000"/>
        </w:rPr>
        <w:tab/>
      </w:r>
      <w:r w:rsidRPr="009C11F3">
        <w:rPr>
          <w:b/>
          <w:color w:val="000000"/>
        </w:rPr>
        <w:tab/>
      </w:r>
      <w:r w:rsidRPr="009C11F3">
        <w:rPr>
          <w:b/>
          <w:color w:val="000000"/>
        </w:rPr>
        <w:tab/>
      </w:r>
      <w:r w:rsidRPr="009C11F3">
        <w:rPr>
          <w:b/>
          <w:color w:val="000000"/>
        </w:rPr>
        <w:tab/>
      </w:r>
      <w:r w:rsidRPr="009C11F3">
        <w:rPr>
          <w:b/>
          <w:color w:val="000000"/>
        </w:rPr>
        <w:tab/>
        <w:t>€.      00,000</w:t>
      </w:r>
      <w:r w:rsidRPr="007258C4">
        <w:rPr>
          <w:b/>
          <w:bCs/>
          <w:color w:val="000000"/>
        </w:rPr>
        <w:t>,00</w:t>
      </w:r>
    </w:p>
    <w:p w:rsidR="00C62339" w:rsidRPr="007258C4" w:rsidRDefault="00C62339" w:rsidP="007258C4">
      <w:pPr>
        <w:tabs>
          <w:tab w:val="left" w:pos="3960"/>
        </w:tabs>
        <w:ind w:left="2700"/>
        <w:jc w:val="both"/>
      </w:pPr>
    </w:p>
    <w:p w:rsidR="00C62339" w:rsidRPr="007258C4" w:rsidRDefault="00C62339" w:rsidP="007258C4">
      <w:pPr>
        <w:autoSpaceDE w:val="0"/>
        <w:spacing w:line="360" w:lineRule="auto"/>
        <w:jc w:val="both"/>
        <w:rPr>
          <w:color w:val="000000"/>
        </w:rPr>
      </w:pPr>
      <w:r w:rsidRPr="007258C4">
        <w:rPr>
          <w:color w:val="000000"/>
        </w:rPr>
        <w:t>Il/La sottoscritto/a ______________________________________________________ nato/a</w:t>
      </w:r>
    </w:p>
    <w:p w:rsidR="00C62339" w:rsidRPr="007258C4" w:rsidRDefault="00C62339" w:rsidP="007258C4">
      <w:pPr>
        <w:autoSpaceDE w:val="0"/>
        <w:spacing w:line="360" w:lineRule="auto"/>
        <w:jc w:val="both"/>
        <w:rPr>
          <w:color w:val="000000"/>
        </w:rPr>
      </w:pPr>
      <w:r w:rsidRPr="007258C4">
        <w:rPr>
          <w:color w:val="000000"/>
        </w:rPr>
        <w:t xml:space="preserve"> il _____________________ a __________________________________________________ </w:t>
      </w:r>
    </w:p>
    <w:p w:rsidR="00C62339" w:rsidRPr="007258C4" w:rsidRDefault="00C62339" w:rsidP="007258C4">
      <w:pPr>
        <w:autoSpaceDE w:val="0"/>
        <w:spacing w:line="360" w:lineRule="auto"/>
        <w:jc w:val="both"/>
        <w:rPr>
          <w:color w:val="000000"/>
        </w:rPr>
      </w:pPr>
      <w:r w:rsidRPr="007258C4">
        <w:rPr>
          <w:color w:val="000000"/>
        </w:rPr>
        <w:t xml:space="preserve">in qualità di _________________________________________________________________ </w:t>
      </w:r>
    </w:p>
    <w:p w:rsidR="00C62339" w:rsidRPr="007258C4" w:rsidRDefault="00C62339" w:rsidP="007258C4">
      <w:pPr>
        <w:autoSpaceDE w:val="0"/>
        <w:spacing w:line="360" w:lineRule="auto"/>
        <w:jc w:val="both"/>
        <w:rPr>
          <w:color w:val="000000"/>
        </w:rPr>
      </w:pPr>
      <w:r w:rsidRPr="007258C4">
        <w:rPr>
          <w:color w:val="000000"/>
        </w:rPr>
        <w:t xml:space="preserve">dell’impresa _________________________________________________________________ </w:t>
      </w:r>
    </w:p>
    <w:p w:rsidR="00C62339" w:rsidRPr="007258C4" w:rsidRDefault="00C62339" w:rsidP="007258C4">
      <w:pPr>
        <w:autoSpaceDE w:val="0"/>
        <w:spacing w:line="360" w:lineRule="auto"/>
        <w:jc w:val="both"/>
        <w:rPr>
          <w:color w:val="000000"/>
        </w:rPr>
      </w:pPr>
      <w:r w:rsidRPr="007258C4">
        <w:rPr>
          <w:color w:val="000000"/>
        </w:rPr>
        <w:t xml:space="preserve">con sede in _________________________ Via _____________________________________ </w:t>
      </w:r>
    </w:p>
    <w:p w:rsidR="00C62339" w:rsidRPr="007258C4" w:rsidRDefault="00C62339" w:rsidP="007258C4">
      <w:pPr>
        <w:autoSpaceDE w:val="0"/>
        <w:spacing w:line="360" w:lineRule="auto"/>
        <w:jc w:val="both"/>
        <w:rPr>
          <w:color w:val="000000"/>
        </w:rPr>
      </w:pPr>
      <w:r w:rsidRPr="007258C4">
        <w:rPr>
          <w:color w:val="000000"/>
        </w:rPr>
        <w:t>con codice fiscale n° ______________________ con partita IVA n° _____________________</w:t>
      </w:r>
    </w:p>
    <w:p w:rsidR="00C62339" w:rsidRPr="007258C4" w:rsidRDefault="00C62339" w:rsidP="007258C4">
      <w:pPr>
        <w:autoSpaceDE w:val="0"/>
        <w:spacing w:line="360" w:lineRule="auto"/>
        <w:jc w:val="both"/>
        <w:rPr>
          <w:color w:val="000000"/>
        </w:rPr>
      </w:pPr>
      <w:r w:rsidRPr="007258C4">
        <w:rPr>
          <w:color w:val="000000"/>
        </w:rPr>
        <w:t>Tel. ________________ Fax _________________ e-mail _____________________________</w:t>
      </w:r>
    </w:p>
    <w:p w:rsidR="00C62339" w:rsidRPr="007258C4" w:rsidRDefault="00C62339" w:rsidP="007258C4">
      <w:pPr>
        <w:autoSpaceDE w:val="0"/>
        <w:ind w:firstLine="360"/>
        <w:jc w:val="both"/>
        <w:rPr>
          <w:color w:val="000000"/>
        </w:rPr>
      </w:pPr>
      <w:r w:rsidRPr="007258C4">
        <w:rPr>
          <w:color w:val="000000"/>
        </w:rPr>
        <w:t>Ai sensi degli articoli 46 e 47 del DPR 28 dicembre 2000 n.445, consapevole delle sanzioni penali previste dall'articolo 76 del medesimo DPR 445/2000, per le ipotesi di falsità in atti e dichiarazioni mendaci ivi indicate,</w:t>
      </w:r>
    </w:p>
    <w:p w:rsidR="00C62339" w:rsidRPr="007258C4" w:rsidRDefault="00C62339" w:rsidP="005878CE">
      <w:pPr>
        <w:pStyle w:val="Titolo2"/>
        <w:tabs>
          <w:tab w:val="left" w:pos="0"/>
        </w:tabs>
        <w:ind w:left="576" w:hanging="576"/>
        <w:jc w:val="center"/>
        <w:rPr>
          <w:rFonts w:ascii="Times New Roman" w:hAnsi="Times New Roman" w:cs="Times New Roman"/>
          <w:sz w:val="24"/>
          <w:szCs w:val="24"/>
        </w:rPr>
      </w:pPr>
      <w:r w:rsidRPr="007258C4">
        <w:rPr>
          <w:rFonts w:ascii="Times New Roman" w:hAnsi="Times New Roman" w:cs="Times New Roman"/>
          <w:i w:val="0"/>
          <w:color w:val="000000"/>
          <w:sz w:val="24"/>
          <w:szCs w:val="24"/>
        </w:rPr>
        <w:t>DICHIARA:</w:t>
      </w:r>
    </w:p>
    <w:p w:rsidR="00C62339" w:rsidRPr="007258C4" w:rsidRDefault="00C62339" w:rsidP="007258C4">
      <w:pPr>
        <w:jc w:val="both"/>
      </w:pPr>
    </w:p>
    <w:p w:rsidR="00C62339" w:rsidRDefault="00C62339" w:rsidP="007258C4">
      <w:pPr>
        <w:spacing w:after="200" w:line="276" w:lineRule="auto"/>
        <w:jc w:val="both"/>
        <w:rPr>
          <w:rFonts w:eastAsia="TimesNewRomanPSMT"/>
        </w:rPr>
      </w:pPr>
      <w:r w:rsidRPr="007258C4">
        <w:rPr>
          <w:rFonts w:eastAsia="TimesNewRomanPSMT"/>
        </w:rPr>
        <w:t xml:space="preserve">- DI AVER EFFETTUATO NEGLI ULTIMI TRE ANNI CONSECUTIVI IMMEDIATAMENTE ANTECEDENTI LA DATA DI PUBBLICAZIONE DEL PRESENTE BANDO DI GARA </w:t>
      </w:r>
      <w:r w:rsidR="006B19E7">
        <w:rPr>
          <w:rFonts w:eastAsia="TimesNewRomanPSMT"/>
        </w:rPr>
        <w:t>I SEGUENTI</w:t>
      </w:r>
      <w:r w:rsidRPr="007258C4">
        <w:rPr>
          <w:rFonts w:eastAsia="TimesNewRomanPSMT"/>
        </w:rPr>
        <w:t xml:space="preserve"> SE</w:t>
      </w:r>
      <w:r w:rsidR="006B19E7">
        <w:rPr>
          <w:rFonts w:eastAsia="TimesNewRomanPSMT"/>
        </w:rPr>
        <w:t>RVIZI ANALOGHI A QUELLO OGGETTO DELLA GARA</w:t>
      </w:r>
      <w:r w:rsidRPr="007258C4">
        <w:rPr>
          <w:rFonts w:eastAsia="TimesNewRomanPSMT"/>
        </w:rPr>
        <w:t>:</w:t>
      </w:r>
    </w:p>
    <w:p w:rsidR="006B19E7" w:rsidRPr="007258C4" w:rsidRDefault="006B19E7" w:rsidP="006B19E7">
      <w:pPr>
        <w:spacing w:after="200" w:line="276" w:lineRule="auto"/>
        <w:jc w:val="both"/>
        <w:rPr>
          <w:rFonts w:eastAsia="TimesNewRomanPSMT"/>
        </w:rPr>
      </w:pPr>
      <w:r w:rsidRPr="007258C4">
        <w:rPr>
          <w:rFonts w:eastAsia="TimesNewRomanPSMT"/>
        </w:rPr>
        <w:t>________________________________________________________________________;</w:t>
      </w:r>
    </w:p>
    <w:p w:rsidR="006B19E7" w:rsidRPr="007258C4" w:rsidRDefault="006B19E7" w:rsidP="006B19E7">
      <w:pPr>
        <w:spacing w:after="200" w:line="276" w:lineRule="auto"/>
        <w:jc w:val="both"/>
        <w:rPr>
          <w:rFonts w:eastAsia="TimesNewRomanPSMT"/>
        </w:rPr>
      </w:pPr>
      <w:r w:rsidRPr="007258C4">
        <w:rPr>
          <w:rFonts w:eastAsia="TimesNewRomanPSMT"/>
        </w:rPr>
        <w:t>________________________________________________________________________;</w:t>
      </w:r>
    </w:p>
    <w:p w:rsidR="006B19E7" w:rsidRPr="007258C4" w:rsidRDefault="006B19E7" w:rsidP="006B19E7">
      <w:pPr>
        <w:spacing w:after="200" w:line="276" w:lineRule="auto"/>
        <w:jc w:val="both"/>
        <w:rPr>
          <w:rFonts w:eastAsia="TimesNewRomanPSMT"/>
        </w:rPr>
      </w:pPr>
      <w:r w:rsidRPr="007258C4">
        <w:rPr>
          <w:rFonts w:eastAsia="TimesNewRomanPSMT"/>
        </w:rPr>
        <w:lastRenderedPageBreak/>
        <w:t>________________________________________________________________________;</w:t>
      </w:r>
    </w:p>
    <w:p w:rsidR="006B19E7" w:rsidRPr="007258C4" w:rsidRDefault="006B19E7" w:rsidP="006B19E7">
      <w:pPr>
        <w:spacing w:after="200" w:line="276" w:lineRule="auto"/>
        <w:jc w:val="both"/>
        <w:rPr>
          <w:rFonts w:eastAsia="TimesNewRomanPSMT"/>
        </w:rPr>
      </w:pPr>
      <w:r w:rsidRPr="007258C4">
        <w:rPr>
          <w:rFonts w:eastAsia="TimesNewRomanPSMT"/>
        </w:rPr>
        <w:t>________________________________________________________________________;</w:t>
      </w:r>
    </w:p>
    <w:p w:rsidR="006B19E7" w:rsidRPr="007258C4" w:rsidRDefault="006B19E7" w:rsidP="007258C4">
      <w:pPr>
        <w:spacing w:after="200" w:line="276" w:lineRule="auto"/>
        <w:jc w:val="both"/>
        <w:rPr>
          <w:rFonts w:eastAsia="TimesNewRomanPSMT"/>
        </w:rPr>
      </w:pPr>
    </w:p>
    <w:p w:rsidR="00C62339" w:rsidRPr="007258C4" w:rsidRDefault="00C62339" w:rsidP="007258C4">
      <w:pPr>
        <w:spacing w:after="200" w:line="276" w:lineRule="auto"/>
        <w:jc w:val="both"/>
        <w:rPr>
          <w:rFonts w:eastAsia="TimesNewRomanPSMT"/>
        </w:rPr>
      </w:pPr>
      <w:r w:rsidRPr="007258C4">
        <w:rPr>
          <w:rFonts w:eastAsia="TimesNewRomanPSMT"/>
        </w:rPr>
        <w:t xml:space="preserve">di cui almeno un contratto, per servizio relativo ad un comprensorio avente un numero di abitanti pari o superiore a quello del </w:t>
      </w:r>
      <w:r w:rsidR="006B19E7">
        <w:rPr>
          <w:rFonts w:eastAsia="TimesNewRomanPSMT"/>
        </w:rPr>
        <w:t>lotto a cui si partecipa</w:t>
      </w:r>
      <w:r w:rsidRPr="007258C4">
        <w:rPr>
          <w:rFonts w:eastAsia="TimesNewRomanPSMT"/>
        </w:rPr>
        <w:t xml:space="preserve"> …………………..e precisamente:</w:t>
      </w:r>
    </w:p>
    <w:p w:rsidR="00C62339" w:rsidRPr="007258C4" w:rsidRDefault="00C62339" w:rsidP="007258C4">
      <w:pPr>
        <w:spacing w:after="200" w:line="276" w:lineRule="auto"/>
        <w:jc w:val="both"/>
        <w:rPr>
          <w:rFonts w:eastAsia="TimesNewRomanPSMT"/>
        </w:rPr>
      </w:pPr>
      <w:r w:rsidRPr="007258C4">
        <w:rPr>
          <w:rFonts w:eastAsia="TimesNewRomanPSMT"/>
        </w:rPr>
        <w:t xml:space="preserve">AMMINISTRAZIONI PER LE QUALI SONO STATI RESI I SERVIZI CON </w:t>
      </w:r>
      <w:r w:rsidR="006B19E7">
        <w:rPr>
          <w:rFonts w:eastAsia="TimesNewRomanPSMT"/>
        </w:rPr>
        <w:t>POPOLAZIONE</w:t>
      </w:r>
      <w:r w:rsidRPr="007258C4">
        <w:rPr>
          <w:rFonts w:eastAsia="TimesNewRomanPSMT"/>
        </w:rPr>
        <w:t xml:space="preserve"> CORRISPONDENTE:</w:t>
      </w:r>
    </w:p>
    <w:p w:rsidR="00C62339" w:rsidRPr="007258C4" w:rsidRDefault="00C62339" w:rsidP="007258C4">
      <w:pPr>
        <w:spacing w:after="200" w:line="276" w:lineRule="auto"/>
        <w:jc w:val="both"/>
        <w:rPr>
          <w:rFonts w:eastAsia="TimesNewRomanPSMT"/>
        </w:rPr>
      </w:pPr>
      <w:r w:rsidRPr="007258C4">
        <w:rPr>
          <w:rFonts w:eastAsia="TimesNewRomanPSMT"/>
        </w:rPr>
        <w:t>________________________________________________________________________;</w:t>
      </w:r>
    </w:p>
    <w:p w:rsidR="00C62339" w:rsidRPr="007258C4" w:rsidRDefault="00C62339" w:rsidP="007258C4">
      <w:pPr>
        <w:spacing w:after="200" w:line="276" w:lineRule="auto"/>
        <w:jc w:val="both"/>
        <w:rPr>
          <w:rFonts w:eastAsia="TimesNewRomanPSMT"/>
        </w:rPr>
      </w:pPr>
      <w:r w:rsidRPr="007258C4">
        <w:rPr>
          <w:rFonts w:eastAsia="TimesNewRomanPSMT"/>
        </w:rPr>
        <w:t>________________________________________________________________________;</w:t>
      </w:r>
    </w:p>
    <w:p w:rsidR="00C62339" w:rsidRPr="007258C4" w:rsidRDefault="00C62339" w:rsidP="007258C4">
      <w:pPr>
        <w:spacing w:after="200" w:line="276" w:lineRule="auto"/>
        <w:jc w:val="both"/>
        <w:rPr>
          <w:rFonts w:eastAsia="TimesNewRomanPSMT"/>
        </w:rPr>
      </w:pPr>
      <w:r w:rsidRPr="007258C4">
        <w:rPr>
          <w:rFonts w:eastAsia="TimesNewRomanPSMT"/>
        </w:rPr>
        <w:t>________________________________________________________________________;</w:t>
      </w:r>
    </w:p>
    <w:p w:rsidR="00C62339" w:rsidRDefault="00C62339" w:rsidP="007258C4">
      <w:pPr>
        <w:spacing w:after="200" w:line="276" w:lineRule="auto"/>
        <w:jc w:val="both"/>
        <w:rPr>
          <w:rFonts w:eastAsia="TimesNewRomanPSMT"/>
        </w:rPr>
      </w:pPr>
      <w:r w:rsidRPr="007258C4">
        <w:rPr>
          <w:rFonts w:eastAsia="TimesNewRomanPSMT"/>
        </w:rPr>
        <w:t>________________________________________________________________________;</w:t>
      </w:r>
    </w:p>
    <w:p w:rsidR="006B19E7" w:rsidRDefault="006B19E7" w:rsidP="007258C4">
      <w:pPr>
        <w:spacing w:after="200" w:line="276" w:lineRule="auto"/>
        <w:jc w:val="both"/>
        <w:rPr>
          <w:bCs/>
        </w:rPr>
      </w:pPr>
    </w:p>
    <w:p w:rsidR="006B19E7" w:rsidRDefault="006B19E7" w:rsidP="007258C4">
      <w:pPr>
        <w:spacing w:after="200" w:line="276" w:lineRule="auto"/>
        <w:jc w:val="both"/>
        <w:rPr>
          <w:rFonts w:eastAsia="TimesNewRomanPSMT"/>
        </w:rPr>
      </w:pPr>
      <w:r>
        <w:rPr>
          <w:bCs/>
        </w:rPr>
        <w:t xml:space="preserve">-DI </w:t>
      </w:r>
      <w:r w:rsidRPr="0008331A">
        <w:rPr>
          <w:bCs/>
        </w:rPr>
        <w:t xml:space="preserve">AVER SVOLTO </w:t>
      </w:r>
      <w:r w:rsidRPr="007258C4">
        <w:rPr>
          <w:rFonts w:eastAsia="TimesNewRomanPSMT"/>
        </w:rPr>
        <w:t>NEGLI ULTIMI TRE ANNI CONSECUTIVI IMMEDIATAMENTE ANTECEDENTI LA DATA DI PUBBLICAZIONE DEL PRESENTE BANDO DI GARA</w:t>
      </w:r>
      <w:r w:rsidRPr="0008331A">
        <w:rPr>
          <w:bCs/>
        </w:rPr>
        <w:t xml:space="preserve"> </w:t>
      </w:r>
      <w:r w:rsidR="00B2177A">
        <w:rPr>
          <w:bCs/>
        </w:rPr>
        <w:t xml:space="preserve">I SEGUENTI </w:t>
      </w:r>
      <w:r w:rsidRPr="0008331A">
        <w:rPr>
          <w:bCs/>
        </w:rPr>
        <w:t>SERVIZI DI RACCOLTA DOMICILIARE</w:t>
      </w:r>
      <w:r w:rsidRPr="00B2177A">
        <w:rPr>
          <w:bCs/>
        </w:rPr>
        <w:t xml:space="preserve">, </w:t>
      </w:r>
      <w:r w:rsidRPr="00B2177A">
        <w:rPr>
          <w:bCs/>
          <w:color w:val="000000"/>
        </w:rPr>
        <w:t>CARATTERIZZATI DAL RAGGIUNGIMENTO DI UNA PERCENTUALE DI RACCOLTA DIFFERENZIATA PARI AD ALMENO IL 40%, CERTIFICATA DALLA RELATIVA STAZIONE APPALTANTE OVVERO DALL’OSSERVATORIO NAZIONALE RIFIUTI O DA ALTRO SOGGETTO PUBBLICO ABILITATO</w:t>
      </w:r>
      <w:r w:rsidRPr="00B2177A">
        <w:rPr>
          <w:bCs/>
        </w:rPr>
        <w:t>.</w:t>
      </w:r>
    </w:p>
    <w:p w:rsidR="00B2177A" w:rsidRPr="007258C4" w:rsidRDefault="00B2177A" w:rsidP="00B2177A">
      <w:pPr>
        <w:spacing w:after="200" w:line="276" w:lineRule="auto"/>
        <w:jc w:val="both"/>
        <w:rPr>
          <w:rFonts w:eastAsia="TimesNewRomanPSMT"/>
        </w:rPr>
      </w:pPr>
      <w:r w:rsidRPr="007258C4">
        <w:rPr>
          <w:rFonts w:eastAsia="TimesNewRomanPSMT"/>
        </w:rPr>
        <w:t>________________________________________________________________________;</w:t>
      </w:r>
    </w:p>
    <w:p w:rsidR="00B2177A" w:rsidRPr="007258C4" w:rsidRDefault="00B2177A" w:rsidP="00B2177A">
      <w:pPr>
        <w:spacing w:after="200" w:line="276" w:lineRule="auto"/>
        <w:jc w:val="both"/>
        <w:rPr>
          <w:rFonts w:eastAsia="TimesNewRomanPSMT"/>
        </w:rPr>
      </w:pPr>
      <w:r w:rsidRPr="007258C4">
        <w:rPr>
          <w:rFonts w:eastAsia="TimesNewRomanPSMT"/>
        </w:rPr>
        <w:t>________________________________________________________________________;</w:t>
      </w:r>
    </w:p>
    <w:p w:rsidR="00B2177A" w:rsidRPr="007258C4" w:rsidRDefault="00B2177A" w:rsidP="00B2177A">
      <w:pPr>
        <w:spacing w:after="200" w:line="276" w:lineRule="auto"/>
        <w:jc w:val="both"/>
        <w:rPr>
          <w:rFonts w:eastAsia="TimesNewRomanPSMT"/>
        </w:rPr>
      </w:pPr>
      <w:r w:rsidRPr="007258C4">
        <w:rPr>
          <w:rFonts w:eastAsia="TimesNewRomanPSMT"/>
        </w:rPr>
        <w:t>________________________________________________________________________;</w:t>
      </w:r>
    </w:p>
    <w:p w:rsidR="00B2177A" w:rsidRDefault="00B2177A" w:rsidP="00B2177A">
      <w:pPr>
        <w:spacing w:after="200" w:line="276" w:lineRule="auto"/>
        <w:jc w:val="both"/>
        <w:rPr>
          <w:rFonts w:eastAsia="TimesNewRomanPSMT"/>
        </w:rPr>
      </w:pPr>
      <w:r w:rsidRPr="007258C4">
        <w:rPr>
          <w:rFonts w:eastAsia="TimesNewRomanPSMT"/>
        </w:rPr>
        <w:t>________________________________________________________________________;</w:t>
      </w:r>
    </w:p>
    <w:p w:rsidR="00384603" w:rsidRDefault="00384603" w:rsidP="00B2177A">
      <w:pPr>
        <w:pStyle w:val="Citazione"/>
        <w:ind w:left="0" w:right="-1"/>
        <w:jc w:val="both"/>
        <w:rPr>
          <w:bCs/>
        </w:rPr>
      </w:pPr>
    </w:p>
    <w:p w:rsidR="00B2177A" w:rsidRPr="001E4DA1" w:rsidRDefault="00B2177A" w:rsidP="00B2177A">
      <w:pPr>
        <w:pStyle w:val="Citazione"/>
        <w:ind w:left="0" w:right="-1"/>
        <w:jc w:val="both"/>
        <w:rPr>
          <w:bCs/>
          <w:color w:val="000000"/>
        </w:rPr>
      </w:pPr>
      <w:r w:rsidRPr="00EF3471">
        <w:rPr>
          <w:bCs/>
        </w:rPr>
        <w:t xml:space="preserve">Per una </w:t>
      </w:r>
      <w:r w:rsidRPr="001E4DA1">
        <w:rPr>
          <w:bCs/>
        </w:rPr>
        <w:t>popolazione complessiv</w:t>
      </w:r>
      <w:r w:rsidR="00384603" w:rsidRPr="001E4DA1">
        <w:rPr>
          <w:bCs/>
        </w:rPr>
        <w:t>amente servita pari o superiore a quella prevista per il lotto…….e precisamente:</w:t>
      </w:r>
    </w:p>
    <w:p w:rsidR="00B2177A" w:rsidRPr="007258C4" w:rsidRDefault="00B2177A" w:rsidP="00B2177A">
      <w:pPr>
        <w:spacing w:after="200" w:line="276" w:lineRule="auto"/>
        <w:jc w:val="both"/>
        <w:rPr>
          <w:rFonts w:eastAsia="TimesNewRomanPSMT"/>
        </w:rPr>
      </w:pPr>
      <w:r w:rsidRPr="007258C4">
        <w:rPr>
          <w:rFonts w:eastAsia="TimesNewRomanPSMT"/>
        </w:rPr>
        <w:t>________________________________________________________________________;</w:t>
      </w:r>
    </w:p>
    <w:p w:rsidR="00B2177A" w:rsidRDefault="00B2177A" w:rsidP="00B2177A">
      <w:pPr>
        <w:spacing w:after="200" w:line="276" w:lineRule="auto"/>
        <w:jc w:val="both"/>
        <w:rPr>
          <w:rFonts w:eastAsia="TimesNewRomanPSMT"/>
        </w:rPr>
      </w:pPr>
    </w:p>
    <w:p w:rsidR="00B2177A" w:rsidRPr="001E4DA1" w:rsidRDefault="00B2177A" w:rsidP="00B2177A">
      <w:pPr>
        <w:pStyle w:val="Citazione"/>
        <w:ind w:left="0" w:right="-1"/>
        <w:jc w:val="both"/>
        <w:rPr>
          <w:rFonts w:cs="Calibri"/>
        </w:rPr>
      </w:pPr>
      <w:r w:rsidRPr="001E4DA1">
        <w:rPr>
          <w:bCs/>
        </w:rPr>
        <w:t xml:space="preserve">-DI AVER SVOLTO </w:t>
      </w:r>
      <w:r w:rsidRPr="001E4DA1">
        <w:rPr>
          <w:rFonts w:eastAsia="TimesNewRomanPSMT"/>
        </w:rPr>
        <w:t xml:space="preserve">NEGLI ULTIMI TRE ANNI CONSECUTIVI IMMEDIATAMENTE ANTECEDENTI LA DATA DI PUBBLICAZIONE DEL PRESENTE BANDO DI GARA I SEGUENTI </w:t>
      </w:r>
      <w:r w:rsidRPr="001E4DA1">
        <w:rPr>
          <w:bCs/>
        </w:rPr>
        <w:t xml:space="preserve">SERVIZI </w:t>
      </w:r>
      <w:r w:rsidRPr="001E4DA1">
        <w:rPr>
          <w:rFonts w:cs="Calibri"/>
        </w:rPr>
        <w:t xml:space="preserve">DI RACCOLTA E TRASPORTO RIFIUTI URBANI DI TIPO </w:t>
      </w:r>
      <w:r w:rsidRPr="001E4DA1">
        <w:rPr>
          <w:rFonts w:cs="Calibri"/>
        </w:rPr>
        <w:lastRenderedPageBreak/>
        <w:t>DOMICILIARE CON CONTABILIZZAZIONE PUNTUALE DI SVUOTAMENTI/PRELIEVI DALL'UTENZA:</w:t>
      </w:r>
    </w:p>
    <w:p w:rsidR="00B2177A" w:rsidRPr="001E4DA1" w:rsidRDefault="00B2177A" w:rsidP="00B2177A">
      <w:pPr>
        <w:spacing w:after="200" w:line="276" w:lineRule="auto"/>
        <w:jc w:val="both"/>
        <w:rPr>
          <w:rFonts w:eastAsia="TimesNewRomanPSMT"/>
        </w:rPr>
      </w:pPr>
      <w:r w:rsidRPr="001E4DA1">
        <w:rPr>
          <w:rFonts w:eastAsia="TimesNewRomanPSMT"/>
        </w:rPr>
        <w:t>________________________________________________________________________;</w:t>
      </w:r>
    </w:p>
    <w:p w:rsidR="00B2177A" w:rsidRPr="001E4DA1" w:rsidRDefault="00B2177A" w:rsidP="00B2177A">
      <w:pPr>
        <w:spacing w:after="200" w:line="276" w:lineRule="auto"/>
        <w:jc w:val="both"/>
        <w:rPr>
          <w:rFonts w:eastAsia="TimesNewRomanPSMT"/>
        </w:rPr>
      </w:pPr>
      <w:r w:rsidRPr="001E4DA1">
        <w:rPr>
          <w:rFonts w:eastAsia="TimesNewRomanPSMT"/>
        </w:rPr>
        <w:t>________________________________________________________________________;</w:t>
      </w:r>
    </w:p>
    <w:p w:rsidR="00B2177A" w:rsidRPr="001E4DA1" w:rsidRDefault="00B2177A" w:rsidP="00B2177A">
      <w:pPr>
        <w:spacing w:after="200" w:line="276" w:lineRule="auto"/>
        <w:jc w:val="both"/>
        <w:rPr>
          <w:rFonts w:eastAsia="TimesNewRomanPSMT"/>
        </w:rPr>
      </w:pPr>
      <w:r w:rsidRPr="001E4DA1">
        <w:rPr>
          <w:rFonts w:eastAsia="TimesNewRomanPSMT"/>
        </w:rPr>
        <w:t>________________________________________________________________________;</w:t>
      </w:r>
    </w:p>
    <w:p w:rsidR="00B2177A" w:rsidRPr="001E4DA1" w:rsidRDefault="00B2177A" w:rsidP="00B2177A">
      <w:pPr>
        <w:spacing w:after="200" w:line="276" w:lineRule="auto"/>
        <w:jc w:val="both"/>
        <w:rPr>
          <w:rFonts w:eastAsia="TimesNewRomanPSMT"/>
        </w:rPr>
      </w:pPr>
      <w:r w:rsidRPr="001E4DA1">
        <w:rPr>
          <w:rFonts w:eastAsia="TimesNewRomanPSMT"/>
        </w:rPr>
        <w:t>________________________________________________________________________;</w:t>
      </w:r>
    </w:p>
    <w:p w:rsidR="00B2177A" w:rsidRPr="001E4DA1" w:rsidRDefault="00B2177A" w:rsidP="00B2177A">
      <w:pPr>
        <w:pStyle w:val="Citazione"/>
        <w:ind w:left="0" w:right="-1"/>
        <w:jc w:val="both"/>
        <w:rPr>
          <w:rFonts w:cs="Calibri"/>
        </w:rPr>
      </w:pPr>
    </w:p>
    <w:p w:rsidR="00384603" w:rsidRPr="001E4DA1" w:rsidRDefault="00384603" w:rsidP="00384603">
      <w:pPr>
        <w:pStyle w:val="Citazione"/>
        <w:ind w:left="0" w:right="-1"/>
        <w:jc w:val="both"/>
        <w:rPr>
          <w:bCs/>
          <w:color w:val="000000"/>
        </w:rPr>
      </w:pPr>
      <w:r w:rsidRPr="001E4DA1">
        <w:rPr>
          <w:bCs/>
        </w:rPr>
        <w:t>Per una popolazione complessivamente servita pari o superiore a quella prevista per il lotto…….e precisamente:</w:t>
      </w:r>
    </w:p>
    <w:p w:rsidR="00B2177A" w:rsidRPr="001E4DA1" w:rsidRDefault="00B2177A" w:rsidP="00B2177A">
      <w:pPr>
        <w:spacing w:after="200" w:line="276" w:lineRule="auto"/>
        <w:jc w:val="both"/>
        <w:rPr>
          <w:rFonts w:eastAsia="TimesNewRomanPSMT"/>
        </w:rPr>
      </w:pPr>
      <w:r w:rsidRPr="001E4DA1">
        <w:rPr>
          <w:rFonts w:eastAsia="TimesNewRomanPSMT"/>
        </w:rPr>
        <w:t>________________________________________________________________________;</w:t>
      </w:r>
    </w:p>
    <w:p w:rsidR="00384603" w:rsidRPr="001E4DA1" w:rsidRDefault="00384603" w:rsidP="00384603">
      <w:pPr>
        <w:pStyle w:val="Citazione"/>
        <w:ind w:left="0" w:right="-1"/>
        <w:jc w:val="both"/>
        <w:rPr>
          <w:bCs/>
        </w:rPr>
      </w:pPr>
    </w:p>
    <w:p w:rsidR="00384603" w:rsidRPr="001E4DA1" w:rsidRDefault="00384603" w:rsidP="00384603">
      <w:pPr>
        <w:pStyle w:val="Citazione"/>
        <w:ind w:left="0" w:right="-1"/>
        <w:jc w:val="both"/>
        <w:rPr>
          <w:bCs/>
        </w:rPr>
      </w:pPr>
      <w:r w:rsidRPr="001E4DA1">
        <w:rPr>
          <w:bCs/>
        </w:rPr>
        <w:t>-DI ESSERE IN POSSESSO DELLE SEGUENTI CERTIFICAZIONI UNI EN ISO 9001:2008, UNI EN ISO 14001:2004 PER LE ATTIVITÀ OGGETTO DELL’APPALTO ED OHSAS 18001:2007;</w:t>
      </w:r>
    </w:p>
    <w:p w:rsidR="00384603" w:rsidRPr="001E4DA1" w:rsidRDefault="00384603" w:rsidP="00384603">
      <w:pPr>
        <w:spacing w:after="200" w:line="276" w:lineRule="auto"/>
        <w:jc w:val="both"/>
        <w:rPr>
          <w:rFonts w:eastAsia="TimesNewRomanPSMT"/>
        </w:rPr>
      </w:pPr>
      <w:r w:rsidRPr="001E4DA1">
        <w:rPr>
          <w:rFonts w:eastAsia="TimesNewRomanPSMT"/>
        </w:rPr>
        <w:t>________________________________________________________________________;</w:t>
      </w:r>
    </w:p>
    <w:p w:rsidR="00384603" w:rsidRPr="007258C4" w:rsidRDefault="00384603" w:rsidP="00384603">
      <w:pPr>
        <w:spacing w:after="200" w:line="276" w:lineRule="auto"/>
        <w:jc w:val="both"/>
        <w:rPr>
          <w:rFonts w:eastAsia="TimesNewRomanPSMT"/>
        </w:rPr>
      </w:pPr>
      <w:r w:rsidRPr="001E4DA1">
        <w:rPr>
          <w:rFonts w:eastAsia="TimesNewRomanPSMT"/>
        </w:rPr>
        <w:t>________________________________________________________________________;</w:t>
      </w:r>
    </w:p>
    <w:p w:rsidR="00384603" w:rsidRDefault="00384603" w:rsidP="007258C4">
      <w:pPr>
        <w:spacing w:after="200" w:line="276" w:lineRule="auto"/>
        <w:jc w:val="both"/>
        <w:rPr>
          <w:rFonts w:eastAsia="TimesNewRomanPSMT"/>
        </w:rPr>
      </w:pPr>
    </w:p>
    <w:p w:rsidR="00C62339" w:rsidRPr="007258C4" w:rsidRDefault="00C62339" w:rsidP="007258C4">
      <w:pPr>
        <w:tabs>
          <w:tab w:val="left" w:pos="540"/>
        </w:tabs>
        <w:autoSpaceDE w:val="0"/>
        <w:spacing w:after="200" w:line="276" w:lineRule="auto"/>
        <w:jc w:val="both"/>
        <w:rPr>
          <w:rFonts w:eastAsia="TimesNewRomanPSMT"/>
        </w:rPr>
      </w:pPr>
      <w:r w:rsidRPr="007258C4">
        <w:rPr>
          <w:rFonts w:eastAsia="TimesNewRomanPSMT"/>
        </w:rPr>
        <w:t>- INDICAZIONE DEI TITOLI DI STUDIO E PROFESSIONALI DEI PRESTATORI DI SERVIZI O DEI DIRIGENTI DELL'IMPRESA CONCORRENTE E, IN PARTICOLARE, DEI SOGGETTI CONCRETAMENTE RESPONSABILI DELLA PRESTAZIONE DI SERVIZI:</w:t>
      </w:r>
    </w:p>
    <w:p w:rsidR="00C62339" w:rsidRPr="007258C4" w:rsidRDefault="00C62339" w:rsidP="007258C4">
      <w:pPr>
        <w:spacing w:after="200" w:line="276" w:lineRule="auto"/>
        <w:jc w:val="both"/>
        <w:rPr>
          <w:rFonts w:eastAsia="TimesNewRomanPSMT"/>
        </w:rPr>
      </w:pPr>
      <w:r w:rsidRPr="007258C4">
        <w:rPr>
          <w:rFonts w:eastAsia="TimesNewRomanPSMT"/>
        </w:rPr>
        <w:t>________________________________________________________________________;</w:t>
      </w:r>
    </w:p>
    <w:p w:rsidR="00C62339" w:rsidRPr="007258C4" w:rsidRDefault="00C62339" w:rsidP="007258C4">
      <w:pPr>
        <w:spacing w:after="200" w:line="276" w:lineRule="auto"/>
        <w:jc w:val="both"/>
        <w:rPr>
          <w:rFonts w:eastAsia="TimesNewRomanPSMT"/>
        </w:rPr>
      </w:pPr>
      <w:r w:rsidRPr="007258C4">
        <w:rPr>
          <w:rFonts w:eastAsia="TimesNewRomanPSMT"/>
        </w:rPr>
        <w:t>________________________________________________________________________;</w:t>
      </w:r>
    </w:p>
    <w:p w:rsidR="00C62339" w:rsidRPr="007258C4" w:rsidRDefault="00C62339" w:rsidP="007258C4">
      <w:pPr>
        <w:spacing w:after="200" w:line="276" w:lineRule="auto"/>
        <w:jc w:val="both"/>
        <w:rPr>
          <w:rFonts w:eastAsia="TimesNewRomanPSMT"/>
        </w:rPr>
      </w:pPr>
      <w:r w:rsidRPr="007258C4">
        <w:rPr>
          <w:rFonts w:eastAsia="TimesNewRomanPSMT"/>
        </w:rPr>
        <w:t>________________________________________________________________________;</w:t>
      </w:r>
    </w:p>
    <w:p w:rsidR="00C62339" w:rsidRDefault="00C62339" w:rsidP="007258C4">
      <w:pPr>
        <w:spacing w:after="200" w:line="276" w:lineRule="auto"/>
        <w:jc w:val="both"/>
        <w:rPr>
          <w:rFonts w:eastAsia="TimesNewRomanPSMT"/>
        </w:rPr>
      </w:pPr>
      <w:r w:rsidRPr="007258C4">
        <w:rPr>
          <w:rFonts w:eastAsia="TimesNewRomanPSMT"/>
        </w:rPr>
        <w:t>________________________________________________________________________;</w:t>
      </w:r>
    </w:p>
    <w:p w:rsidR="00384603" w:rsidRPr="007258C4" w:rsidRDefault="00384603" w:rsidP="007258C4">
      <w:pPr>
        <w:spacing w:after="200" w:line="276" w:lineRule="auto"/>
        <w:jc w:val="both"/>
        <w:rPr>
          <w:rFonts w:eastAsia="TimesNewRomanPSMT"/>
        </w:rPr>
      </w:pPr>
    </w:p>
    <w:p w:rsidR="00384603" w:rsidRPr="00384603" w:rsidRDefault="00384603" w:rsidP="00384603">
      <w:pPr>
        <w:tabs>
          <w:tab w:val="left" w:pos="540"/>
        </w:tabs>
        <w:autoSpaceDE w:val="0"/>
        <w:spacing w:after="200" w:line="276" w:lineRule="auto"/>
        <w:jc w:val="both"/>
        <w:rPr>
          <w:rFonts w:eastAsia="TimesNewRomanPSMT"/>
        </w:rPr>
      </w:pPr>
      <w:r w:rsidRPr="007258C4">
        <w:rPr>
          <w:rFonts w:eastAsia="TimesNewRomanPSMT"/>
        </w:rPr>
        <w:t xml:space="preserve">- </w:t>
      </w:r>
      <w:r w:rsidRPr="00384603">
        <w:rPr>
          <w:rFonts w:eastAsia="TimesNewRomanPSMT"/>
        </w:rPr>
        <w:t>PRESENZA DI UN DIRETTORE TECNICO, CHE ABBIA MATURATO ALMENO 3 ANNI DI ESPERIENZA NEL SETTORE DELLA RACCOLTA RIFIUTI URBANI DIFFERENZIATI CON IL METODO DEL PORTA A PORTA, PER UNA POPOLAZIONE SERVITA DI ABITANTI PARI O SUPERIORE A QUELLA DEL</w:t>
      </w:r>
      <w:r w:rsidR="00D147F3">
        <w:rPr>
          <w:rFonts w:eastAsia="TimesNewRomanPSMT"/>
        </w:rPr>
        <w:t xml:space="preserve"> LOTTO PER IL QUALE SI CONCORRE:</w:t>
      </w:r>
    </w:p>
    <w:p w:rsidR="00C62339" w:rsidRPr="007258C4" w:rsidRDefault="00C62339" w:rsidP="007258C4">
      <w:pPr>
        <w:spacing w:after="200" w:line="276" w:lineRule="auto"/>
        <w:jc w:val="both"/>
        <w:rPr>
          <w:rFonts w:eastAsia="TimesNewRomanPSMT"/>
        </w:rPr>
      </w:pPr>
      <w:r w:rsidRPr="007258C4">
        <w:rPr>
          <w:rFonts w:eastAsia="TimesNewRomanPSMT"/>
        </w:rPr>
        <w:t>________________________________________________________________________;</w:t>
      </w:r>
    </w:p>
    <w:p w:rsidR="00C62339" w:rsidRPr="007258C4" w:rsidRDefault="00C62339" w:rsidP="007258C4">
      <w:pPr>
        <w:spacing w:after="200" w:line="276" w:lineRule="auto"/>
        <w:jc w:val="both"/>
        <w:rPr>
          <w:rFonts w:eastAsia="TimesNewRomanPSMT"/>
        </w:rPr>
      </w:pPr>
      <w:r w:rsidRPr="007258C4">
        <w:rPr>
          <w:rFonts w:eastAsia="TimesNewRomanPSMT"/>
        </w:rPr>
        <w:lastRenderedPageBreak/>
        <w:t>________________________________________________________________________;</w:t>
      </w:r>
    </w:p>
    <w:p w:rsidR="00C62339" w:rsidRPr="007258C4" w:rsidRDefault="00C62339" w:rsidP="007258C4">
      <w:pPr>
        <w:spacing w:after="200" w:line="276" w:lineRule="auto"/>
        <w:jc w:val="both"/>
        <w:rPr>
          <w:rFonts w:eastAsia="TimesNewRomanPSMT"/>
        </w:rPr>
      </w:pPr>
      <w:r w:rsidRPr="007258C4">
        <w:rPr>
          <w:rFonts w:eastAsia="TimesNewRomanPSMT"/>
        </w:rPr>
        <w:t>________________________________________________________________________;</w:t>
      </w:r>
    </w:p>
    <w:p w:rsidR="00C62339" w:rsidRPr="007258C4" w:rsidRDefault="00C62339" w:rsidP="007258C4">
      <w:pPr>
        <w:spacing w:after="200" w:line="276" w:lineRule="auto"/>
        <w:jc w:val="both"/>
      </w:pPr>
      <w:r w:rsidRPr="007258C4">
        <w:rPr>
          <w:rFonts w:eastAsia="TimesNewRomanPSMT"/>
        </w:rPr>
        <w:t>________________________________________________________________________;</w:t>
      </w:r>
    </w:p>
    <w:p w:rsidR="00C62339" w:rsidRPr="007258C4" w:rsidRDefault="00C62339" w:rsidP="007258C4">
      <w:pPr>
        <w:autoSpaceDE w:val="0"/>
        <w:jc w:val="both"/>
      </w:pPr>
    </w:p>
    <w:p w:rsidR="00D147F3" w:rsidRPr="00BA0E87" w:rsidRDefault="00D147F3" w:rsidP="00D147F3">
      <w:pPr>
        <w:ind w:right="168"/>
        <w:jc w:val="both"/>
      </w:pPr>
      <w:r>
        <w:t>-PRESENZA</w:t>
      </w:r>
      <w:r w:rsidRPr="00BA0E87">
        <w:t xml:space="preserve"> </w:t>
      </w:r>
      <w:r>
        <w:t xml:space="preserve">DI </w:t>
      </w:r>
      <w:r w:rsidRPr="00BA0E87">
        <w:t>ALMENO UN DIPENDENTE O COLLABORATORE CHE ABBIA SPECIFICA COMPETENZA PER L’ATTUAZIONE DI UN SISTEMA DI GESTIONE AMBIENTALE (SGA</w:t>
      </w:r>
      <w:r>
        <w:t>).</w:t>
      </w:r>
    </w:p>
    <w:p w:rsidR="00D147F3" w:rsidRPr="007258C4" w:rsidRDefault="00D147F3" w:rsidP="00D147F3">
      <w:pPr>
        <w:spacing w:after="200" w:line="276" w:lineRule="auto"/>
        <w:jc w:val="both"/>
        <w:rPr>
          <w:rFonts w:eastAsia="TimesNewRomanPSMT"/>
        </w:rPr>
      </w:pPr>
      <w:r w:rsidRPr="007258C4">
        <w:rPr>
          <w:rFonts w:eastAsia="TimesNewRomanPSMT"/>
        </w:rPr>
        <w:t>________________________________________________________________________;</w:t>
      </w:r>
    </w:p>
    <w:p w:rsidR="00D147F3" w:rsidRPr="007258C4" w:rsidRDefault="00D147F3" w:rsidP="00D147F3">
      <w:pPr>
        <w:spacing w:after="200" w:line="276" w:lineRule="auto"/>
        <w:jc w:val="both"/>
        <w:rPr>
          <w:rFonts w:eastAsia="TimesNewRomanPSMT"/>
        </w:rPr>
      </w:pPr>
      <w:r w:rsidRPr="007258C4">
        <w:rPr>
          <w:rFonts w:eastAsia="TimesNewRomanPSMT"/>
        </w:rPr>
        <w:t>________________________________________________________________________;</w:t>
      </w:r>
    </w:p>
    <w:p w:rsidR="00D147F3" w:rsidRPr="007258C4" w:rsidRDefault="00D147F3" w:rsidP="00D147F3">
      <w:pPr>
        <w:spacing w:after="200" w:line="276" w:lineRule="auto"/>
        <w:jc w:val="both"/>
        <w:rPr>
          <w:rFonts w:eastAsia="TimesNewRomanPSMT"/>
        </w:rPr>
      </w:pPr>
      <w:r w:rsidRPr="007258C4">
        <w:rPr>
          <w:rFonts w:eastAsia="TimesNewRomanPSMT"/>
        </w:rPr>
        <w:t>________________________________________________________________________;</w:t>
      </w:r>
    </w:p>
    <w:p w:rsidR="00D147F3" w:rsidRDefault="00D147F3" w:rsidP="007258C4">
      <w:pPr>
        <w:autoSpaceDE w:val="0"/>
        <w:jc w:val="both"/>
      </w:pPr>
    </w:p>
    <w:p w:rsidR="00D147F3" w:rsidRPr="007258C4" w:rsidRDefault="00D147F3" w:rsidP="007258C4">
      <w:pPr>
        <w:autoSpaceDE w:val="0"/>
        <w:jc w:val="both"/>
      </w:pPr>
    </w:p>
    <w:p w:rsidR="00C62339" w:rsidRPr="007258C4" w:rsidRDefault="00C62339" w:rsidP="007258C4">
      <w:pPr>
        <w:autoSpaceDE w:val="0"/>
        <w:jc w:val="both"/>
        <w:rPr>
          <w:b/>
        </w:rPr>
      </w:pPr>
      <w:r w:rsidRPr="007258C4">
        <w:t>___________ lì _____________</w:t>
      </w:r>
      <w:r w:rsidRPr="007258C4">
        <w:rPr>
          <w:color w:val="000000"/>
        </w:rPr>
        <w:tab/>
      </w:r>
      <w:r w:rsidRPr="007258C4">
        <w:rPr>
          <w:color w:val="000000"/>
        </w:rPr>
        <w:tab/>
      </w:r>
      <w:r w:rsidRPr="007258C4">
        <w:rPr>
          <w:color w:val="000000"/>
        </w:rPr>
        <w:tab/>
      </w:r>
      <w:r w:rsidRPr="007258C4">
        <w:rPr>
          <w:color w:val="000000"/>
        </w:rPr>
        <w:tab/>
        <w:t>TIMBRO e FIRMA (leggibile)</w:t>
      </w:r>
    </w:p>
    <w:p w:rsidR="00C62339" w:rsidRPr="007258C4" w:rsidRDefault="00C62339" w:rsidP="007258C4">
      <w:pPr>
        <w:pStyle w:val="Rientrocorpodeltesto"/>
        <w:spacing w:before="240"/>
        <w:ind w:left="720" w:hanging="720"/>
        <w:rPr>
          <w:rFonts w:ascii="Times New Roman" w:hAnsi="Times New Roman" w:cs="Times New Roman"/>
          <w:b/>
        </w:rPr>
      </w:pPr>
    </w:p>
    <w:p w:rsidR="00C62339" w:rsidRDefault="00C62339" w:rsidP="007258C4">
      <w:pPr>
        <w:pStyle w:val="Rientrocorpodeltesto"/>
        <w:spacing w:before="240"/>
        <w:ind w:left="720" w:hanging="720"/>
        <w:rPr>
          <w:rFonts w:ascii="Times New Roman" w:hAnsi="Times New Roman" w:cs="Times New Roman"/>
          <w:b/>
        </w:rPr>
      </w:pPr>
      <w:r w:rsidRPr="007258C4">
        <w:rPr>
          <w:rFonts w:ascii="Times New Roman" w:hAnsi="Times New Roman" w:cs="Times New Roman"/>
          <w:b/>
        </w:rPr>
        <w:tab/>
      </w:r>
      <w:r w:rsidRPr="007258C4">
        <w:rPr>
          <w:rFonts w:ascii="Times New Roman" w:hAnsi="Times New Roman" w:cs="Times New Roman"/>
          <w:b/>
        </w:rPr>
        <w:tab/>
      </w:r>
      <w:r w:rsidRPr="007258C4">
        <w:rPr>
          <w:rFonts w:ascii="Times New Roman" w:hAnsi="Times New Roman" w:cs="Times New Roman"/>
          <w:b/>
        </w:rPr>
        <w:tab/>
      </w:r>
      <w:r w:rsidRPr="007258C4">
        <w:rPr>
          <w:rFonts w:ascii="Times New Roman" w:hAnsi="Times New Roman" w:cs="Times New Roman"/>
          <w:b/>
        </w:rPr>
        <w:tab/>
      </w:r>
      <w:r w:rsidRPr="007258C4">
        <w:rPr>
          <w:rFonts w:ascii="Times New Roman" w:hAnsi="Times New Roman" w:cs="Times New Roman"/>
          <w:b/>
        </w:rPr>
        <w:tab/>
      </w:r>
      <w:r w:rsidRPr="007258C4">
        <w:rPr>
          <w:rFonts w:ascii="Times New Roman" w:hAnsi="Times New Roman" w:cs="Times New Roman"/>
          <w:b/>
        </w:rPr>
        <w:tab/>
      </w:r>
      <w:r w:rsidRPr="007258C4">
        <w:rPr>
          <w:rFonts w:ascii="Times New Roman" w:hAnsi="Times New Roman" w:cs="Times New Roman"/>
          <w:b/>
        </w:rPr>
        <w:tab/>
        <w:t>______________________________________</w:t>
      </w:r>
    </w:p>
    <w:p w:rsidR="00BF1E8C" w:rsidRDefault="00BF1E8C" w:rsidP="007258C4">
      <w:pPr>
        <w:pStyle w:val="Rientrocorpodeltesto"/>
        <w:spacing w:before="240"/>
        <w:ind w:left="720" w:hanging="720"/>
        <w:rPr>
          <w:rFonts w:ascii="Times New Roman" w:hAnsi="Times New Roman" w:cs="Times New Roman"/>
          <w:b/>
        </w:rPr>
      </w:pPr>
    </w:p>
    <w:p w:rsidR="00BF1E8C" w:rsidRDefault="00BF1E8C" w:rsidP="007258C4">
      <w:pPr>
        <w:pStyle w:val="Rientrocorpodeltesto"/>
        <w:spacing w:before="240"/>
        <w:ind w:left="720" w:hanging="720"/>
        <w:rPr>
          <w:rFonts w:ascii="Times New Roman" w:hAnsi="Times New Roman" w:cs="Times New Roman"/>
          <w:b/>
        </w:rPr>
      </w:pPr>
    </w:p>
    <w:p w:rsidR="00BF1E8C" w:rsidRDefault="00BF1E8C" w:rsidP="007258C4">
      <w:pPr>
        <w:pStyle w:val="Rientrocorpodeltesto"/>
        <w:spacing w:before="240"/>
        <w:ind w:left="720" w:hanging="720"/>
        <w:rPr>
          <w:rFonts w:ascii="Times New Roman" w:hAnsi="Times New Roman" w:cs="Times New Roman"/>
          <w:b/>
        </w:rPr>
      </w:pPr>
    </w:p>
    <w:p w:rsidR="00BF1E8C" w:rsidRDefault="00BF1E8C" w:rsidP="007258C4">
      <w:pPr>
        <w:pStyle w:val="Rientrocorpodeltesto"/>
        <w:spacing w:before="240"/>
        <w:ind w:left="720" w:hanging="720"/>
        <w:rPr>
          <w:rFonts w:ascii="Times New Roman" w:hAnsi="Times New Roman" w:cs="Times New Roman"/>
          <w:b/>
        </w:rPr>
      </w:pPr>
    </w:p>
    <w:p w:rsidR="00BF1E8C" w:rsidRDefault="00BF1E8C" w:rsidP="007258C4">
      <w:pPr>
        <w:pStyle w:val="Rientrocorpodeltesto"/>
        <w:spacing w:before="240"/>
        <w:ind w:left="720" w:hanging="720"/>
        <w:rPr>
          <w:rFonts w:ascii="Times New Roman" w:hAnsi="Times New Roman" w:cs="Times New Roman"/>
          <w:b/>
        </w:rPr>
      </w:pPr>
    </w:p>
    <w:p w:rsidR="00BF1E8C" w:rsidRDefault="00BF1E8C" w:rsidP="007258C4">
      <w:pPr>
        <w:pStyle w:val="Rientrocorpodeltesto"/>
        <w:spacing w:before="240"/>
        <w:ind w:left="720" w:hanging="720"/>
        <w:rPr>
          <w:rFonts w:ascii="Times New Roman" w:hAnsi="Times New Roman" w:cs="Times New Roman"/>
          <w:b/>
        </w:rPr>
      </w:pPr>
    </w:p>
    <w:p w:rsidR="00BF1E8C" w:rsidRDefault="00BF1E8C" w:rsidP="007258C4">
      <w:pPr>
        <w:pStyle w:val="Rientrocorpodeltesto"/>
        <w:spacing w:before="240"/>
        <w:ind w:left="720" w:hanging="720"/>
        <w:rPr>
          <w:rFonts w:ascii="Times New Roman" w:hAnsi="Times New Roman" w:cs="Times New Roman"/>
          <w:b/>
        </w:rPr>
      </w:pPr>
    </w:p>
    <w:p w:rsidR="00BF1E8C" w:rsidRDefault="00BF1E8C" w:rsidP="007258C4">
      <w:pPr>
        <w:pStyle w:val="Rientrocorpodeltesto"/>
        <w:spacing w:before="240"/>
        <w:ind w:left="720" w:hanging="720"/>
        <w:rPr>
          <w:rFonts w:ascii="Times New Roman" w:hAnsi="Times New Roman" w:cs="Times New Roman"/>
          <w:b/>
        </w:rPr>
      </w:pPr>
    </w:p>
    <w:p w:rsidR="00BF1E8C" w:rsidRDefault="00BF1E8C" w:rsidP="007258C4">
      <w:pPr>
        <w:pStyle w:val="Rientrocorpodeltesto"/>
        <w:spacing w:before="240"/>
        <w:ind w:left="720" w:hanging="720"/>
        <w:rPr>
          <w:rFonts w:ascii="Times New Roman" w:hAnsi="Times New Roman" w:cs="Times New Roman"/>
          <w:b/>
        </w:rPr>
      </w:pPr>
    </w:p>
    <w:p w:rsidR="00BF1E8C" w:rsidRDefault="00BF1E8C" w:rsidP="007258C4">
      <w:pPr>
        <w:pStyle w:val="Rientrocorpodeltesto"/>
        <w:spacing w:before="240"/>
        <w:ind w:left="720" w:hanging="720"/>
        <w:rPr>
          <w:rFonts w:ascii="Times New Roman" w:hAnsi="Times New Roman" w:cs="Times New Roman"/>
          <w:b/>
        </w:rPr>
      </w:pPr>
    </w:p>
    <w:p w:rsidR="00BF1E8C" w:rsidRDefault="00BF1E8C" w:rsidP="007258C4">
      <w:pPr>
        <w:pStyle w:val="Rientrocorpodeltesto"/>
        <w:spacing w:before="240"/>
        <w:ind w:left="720" w:hanging="720"/>
        <w:rPr>
          <w:rFonts w:ascii="Times New Roman" w:hAnsi="Times New Roman" w:cs="Times New Roman"/>
          <w:b/>
        </w:rPr>
      </w:pPr>
    </w:p>
    <w:p w:rsidR="00BF1E8C" w:rsidRDefault="00BF1E8C" w:rsidP="007258C4">
      <w:pPr>
        <w:pStyle w:val="Rientrocorpodeltesto"/>
        <w:spacing w:before="240"/>
        <w:ind w:left="720" w:hanging="720"/>
        <w:rPr>
          <w:rFonts w:ascii="Times New Roman" w:hAnsi="Times New Roman" w:cs="Times New Roman"/>
          <w:b/>
        </w:rPr>
      </w:pPr>
    </w:p>
    <w:p w:rsidR="00BF1E8C" w:rsidRDefault="00BF1E8C" w:rsidP="007258C4">
      <w:pPr>
        <w:pStyle w:val="Rientrocorpodeltesto"/>
        <w:spacing w:before="240"/>
        <w:ind w:left="720" w:hanging="720"/>
        <w:rPr>
          <w:rFonts w:ascii="Times New Roman" w:hAnsi="Times New Roman" w:cs="Times New Roman"/>
          <w:b/>
        </w:rPr>
      </w:pPr>
    </w:p>
    <w:p w:rsidR="00BF1E8C" w:rsidRPr="007258C4" w:rsidRDefault="00BF1E8C" w:rsidP="007258C4">
      <w:pPr>
        <w:pStyle w:val="Rientrocorpodeltesto"/>
        <w:spacing w:before="240"/>
        <w:ind w:left="720" w:hanging="720"/>
        <w:rPr>
          <w:rFonts w:ascii="Times New Roman" w:hAnsi="Times New Roman" w:cs="Times New Roman"/>
        </w:rPr>
      </w:pPr>
    </w:p>
    <w:sectPr w:rsidR="00BF1E8C" w:rsidRPr="007258C4" w:rsidSect="00FC0905">
      <w:headerReference w:type="default" r:id="rId9"/>
      <w:footerReference w:type="default" r:id="rId10"/>
      <w:headerReference w:type="first" r:id="rId11"/>
      <w:footerReference w:type="first" r:id="rId12"/>
      <w:pgSz w:w="11906" w:h="16838"/>
      <w:pgMar w:top="1272" w:right="1134" w:bottom="1418" w:left="1134" w:header="708" w:footer="1134" w:gutter="0"/>
      <w:cols w:space="720"/>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3703" w:rsidRDefault="000E3703">
      <w:r>
        <w:separator/>
      </w:r>
    </w:p>
  </w:endnote>
  <w:endnote w:type="continuationSeparator" w:id="0">
    <w:p w:rsidR="000E3703" w:rsidRDefault="000E370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Linotype">
    <w:altName w:val="Times New Roman"/>
    <w:charset w:val="00"/>
    <w:family w:val="roman"/>
    <w:pitch w:val="variable"/>
    <w:sig w:usb0="00000000" w:usb1="00000000" w:usb2="00000000" w:usb3="00000000" w:csb0="00000000" w:csb1="00000000"/>
  </w:font>
  <w:font w:name="Times New (W1)">
    <w:altName w:val="Times New Roman"/>
    <w:charset w:val="00"/>
    <w:family w:val="roman"/>
    <w:pitch w:val="variable"/>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OpenSymbol">
    <w:altName w:val="Arial Unicode MS"/>
    <w:charset w:val="02"/>
    <w:family w:val="auto"/>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DotumChe">
    <w:panose1 w:val="020B0609000101010101"/>
    <w:charset w:val="81"/>
    <w:family w:val="modern"/>
    <w:pitch w:val="fixed"/>
    <w:sig w:usb0="B00002AF" w:usb1="69D77CFB" w:usb2="00000030" w:usb3="00000000" w:csb0="0008009F" w:csb1="00000000"/>
  </w:font>
  <w:font w:name="TimesNewRomanPSMT">
    <w:charset w:val="00"/>
    <w:family w:val="auto"/>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ndale Sans UI">
    <w:altName w:val="Arial Unicode MS"/>
    <w:charset w:val="00"/>
    <w:family w:val="auto"/>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Myriad Pro Light">
    <w:charset w:val="00"/>
    <w:family w:val="roman"/>
    <w:pitch w:val="variable"/>
    <w:sig w:usb0="00000000" w:usb1="00000000" w:usb2="00000000" w:usb3="00000000" w:csb0="00000000" w:csb1="00000000"/>
  </w:font>
  <w:font w:name="AvantGarde">
    <w:altName w:val="Century Gothic"/>
    <w:charset w:val="00"/>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603" w:rsidRDefault="00683FCA">
    <w:pPr>
      <w:pStyle w:val="Pidipagina"/>
      <w:jc w:val="right"/>
    </w:pPr>
    <w:fldSimple w:instr="PAGE   \* MERGEFORMAT">
      <w:r w:rsidR="003D7EB2">
        <w:rPr>
          <w:noProof/>
        </w:rPr>
        <w:t>1</w:t>
      </w:r>
    </w:fldSimple>
  </w:p>
  <w:p w:rsidR="00384603" w:rsidRDefault="00384603">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603" w:rsidRDefault="00384603">
    <w:pPr>
      <w:pStyle w:val="Pidipa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603" w:rsidRDefault="00384603"/>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3703" w:rsidRDefault="000E3703">
      <w:r>
        <w:separator/>
      </w:r>
    </w:p>
  </w:footnote>
  <w:footnote w:type="continuationSeparator" w:id="0">
    <w:p w:rsidR="000E3703" w:rsidRDefault="000E37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603" w:rsidRDefault="00384603">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603" w:rsidRDefault="00384603"/>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75pt;height:.75pt" o:bullet="t" filled="t">
        <v:fill color2="black"/>
        <v:imagedata r:id="rId1" o:title=""/>
      </v:shape>
    </w:pict>
  </w:numPicBullet>
  <w:abstractNum w:abstractNumId="0">
    <w:nsid w:val="00000001"/>
    <w:multiLevelType w:val="multilevel"/>
    <w:tmpl w:val="00000001"/>
    <w:lvl w:ilvl="0">
      <w:start w:val="1"/>
      <w:numFmt w:val="none"/>
      <w:pStyle w:val="Titolo1"/>
      <w:suff w:val="nothing"/>
      <w:lvlText w:val=""/>
      <w:lvlJc w:val="left"/>
      <w:pPr>
        <w:tabs>
          <w:tab w:val="num" w:pos="0"/>
        </w:tabs>
        <w:ind w:left="432" w:hanging="432"/>
      </w:pPr>
      <w:rPr>
        <w:rFonts w:ascii="Symbol" w:hAnsi="Symbol" w:cs="Symbol"/>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0"/>
        </w:tabs>
        <w:ind w:left="927" w:hanging="360"/>
      </w:pPr>
      <w:rPr>
        <w:rFonts w:ascii="Times New Roman" w:hAnsi="Times New Roman" w:cs="PalatinoLinotype"/>
        <w:b w:val="0"/>
        <w:bCs w:val="0"/>
        <w:color w:val="0000FF"/>
        <w:sz w:val="20"/>
        <w:szCs w:val="20"/>
      </w:rPr>
    </w:lvl>
  </w:abstractNum>
  <w:abstractNum w:abstractNumId="2">
    <w:nsid w:val="00000003"/>
    <w:multiLevelType w:val="multilevel"/>
    <w:tmpl w:val="00000003"/>
    <w:name w:val="WW8Num3"/>
    <w:lvl w:ilvl="0">
      <w:start w:val="1"/>
      <w:numFmt w:val="upperLetter"/>
      <w:lvlText w:val="4.%1)"/>
      <w:lvlJc w:val="left"/>
      <w:pPr>
        <w:tabs>
          <w:tab w:val="num" w:pos="720"/>
        </w:tabs>
        <w:ind w:left="720" w:hanging="360"/>
      </w:pPr>
      <w:rPr>
        <w:rFonts w:ascii="PalatinoLinotype" w:eastAsia="Times New Roman" w:hAnsi="PalatinoLinotype" w:cs="PalatinoLinotype"/>
        <w:b/>
        <w:i/>
        <w:szCs w:val="20"/>
      </w:rPr>
    </w:lvl>
    <w:lvl w:ilvl="1">
      <w:start w:val="1"/>
      <w:numFmt w:val="lowerLetter"/>
      <w:lvlText w:val="4.A.%2"/>
      <w:lvlJc w:val="left"/>
      <w:pPr>
        <w:tabs>
          <w:tab w:val="num" w:pos="1440"/>
        </w:tabs>
        <w:ind w:left="1440" w:hanging="360"/>
      </w:pPr>
      <w:rPr>
        <w:rFonts w:ascii="Times New Roman" w:hAnsi="Times New Roman" w:cs="Courier New"/>
        <w:b/>
        <w:bCs/>
        <w:i w:val="0"/>
        <w:iCs w:val="0"/>
        <w:color w:val="000000"/>
        <w:szCs w:val="20"/>
      </w:rPr>
    </w:lvl>
    <w:lvl w:ilvl="2">
      <w:start w:val="1"/>
      <w:numFmt w:val="lowerRoman"/>
      <w:lvlText w:val="%3."/>
      <w:lvlJc w:val="right"/>
      <w:pPr>
        <w:tabs>
          <w:tab w:val="num" w:pos="2160"/>
        </w:tabs>
        <w:ind w:left="2160" w:hanging="180"/>
      </w:pPr>
      <w:rPr>
        <w:rFonts w:ascii="Wingdings" w:hAnsi="Wingdings" w:cs="Wingdings"/>
      </w:rPr>
    </w:lvl>
    <w:lvl w:ilvl="3">
      <w:start w:val="1"/>
      <w:numFmt w:val="decimal"/>
      <w:lvlText w:val="%4."/>
      <w:lvlJc w:val="left"/>
      <w:pPr>
        <w:tabs>
          <w:tab w:val="num" w:pos="2880"/>
        </w:tabs>
        <w:ind w:left="2880" w:hanging="360"/>
      </w:pPr>
      <w:rPr>
        <w:rFonts w:ascii="Symbol" w:hAnsi="Symbol" w:cs="Symbol"/>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4"/>
    <w:multiLevelType w:val="singleLevel"/>
    <w:tmpl w:val="00000004"/>
    <w:name w:val="WW8Num4"/>
    <w:lvl w:ilvl="0">
      <w:start w:val="1"/>
      <w:numFmt w:val="bullet"/>
      <w:lvlText w:val=""/>
      <w:lvlJc w:val="left"/>
      <w:pPr>
        <w:tabs>
          <w:tab w:val="num" w:pos="0"/>
        </w:tabs>
        <w:ind w:left="1440" w:hanging="360"/>
      </w:pPr>
      <w:rPr>
        <w:rFonts w:ascii="Symbol" w:hAnsi="Symbol" w:cs="Wingdings"/>
        <w:b/>
        <w:i w:val="0"/>
        <w:iCs w:val="0"/>
        <w:color w:val="000000"/>
        <w:sz w:val="20"/>
        <w:szCs w:val="20"/>
      </w:rPr>
    </w:lvl>
  </w:abstractNum>
  <w:abstractNum w:abstractNumId="4">
    <w:nsid w:val="00000005"/>
    <w:multiLevelType w:val="singleLevel"/>
    <w:tmpl w:val="00000005"/>
    <w:name w:val="WW8Num5"/>
    <w:lvl w:ilvl="0">
      <w:start w:val="1"/>
      <w:numFmt w:val="bullet"/>
      <w:lvlText w:val=""/>
      <w:lvlJc w:val="left"/>
      <w:pPr>
        <w:tabs>
          <w:tab w:val="num" w:pos="0"/>
        </w:tabs>
        <w:ind w:left="1440" w:hanging="360"/>
      </w:pPr>
      <w:rPr>
        <w:rFonts w:ascii="Symbol" w:hAnsi="Symbol" w:cs="Times New Roman"/>
        <w:i/>
        <w:szCs w:val="20"/>
      </w:rPr>
    </w:lvl>
  </w:abstractNum>
  <w:abstractNum w:abstractNumId="5">
    <w:nsid w:val="00000006"/>
    <w:multiLevelType w:val="singleLevel"/>
    <w:tmpl w:val="00000006"/>
    <w:name w:val="WW8Num6"/>
    <w:lvl w:ilvl="0">
      <w:start w:val="1"/>
      <w:numFmt w:val="decimal"/>
      <w:lvlText w:val="%1)"/>
      <w:lvlJc w:val="left"/>
      <w:pPr>
        <w:tabs>
          <w:tab w:val="num" w:pos="0"/>
        </w:tabs>
        <w:ind w:left="720" w:hanging="360"/>
      </w:pPr>
      <w:rPr>
        <w:rFonts w:cs="Times New Roman"/>
        <w:b/>
        <w:i/>
        <w:color w:val="000000"/>
        <w:szCs w:val="20"/>
      </w:rPr>
    </w:lvl>
  </w:abstractNum>
  <w:abstractNum w:abstractNumId="6">
    <w:nsid w:val="00000007"/>
    <w:multiLevelType w:val="singleLevel"/>
    <w:tmpl w:val="00000007"/>
    <w:name w:val="WW8Num7"/>
    <w:lvl w:ilvl="0">
      <w:start w:val="5"/>
      <w:numFmt w:val="lowerLetter"/>
      <w:lvlText w:val="%1)"/>
      <w:lvlJc w:val="left"/>
      <w:pPr>
        <w:tabs>
          <w:tab w:val="num" w:pos="1068"/>
        </w:tabs>
        <w:ind w:left="1068" w:hanging="360"/>
      </w:pPr>
      <w:rPr>
        <w:rFonts w:cs="Times New Roman"/>
      </w:rPr>
    </w:lvl>
  </w:abstractNum>
  <w:abstractNum w:abstractNumId="7">
    <w:nsid w:val="00000008"/>
    <w:multiLevelType w:val="singleLevel"/>
    <w:tmpl w:val="00000008"/>
    <w:name w:val="WW8Num8"/>
    <w:lvl w:ilvl="0">
      <w:start w:val="1"/>
      <w:numFmt w:val="bullet"/>
      <w:lvlText w:val="-"/>
      <w:lvlJc w:val="left"/>
      <w:pPr>
        <w:tabs>
          <w:tab w:val="num" w:pos="720"/>
        </w:tabs>
        <w:ind w:left="720" w:hanging="360"/>
      </w:pPr>
      <w:rPr>
        <w:rFonts w:ascii="Times New (W1)" w:hAnsi="Times New (W1)" w:cs="Arial"/>
      </w:rPr>
    </w:lvl>
  </w:abstractNum>
  <w:abstractNum w:abstractNumId="8">
    <w:nsid w:val="00000009"/>
    <w:multiLevelType w:val="singleLevel"/>
    <w:tmpl w:val="00000009"/>
    <w:name w:val="WW8Num9"/>
    <w:lvl w:ilvl="0">
      <w:start w:val="1"/>
      <w:numFmt w:val="lowerLetter"/>
      <w:lvlText w:val="%1)"/>
      <w:lvlJc w:val="left"/>
      <w:pPr>
        <w:tabs>
          <w:tab w:val="num" w:pos="1068"/>
        </w:tabs>
        <w:ind w:left="1068" w:hanging="360"/>
      </w:pPr>
    </w:lvl>
  </w:abstractNum>
  <w:abstractNum w:abstractNumId="9">
    <w:nsid w:val="0000000A"/>
    <w:multiLevelType w:val="multilevel"/>
    <w:tmpl w:val="0000000A"/>
    <w:name w:val="WW8Num10"/>
    <w:lvl w:ilvl="0">
      <w:start w:val="1"/>
      <w:numFmt w:val="bullet"/>
      <w:lvlText w:val="-"/>
      <w:lvlJc w:val="left"/>
      <w:pPr>
        <w:tabs>
          <w:tab w:val="num" w:pos="360"/>
        </w:tabs>
        <w:ind w:left="360" w:hanging="360"/>
      </w:pPr>
      <w:rPr>
        <w:rFonts w:ascii="Times New (W1)" w:hAnsi="Times New (W1)" w:cs="Aria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0">
    <w:nsid w:val="0000000B"/>
    <w:multiLevelType w:val="multilevel"/>
    <w:tmpl w:val="0000000B"/>
    <w:name w:val="WW8Num11"/>
    <w:lvl w:ilvl="0">
      <w:start w:val="1"/>
      <w:numFmt w:val="bullet"/>
      <w:lvlText w:val=""/>
      <w:lvlJc w:val="left"/>
      <w:pPr>
        <w:tabs>
          <w:tab w:val="num" w:pos="720"/>
        </w:tabs>
        <w:ind w:left="720" w:hanging="360"/>
      </w:pPr>
      <w:rPr>
        <w:rFonts w:ascii="Symbol" w:hAnsi="Symbol" w:cs="Arial"/>
        <w:color w:val="000000"/>
        <w:shd w:val="clear" w:color="auto" w:fill="FFFFFF"/>
      </w:rPr>
    </w:lvl>
    <w:lvl w:ilvl="1">
      <w:start w:val="1"/>
      <w:numFmt w:val="bullet"/>
      <w:lvlText w:val=""/>
      <w:lvlJc w:val="left"/>
      <w:pPr>
        <w:tabs>
          <w:tab w:val="num" w:pos="1080"/>
        </w:tabs>
        <w:ind w:left="1080" w:hanging="360"/>
      </w:pPr>
      <w:rPr>
        <w:rFonts w:ascii="Symbol" w:hAnsi="Symbol" w:cs="Arial"/>
        <w:color w:val="000000"/>
        <w:shd w:val="clear" w:color="auto" w:fill="FFFFFF"/>
      </w:rPr>
    </w:lvl>
    <w:lvl w:ilvl="2">
      <w:start w:val="1"/>
      <w:numFmt w:val="bullet"/>
      <w:lvlText w:val=""/>
      <w:lvlJc w:val="left"/>
      <w:pPr>
        <w:tabs>
          <w:tab w:val="num" w:pos="1440"/>
        </w:tabs>
        <w:ind w:left="1440" w:hanging="360"/>
      </w:pPr>
      <w:rPr>
        <w:rFonts w:ascii="Symbol" w:hAnsi="Symbol" w:cs="Arial"/>
        <w:color w:val="000000"/>
        <w:shd w:val="clear" w:color="auto" w:fill="FFFFFF"/>
      </w:rPr>
    </w:lvl>
    <w:lvl w:ilvl="3">
      <w:start w:val="1"/>
      <w:numFmt w:val="bullet"/>
      <w:lvlText w:val=""/>
      <w:lvlJc w:val="left"/>
      <w:pPr>
        <w:tabs>
          <w:tab w:val="num" w:pos="1800"/>
        </w:tabs>
        <w:ind w:left="1800" w:hanging="360"/>
      </w:pPr>
      <w:rPr>
        <w:rFonts w:ascii="Symbol" w:hAnsi="Symbol" w:cs="Arial"/>
        <w:color w:val="000000"/>
        <w:shd w:val="clear" w:color="auto" w:fill="FFFFFF"/>
      </w:rPr>
    </w:lvl>
    <w:lvl w:ilvl="4">
      <w:start w:val="1"/>
      <w:numFmt w:val="bullet"/>
      <w:lvlText w:val=""/>
      <w:lvlJc w:val="left"/>
      <w:pPr>
        <w:tabs>
          <w:tab w:val="num" w:pos="2160"/>
        </w:tabs>
        <w:ind w:left="2160" w:hanging="360"/>
      </w:pPr>
      <w:rPr>
        <w:rFonts w:ascii="Symbol" w:hAnsi="Symbol" w:cs="Arial"/>
        <w:color w:val="000000"/>
        <w:shd w:val="clear" w:color="auto" w:fill="FFFFFF"/>
      </w:rPr>
    </w:lvl>
    <w:lvl w:ilvl="5">
      <w:start w:val="1"/>
      <w:numFmt w:val="bullet"/>
      <w:lvlText w:val=""/>
      <w:lvlJc w:val="left"/>
      <w:pPr>
        <w:tabs>
          <w:tab w:val="num" w:pos="2520"/>
        </w:tabs>
        <w:ind w:left="2520" w:hanging="360"/>
      </w:pPr>
      <w:rPr>
        <w:rFonts w:ascii="Symbol" w:hAnsi="Symbol" w:cs="Arial"/>
        <w:color w:val="000000"/>
        <w:shd w:val="clear" w:color="auto" w:fill="FFFFFF"/>
      </w:rPr>
    </w:lvl>
    <w:lvl w:ilvl="6">
      <w:start w:val="1"/>
      <w:numFmt w:val="bullet"/>
      <w:lvlText w:val=""/>
      <w:lvlJc w:val="left"/>
      <w:pPr>
        <w:tabs>
          <w:tab w:val="num" w:pos="2880"/>
        </w:tabs>
        <w:ind w:left="2880" w:hanging="360"/>
      </w:pPr>
      <w:rPr>
        <w:rFonts w:ascii="Symbol" w:hAnsi="Symbol" w:cs="Arial"/>
        <w:color w:val="000000"/>
        <w:shd w:val="clear" w:color="auto" w:fill="FFFFFF"/>
      </w:rPr>
    </w:lvl>
    <w:lvl w:ilvl="7">
      <w:start w:val="1"/>
      <w:numFmt w:val="bullet"/>
      <w:lvlText w:val=""/>
      <w:lvlJc w:val="left"/>
      <w:pPr>
        <w:tabs>
          <w:tab w:val="num" w:pos="3240"/>
        </w:tabs>
        <w:ind w:left="3240" w:hanging="360"/>
      </w:pPr>
      <w:rPr>
        <w:rFonts w:ascii="Symbol" w:hAnsi="Symbol" w:cs="Arial"/>
        <w:color w:val="000000"/>
        <w:shd w:val="clear" w:color="auto" w:fill="FFFFFF"/>
      </w:rPr>
    </w:lvl>
    <w:lvl w:ilvl="8">
      <w:start w:val="1"/>
      <w:numFmt w:val="bullet"/>
      <w:lvlText w:val=""/>
      <w:lvlJc w:val="left"/>
      <w:pPr>
        <w:tabs>
          <w:tab w:val="num" w:pos="3600"/>
        </w:tabs>
        <w:ind w:left="3600" w:hanging="360"/>
      </w:pPr>
      <w:rPr>
        <w:rFonts w:ascii="Symbol" w:hAnsi="Symbol" w:cs="Arial"/>
        <w:color w:val="000000"/>
        <w:shd w:val="clear" w:color="auto" w:fill="FFFFFF"/>
      </w:rPr>
    </w:lvl>
  </w:abstractNum>
  <w:abstractNum w:abstractNumId="11">
    <w:nsid w:val="0000000C"/>
    <w:multiLevelType w:val="multilevel"/>
    <w:tmpl w:val="0000000C"/>
    <w:name w:val="WW8Num12"/>
    <w:lvl w:ilvl="0">
      <w:start w:val="1"/>
      <w:numFmt w:val="bullet"/>
      <w:lvlText w:val=""/>
      <w:lvlJc w:val="left"/>
      <w:pPr>
        <w:tabs>
          <w:tab w:val="num" w:pos="720"/>
        </w:tabs>
        <w:ind w:left="720" w:hanging="360"/>
      </w:pPr>
      <w:rPr>
        <w:rFonts w:ascii="Symbol" w:hAnsi="Symbol" w:cs="PalatinoLinotype"/>
      </w:rPr>
    </w:lvl>
    <w:lvl w:ilvl="1">
      <w:start w:val="1"/>
      <w:numFmt w:val="bullet"/>
      <w:lvlText w:val="◦"/>
      <w:lvlPicBulletId w:val="0"/>
      <w:lvlJc w:val="left"/>
      <w:pPr>
        <w:tabs>
          <w:tab w:val="num" w:pos="1080"/>
        </w:tabs>
        <w:ind w:left="1080" w:hanging="360"/>
      </w:pPr>
      <w:rPr>
        <w:rFonts w:ascii="OpenSymbol" w:hAnsi="OpenSymbol"/>
      </w:rPr>
    </w:lvl>
    <w:lvl w:ilvl="2">
      <w:start w:val="1"/>
      <w:numFmt w:val="bullet"/>
      <w:lvlText w:val="▪"/>
      <w:lvlPicBulletId w:val="0"/>
      <w:lvlJc w:val="left"/>
      <w:pPr>
        <w:tabs>
          <w:tab w:val="num" w:pos="1440"/>
        </w:tabs>
        <w:ind w:left="1440" w:hanging="360"/>
      </w:pPr>
      <w:rPr>
        <w:rFonts w:ascii="OpenSymbol" w:hAnsi="OpenSymbol"/>
      </w:rPr>
    </w:lvl>
    <w:lvl w:ilvl="3">
      <w:start w:val="1"/>
      <w:numFmt w:val="bullet"/>
      <w:lvlText w:val=""/>
      <w:lvlPicBulletId w:val="0"/>
      <w:lvlJc w:val="left"/>
      <w:pPr>
        <w:tabs>
          <w:tab w:val="num" w:pos="1800"/>
        </w:tabs>
        <w:ind w:left="1800" w:hanging="360"/>
      </w:pPr>
      <w:rPr>
        <w:rFonts w:ascii="Symbol" w:hAnsi="Symbol"/>
      </w:rPr>
    </w:lvl>
    <w:lvl w:ilvl="4">
      <w:start w:val="1"/>
      <w:numFmt w:val="bullet"/>
      <w:lvlText w:val="◦"/>
      <w:lvlPicBulletId w:val="0"/>
      <w:lvlJc w:val="left"/>
      <w:pPr>
        <w:tabs>
          <w:tab w:val="num" w:pos="2160"/>
        </w:tabs>
        <w:ind w:left="2160" w:hanging="360"/>
      </w:pPr>
      <w:rPr>
        <w:rFonts w:ascii="OpenSymbol" w:hAnsi="OpenSymbol"/>
      </w:rPr>
    </w:lvl>
    <w:lvl w:ilvl="5">
      <w:start w:val="1"/>
      <w:numFmt w:val="bullet"/>
      <w:lvlText w:val="▪"/>
      <w:lvlPicBulletId w:val="0"/>
      <w:lvlJc w:val="left"/>
      <w:pPr>
        <w:tabs>
          <w:tab w:val="num" w:pos="2520"/>
        </w:tabs>
        <w:ind w:left="2520" w:hanging="360"/>
      </w:pPr>
      <w:rPr>
        <w:rFonts w:ascii="OpenSymbol" w:hAnsi="OpenSymbol"/>
      </w:rPr>
    </w:lvl>
    <w:lvl w:ilvl="6">
      <w:start w:val="1"/>
      <w:numFmt w:val="bullet"/>
      <w:lvlText w:val=""/>
      <w:lvlPicBulletId w:val="0"/>
      <w:lvlJc w:val="left"/>
      <w:pPr>
        <w:tabs>
          <w:tab w:val="num" w:pos="2880"/>
        </w:tabs>
        <w:ind w:left="2880" w:hanging="360"/>
      </w:pPr>
      <w:rPr>
        <w:rFonts w:ascii="Symbol" w:hAnsi="Symbol"/>
      </w:rPr>
    </w:lvl>
    <w:lvl w:ilvl="7">
      <w:start w:val="1"/>
      <w:numFmt w:val="bullet"/>
      <w:lvlText w:val="◦"/>
      <w:lvlPicBulletId w:val="0"/>
      <w:lvlJc w:val="left"/>
      <w:pPr>
        <w:tabs>
          <w:tab w:val="num" w:pos="3240"/>
        </w:tabs>
        <w:ind w:left="3240" w:hanging="360"/>
      </w:pPr>
      <w:rPr>
        <w:rFonts w:ascii="OpenSymbol" w:hAnsi="OpenSymbol"/>
      </w:rPr>
    </w:lvl>
    <w:lvl w:ilvl="8">
      <w:start w:val="1"/>
      <w:numFmt w:val="bullet"/>
      <w:lvlText w:val="▪"/>
      <w:lvlPicBulletId w:val="0"/>
      <w:lvlJc w:val="left"/>
      <w:pPr>
        <w:tabs>
          <w:tab w:val="num" w:pos="3600"/>
        </w:tabs>
        <w:ind w:left="3600" w:hanging="360"/>
      </w:pPr>
      <w:rPr>
        <w:rFonts w:ascii="OpenSymbol" w:hAnsi="OpenSymbol"/>
      </w:rPr>
    </w:lvl>
  </w:abstractNum>
  <w:abstractNum w:abstractNumId="12">
    <w:nsid w:val="0000000D"/>
    <w:multiLevelType w:val="multilevel"/>
    <w:tmpl w:val="0000000D"/>
    <w:name w:val="WW8Num13"/>
    <w:lvl w:ilvl="0">
      <w:start w:val="1"/>
      <w:numFmt w:val="bullet"/>
      <w:lvlText w:val=""/>
      <w:lvlJc w:val="left"/>
      <w:pPr>
        <w:tabs>
          <w:tab w:val="num" w:pos="720"/>
        </w:tabs>
        <w:ind w:left="720" w:hanging="360"/>
      </w:pPr>
      <w:rPr>
        <w:rFonts w:ascii="Symbol" w:hAnsi="Symbol" w:cs="Times New Roman"/>
        <w:color w:val="000000"/>
        <w:shd w:val="clear" w:color="auto" w:fill="FFFFFF"/>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0E"/>
    <w:multiLevelType w:val="multilevel"/>
    <w:tmpl w:val="0000000E"/>
    <w:name w:val="WW8Num14"/>
    <w:lvl w:ilvl="0">
      <w:start w:val="50"/>
      <w:numFmt w:val="lowerRoman"/>
      <w:lvlText w:val="%1)"/>
      <w:lvlJc w:val="left"/>
      <w:pPr>
        <w:tabs>
          <w:tab w:val="num" w:pos="720"/>
        </w:tabs>
        <w:ind w:left="720" w:hanging="360"/>
      </w:pPr>
      <w:rPr>
        <w:color w:val="000000"/>
        <w:shd w:val="clear" w:color="auto" w:fill="FFFFFF"/>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0F"/>
    <w:multiLevelType w:val="multilevel"/>
    <w:tmpl w:val="0000000F"/>
    <w:name w:val="WW8Num15"/>
    <w:lvl w:ilvl="0">
      <w:start w:val="1"/>
      <w:numFmt w:val="bullet"/>
      <w:lvlText w:val=""/>
      <w:lvlJc w:val="left"/>
      <w:pPr>
        <w:tabs>
          <w:tab w:val="num" w:pos="0"/>
        </w:tabs>
        <w:ind w:left="1866" w:hanging="360"/>
      </w:pPr>
      <w:rPr>
        <w:rFonts w:ascii="Wingdings" w:hAnsi="Wingdings" w:cs="Symbol"/>
      </w:rPr>
    </w:lvl>
    <w:lvl w:ilvl="1">
      <w:start w:val="1"/>
      <w:numFmt w:val="bullet"/>
      <w:lvlText w:val="•"/>
      <w:lvlJc w:val="left"/>
      <w:pPr>
        <w:tabs>
          <w:tab w:val="num" w:pos="0"/>
        </w:tabs>
        <w:ind w:left="2931" w:hanging="705"/>
      </w:pPr>
      <w:rPr>
        <w:rFonts w:ascii="Calibri" w:hAnsi="Calibri" w:cs="Courier New"/>
      </w:rPr>
    </w:lvl>
    <w:lvl w:ilvl="2">
      <w:start w:val="1"/>
      <w:numFmt w:val="bullet"/>
      <w:lvlText w:val=""/>
      <w:lvlJc w:val="left"/>
      <w:pPr>
        <w:tabs>
          <w:tab w:val="num" w:pos="0"/>
        </w:tabs>
        <w:ind w:left="3306" w:hanging="360"/>
      </w:pPr>
      <w:rPr>
        <w:rFonts w:ascii="Wingdings" w:hAnsi="Wingdings" w:cs="Symbol"/>
      </w:rPr>
    </w:lvl>
    <w:lvl w:ilvl="3">
      <w:start w:val="1"/>
      <w:numFmt w:val="bullet"/>
      <w:lvlText w:val=""/>
      <w:lvlJc w:val="left"/>
      <w:pPr>
        <w:tabs>
          <w:tab w:val="num" w:pos="0"/>
        </w:tabs>
        <w:ind w:left="4026" w:hanging="360"/>
      </w:pPr>
      <w:rPr>
        <w:rFonts w:ascii="Symbol" w:hAnsi="Symbol"/>
      </w:rPr>
    </w:lvl>
    <w:lvl w:ilvl="4">
      <w:start w:val="1"/>
      <w:numFmt w:val="bullet"/>
      <w:lvlText w:val="o"/>
      <w:lvlJc w:val="left"/>
      <w:pPr>
        <w:tabs>
          <w:tab w:val="num" w:pos="0"/>
        </w:tabs>
        <w:ind w:left="4746" w:hanging="360"/>
      </w:pPr>
      <w:rPr>
        <w:rFonts w:ascii="Courier New" w:hAnsi="Courier New"/>
      </w:rPr>
    </w:lvl>
    <w:lvl w:ilvl="5">
      <w:start w:val="1"/>
      <w:numFmt w:val="bullet"/>
      <w:lvlText w:val=""/>
      <w:lvlJc w:val="left"/>
      <w:pPr>
        <w:tabs>
          <w:tab w:val="num" w:pos="0"/>
        </w:tabs>
        <w:ind w:left="5466" w:hanging="360"/>
      </w:pPr>
      <w:rPr>
        <w:rFonts w:ascii="Wingdings" w:hAnsi="Wingdings" w:cs="Symbol"/>
      </w:rPr>
    </w:lvl>
    <w:lvl w:ilvl="6">
      <w:start w:val="1"/>
      <w:numFmt w:val="bullet"/>
      <w:lvlText w:val=""/>
      <w:lvlJc w:val="left"/>
      <w:pPr>
        <w:tabs>
          <w:tab w:val="num" w:pos="0"/>
        </w:tabs>
        <w:ind w:left="6186" w:hanging="360"/>
      </w:pPr>
      <w:rPr>
        <w:rFonts w:ascii="Symbol" w:hAnsi="Symbol"/>
      </w:rPr>
    </w:lvl>
    <w:lvl w:ilvl="7">
      <w:start w:val="1"/>
      <w:numFmt w:val="bullet"/>
      <w:lvlText w:val="o"/>
      <w:lvlJc w:val="left"/>
      <w:pPr>
        <w:tabs>
          <w:tab w:val="num" w:pos="0"/>
        </w:tabs>
        <w:ind w:left="6906" w:hanging="360"/>
      </w:pPr>
      <w:rPr>
        <w:rFonts w:ascii="Courier New" w:hAnsi="Courier New"/>
      </w:rPr>
    </w:lvl>
    <w:lvl w:ilvl="8">
      <w:start w:val="1"/>
      <w:numFmt w:val="bullet"/>
      <w:lvlText w:val=""/>
      <w:lvlJc w:val="left"/>
      <w:pPr>
        <w:tabs>
          <w:tab w:val="num" w:pos="0"/>
        </w:tabs>
        <w:ind w:left="7626" w:hanging="360"/>
      </w:pPr>
      <w:rPr>
        <w:rFonts w:ascii="Wingdings" w:hAnsi="Wingdings" w:cs="Symbol"/>
      </w:rPr>
    </w:lvl>
  </w:abstractNum>
  <w:abstractNum w:abstractNumId="15">
    <w:nsid w:val="00000010"/>
    <w:multiLevelType w:val="multilevel"/>
    <w:tmpl w:val="00000010"/>
    <w:name w:val="WW8Num16"/>
    <w:lvl w:ilvl="0">
      <w:start w:val="1"/>
      <w:numFmt w:val="bullet"/>
      <w:lvlText w:val=""/>
      <w:lvlJc w:val="left"/>
      <w:pPr>
        <w:tabs>
          <w:tab w:val="num" w:pos="720"/>
        </w:tabs>
        <w:ind w:left="720" w:hanging="360"/>
      </w:pPr>
      <w:rPr>
        <w:rFonts w:ascii="Symbol" w:hAnsi="Symbol" w:cs="Arial"/>
        <w:color w:val="000000"/>
        <w:sz w:val="22"/>
        <w:szCs w:val="22"/>
        <w:shd w:val="clear" w:color="auto" w:fill="FFFFFF"/>
      </w:rPr>
    </w:lvl>
    <w:lvl w:ilvl="1">
      <w:start w:val="1"/>
      <w:numFmt w:val="bullet"/>
      <w:lvlText w:val=""/>
      <w:lvlJc w:val="left"/>
      <w:pPr>
        <w:tabs>
          <w:tab w:val="num" w:pos="1080"/>
        </w:tabs>
        <w:ind w:left="1080" w:hanging="360"/>
      </w:pPr>
      <w:rPr>
        <w:rFonts w:ascii="Symbol" w:hAnsi="Symbol" w:cs="Arial"/>
        <w:color w:val="000000"/>
        <w:sz w:val="22"/>
        <w:szCs w:val="22"/>
        <w:shd w:val="clear" w:color="auto" w:fill="FFFFFF"/>
      </w:rPr>
    </w:lvl>
    <w:lvl w:ilvl="2">
      <w:start w:val="1"/>
      <w:numFmt w:val="bullet"/>
      <w:lvlText w:val=""/>
      <w:lvlJc w:val="left"/>
      <w:pPr>
        <w:tabs>
          <w:tab w:val="num" w:pos="1440"/>
        </w:tabs>
        <w:ind w:left="1440" w:hanging="360"/>
      </w:pPr>
      <w:rPr>
        <w:rFonts w:ascii="Symbol" w:hAnsi="Symbol" w:cs="Arial"/>
        <w:color w:val="000000"/>
        <w:sz w:val="22"/>
        <w:szCs w:val="22"/>
        <w:shd w:val="clear" w:color="auto" w:fill="FFFFFF"/>
      </w:rPr>
    </w:lvl>
    <w:lvl w:ilvl="3">
      <w:start w:val="1"/>
      <w:numFmt w:val="bullet"/>
      <w:lvlText w:val=""/>
      <w:lvlJc w:val="left"/>
      <w:pPr>
        <w:tabs>
          <w:tab w:val="num" w:pos="1800"/>
        </w:tabs>
        <w:ind w:left="1800" w:hanging="360"/>
      </w:pPr>
      <w:rPr>
        <w:rFonts w:ascii="Symbol" w:hAnsi="Symbol" w:cs="Arial"/>
        <w:color w:val="000000"/>
        <w:sz w:val="22"/>
        <w:szCs w:val="22"/>
        <w:shd w:val="clear" w:color="auto" w:fill="FFFFFF"/>
      </w:rPr>
    </w:lvl>
    <w:lvl w:ilvl="4">
      <w:start w:val="1"/>
      <w:numFmt w:val="bullet"/>
      <w:lvlText w:val=""/>
      <w:lvlJc w:val="left"/>
      <w:pPr>
        <w:tabs>
          <w:tab w:val="num" w:pos="2160"/>
        </w:tabs>
        <w:ind w:left="2160" w:hanging="360"/>
      </w:pPr>
      <w:rPr>
        <w:rFonts w:ascii="Symbol" w:hAnsi="Symbol" w:cs="Arial"/>
        <w:color w:val="000000"/>
        <w:sz w:val="22"/>
        <w:szCs w:val="22"/>
        <w:shd w:val="clear" w:color="auto" w:fill="FFFFFF"/>
      </w:rPr>
    </w:lvl>
    <w:lvl w:ilvl="5">
      <w:start w:val="1"/>
      <w:numFmt w:val="bullet"/>
      <w:lvlText w:val=""/>
      <w:lvlJc w:val="left"/>
      <w:pPr>
        <w:tabs>
          <w:tab w:val="num" w:pos="2520"/>
        </w:tabs>
        <w:ind w:left="2520" w:hanging="360"/>
      </w:pPr>
      <w:rPr>
        <w:rFonts w:ascii="Symbol" w:hAnsi="Symbol" w:cs="Arial"/>
        <w:color w:val="000000"/>
        <w:sz w:val="22"/>
        <w:szCs w:val="22"/>
        <w:shd w:val="clear" w:color="auto" w:fill="FFFFFF"/>
      </w:rPr>
    </w:lvl>
    <w:lvl w:ilvl="6">
      <w:start w:val="1"/>
      <w:numFmt w:val="bullet"/>
      <w:lvlText w:val=""/>
      <w:lvlJc w:val="left"/>
      <w:pPr>
        <w:tabs>
          <w:tab w:val="num" w:pos="2880"/>
        </w:tabs>
        <w:ind w:left="2880" w:hanging="360"/>
      </w:pPr>
      <w:rPr>
        <w:rFonts w:ascii="Symbol" w:hAnsi="Symbol" w:cs="Arial"/>
        <w:color w:val="000000"/>
        <w:sz w:val="22"/>
        <w:szCs w:val="22"/>
        <w:shd w:val="clear" w:color="auto" w:fill="FFFFFF"/>
      </w:rPr>
    </w:lvl>
    <w:lvl w:ilvl="7">
      <w:start w:val="1"/>
      <w:numFmt w:val="bullet"/>
      <w:lvlText w:val=""/>
      <w:lvlJc w:val="left"/>
      <w:pPr>
        <w:tabs>
          <w:tab w:val="num" w:pos="3240"/>
        </w:tabs>
        <w:ind w:left="3240" w:hanging="360"/>
      </w:pPr>
      <w:rPr>
        <w:rFonts w:ascii="Symbol" w:hAnsi="Symbol" w:cs="Arial"/>
        <w:color w:val="000000"/>
        <w:sz w:val="22"/>
        <w:szCs w:val="22"/>
        <w:shd w:val="clear" w:color="auto" w:fill="FFFFFF"/>
      </w:rPr>
    </w:lvl>
    <w:lvl w:ilvl="8">
      <w:start w:val="1"/>
      <w:numFmt w:val="bullet"/>
      <w:lvlText w:val=""/>
      <w:lvlJc w:val="left"/>
      <w:pPr>
        <w:tabs>
          <w:tab w:val="num" w:pos="3600"/>
        </w:tabs>
        <w:ind w:left="3600" w:hanging="360"/>
      </w:pPr>
      <w:rPr>
        <w:rFonts w:ascii="Symbol" w:hAnsi="Symbol" w:cs="Arial"/>
        <w:color w:val="000000"/>
        <w:sz w:val="22"/>
        <w:szCs w:val="22"/>
        <w:shd w:val="clear" w:color="auto" w:fill="FFFFFF"/>
      </w:rPr>
    </w:lvl>
  </w:abstractNum>
  <w:abstractNum w:abstractNumId="16">
    <w:nsid w:val="00000011"/>
    <w:multiLevelType w:val="multilevel"/>
    <w:tmpl w:val="00000011"/>
    <w:name w:val="WW8Num17"/>
    <w:lvl w:ilvl="0">
      <w:start w:val="1"/>
      <w:numFmt w:val="bullet"/>
      <w:lvlText w:val="-"/>
      <w:lvlJc w:val="left"/>
      <w:pPr>
        <w:tabs>
          <w:tab w:val="num" w:pos="0"/>
        </w:tabs>
        <w:ind w:left="819" w:hanging="360"/>
      </w:pPr>
      <w:rPr>
        <w:rFonts w:ascii="Times New Roman" w:hAnsi="Times New Roman" w:cs="Symbol"/>
      </w:rPr>
    </w:lvl>
    <w:lvl w:ilvl="1">
      <w:start w:val="1"/>
      <w:numFmt w:val="bullet"/>
      <w:lvlText w:val="o"/>
      <w:lvlJc w:val="left"/>
      <w:pPr>
        <w:tabs>
          <w:tab w:val="num" w:pos="0"/>
        </w:tabs>
        <w:ind w:left="1539" w:hanging="360"/>
      </w:pPr>
      <w:rPr>
        <w:rFonts w:ascii="Courier New" w:hAnsi="Courier New" w:cs="Courier New"/>
      </w:rPr>
    </w:lvl>
    <w:lvl w:ilvl="2">
      <w:start w:val="1"/>
      <w:numFmt w:val="bullet"/>
      <w:lvlText w:val=""/>
      <w:lvlJc w:val="left"/>
      <w:pPr>
        <w:tabs>
          <w:tab w:val="num" w:pos="0"/>
        </w:tabs>
        <w:ind w:left="2259" w:hanging="360"/>
      </w:pPr>
      <w:rPr>
        <w:rFonts w:ascii="Wingdings" w:hAnsi="Wingdings" w:cs="Wingdings"/>
      </w:rPr>
    </w:lvl>
    <w:lvl w:ilvl="3">
      <w:start w:val="1"/>
      <w:numFmt w:val="bullet"/>
      <w:lvlText w:val=""/>
      <w:lvlJc w:val="left"/>
      <w:pPr>
        <w:tabs>
          <w:tab w:val="num" w:pos="0"/>
        </w:tabs>
        <w:ind w:left="2979" w:hanging="360"/>
      </w:pPr>
      <w:rPr>
        <w:rFonts w:ascii="Symbol" w:hAnsi="Symbol"/>
      </w:rPr>
    </w:lvl>
    <w:lvl w:ilvl="4">
      <w:start w:val="1"/>
      <w:numFmt w:val="bullet"/>
      <w:lvlText w:val="o"/>
      <w:lvlJc w:val="left"/>
      <w:pPr>
        <w:tabs>
          <w:tab w:val="num" w:pos="0"/>
        </w:tabs>
        <w:ind w:left="3699" w:hanging="360"/>
      </w:pPr>
      <w:rPr>
        <w:rFonts w:ascii="Courier New" w:hAnsi="Courier New" w:cs="Courier New"/>
      </w:rPr>
    </w:lvl>
    <w:lvl w:ilvl="5">
      <w:start w:val="1"/>
      <w:numFmt w:val="bullet"/>
      <w:lvlText w:val=""/>
      <w:lvlJc w:val="left"/>
      <w:pPr>
        <w:tabs>
          <w:tab w:val="num" w:pos="0"/>
        </w:tabs>
        <w:ind w:left="4419" w:hanging="360"/>
      </w:pPr>
      <w:rPr>
        <w:rFonts w:ascii="Wingdings" w:hAnsi="Wingdings" w:cs="Wingdings"/>
      </w:rPr>
    </w:lvl>
    <w:lvl w:ilvl="6">
      <w:start w:val="1"/>
      <w:numFmt w:val="bullet"/>
      <w:lvlText w:val=""/>
      <w:lvlJc w:val="left"/>
      <w:pPr>
        <w:tabs>
          <w:tab w:val="num" w:pos="0"/>
        </w:tabs>
        <w:ind w:left="5139" w:hanging="360"/>
      </w:pPr>
      <w:rPr>
        <w:rFonts w:ascii="Symbol" w:hAnsi="Symbol"/>
      </w:rPr>
    </w:lvl>
    <w:lvl w:ilvl="7">
      <w:start w:val="1"/>
      <w:numFmt w:val="bullet"/>
      <w:lvlText w:val="o"/>
      <w:lvlJc w:val="left"/>
      <w:pPr>
        <w:tabs>
          <w:tab w:val="num" w:pos="0"/>
        </w:tabs>
        <w:ind w:left="5859" w:hanging="360"/>
      </w:pPr>
      <w:rPr>
        <w:rFonts w:ascii="Courier New" w:hAnsi="Courier New" w:cs="Courier New"/>
      </w:rPr>
    </w:lvl>
    <w:lvl w:ilvl="8">
      <w:start w:val="1"/>
      <w:numFmt w:val="bullet"/>
      <w:lvlText w:val=""/>
      <w:lvlJc w:val="left"/>
      <w:pPr>
        <w:tabs>
          <w:tab w:val="num" w:pos="0"/>
        </w:tabs>
        <w:ind w:left="6579" w:hanging="360"/>
      </w:pPr>
      <w:rPr>
        <w:rFonts w:ascii="Wingdings" w:hAnsi="Wingdings" w:cs="Wingdings"/>
      </w:rPr>
    </w:lvl>
  </w:abstractNum>
  <w:abstractNum w:abstractNumId="17">
    <w:nsid w:val="00000012"/>
    <w:multiLevelType w:val="multilevel"/>
    <w:tmpl w:val="00000012"/>
    <w:name w:val="WW8Num18"/>
    <w:lvl w:ilvl="0">
      <w:start w:val="100"/>
      <w:numFmt w:val="lowerRoman"/>
      <w:lvlText w:val="%1)"/>
      <w:lvlJc w:val="left"/>
      <w:pPr>
        <w:tabs>
          <w:tab w:val="num" w:pos="720"/>
        </w:tabs>
        <w:ind w:left="720" w:hanging="360"/>
      </w:pPr>
      <w:rPr>
        <w:rFonts w:ascii="Symbol" w:eastAsia="DotumChe" w:hAnsi="Symbol" w:cs="Symbol"/>
        <w:shd w:val="clear" w:color="auto" w:fill="00FF00"/>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3"/>
    <w:multiLevelType w:val="multilevel"/>
    <w:tmpl w:val="00000013"/>
    <w:name w:val="WW8Num19"/>
    <w:lvl w:ilvl="0">
      <w:start w:val="1"/>
      <w:numFmt w:val="decimal"/>
      <w:lvlText w:val="%1."/>
      <w:lvlJc w:val="left"/>
      <w:pPr>
        <w:tabs>
          <w:tab w:val="num" w:pos="720"/>
        </w:tabs>
        <w:ind w:left="720" w:hanging="360"/>
      </w:pPr>
      <w:rPr>
        <w:rFonts w:eastAsia="DotumChe" w:cs="Arial"/>
        <w:b w:val="0"/>
        <w:i w:val="0"/>
        <w:color w:val="00000A"/>
      </w:rPr>
    </w:lvl>
    <w:lvl w:ilvl="1">
      <w:start w:val="1"/>
      <w:numFmt w:val="decimal"/>
      <w:lvlText w:val="%2."/>
      <w:lvlJc w:val="left"/>
      <w:pPr>
        <w:tabs>
          <w:tab w:val="num" w:pos="1080"/>
        </w:tabs>
        <w:ind w:left="1080" w:hanging="360"/>
      </w:pPr>
      <w:rPr>
        <w:rFonts w:eastAsia="DotumChe" w:cs="Arial"/>
        <w:b w:val="0"/>
        <w:i w:val="0"/>
        <w:color w:val="00000A"/>
      </w:rPr>
    </w:lvl>
    <w:lvl w:ilvl="2">
      <w:start w:val="1"/>
      <w:numFmt w:val="decimal"/>
      <w:lvlText w:val="%3."/>
      <w:lvlJc w:val="left"/>
      <w:pPr>
        <w:tabs>
          <w:tab w:val="num" w:pos="1440"/>
        </w:tabs>
        <w:ind w:left="1440" w:hanging="360"/>
      </w:pPr>
      <w:rPr>
        <w:rFonts w:eastAsia="DotumChe" w:cs="Arial"/>
        <w:b w:val="0"/>
        <w:i w:val="0"/>
        <w:color w:val="00000A"/>
      </w:rPr>
    </w:lvl>
    <w:lvl w:ilvl="3">
      <w:start w:val="1"/>
      <w:numFmt w:val="decimal"/>
      <w:lvlText w:val="%4."/>
      <w:lvlJc w:val="left"/>
      <w:pPr>
        <w:tabs>
          <w:tab w:val="num" w:pos="1800"/>
        </w:tabs>
        <w:ind w:left="1800" w:hanging="360"/>
      </w:pPr>
      <w:rPr>
        <w:rFonts w:eastAsia="DotumChe" w:cs="Arial"/>
        <w:b w:val="0"/>
        <w:i w:val="0"/>
        <w:color w:val="00000A"/>
      </w:rPr>
    </w:lvl>
    <w:lvl w:ilvl="4">
      <w:start w:val="1"/>
      <w:numFmt w:val="decimal"/>
      <w:lvlText w:val="%5."/>
      <w:lvlJc w:val="left"/>
      <w:pPr>
        <w:tabs>
          <w:tab w:val="num" w:pos="2160"/>
        </w:tabs>
        <w:ind w:left="2160" w:hanging="360"/>
      </w:pPr>
      <w:rPr>
        <w:rFonts w:eastAsia="DotumChe" w:cs="Arial"/>
        <w:b w:val="0"/>
        <w:i w:val="0"/>
        <w:color w:val="00000A"/>
      </w:rPr>
    </w:lvl>
    <w:lvl w:ilvl="5">
      <w:start w:val="1"/>
      <w:numFmt w:val="decimal"/>
      <w:lvlText w:val="%6."/>
      <w:lvlJc w:val="left"/>
      <w:pPr>
        <w:tabs>
          <w:tab w:val="num" w:pos="2520"/>
        </w:tabs>
        <w:ind w:left="2520" w:hanging="360"/>
      </w:pPr>
      <w:rPr>
        <w:rFonts w:eastAsia="DotumChe" w:cs="Arial"/>
        <w:b w:val="0"/>
        <w:i w:val="0"/>
        <w:color w:val="00000A"/>
      </w:rPr>
    </w:lvl>
    <w:lvl w:ilvl="6">
      <w:start w:val="1"/>
      <w:numFmt w:val="decimal"/>
      <w:lvlText w:val="%7."/>
      <w:lvlJc w:val="left"/>
      <w:pPr>
        <w:tabs>
          <w:tab w:val="num" w:pos="2880"/>
        </w:tabs>
        <w:ind w:left="2880" w:hanging="360"/>
      </w:pPr>
      <w:rPr>
        <w:rFonts w:eastAsia="DotumChe" w:cs="Arial"/>
        <w:b w:val="0"/>
        <w:i w:val="0"/>
        <w:color w:val="00000A"/>
      </w:rPr>
    </w:lvl>
    <w:lvl w:ilvl="7">
      <w:start w:val="1"/>
      <w:numFmt w:val="decimal"/>
      <w:lvlText w:val="%8."/>
      <w:lvlJc w:val="left"/>
      <w:pPr>
        <w:tabs>
          <w:tab w:val="num" w:pos="3240"/>
        </w:tabs>
        <w:ind w:left="3240" w:hanging="360"/>
      </w:pPr>
      <w:rPr>
        <w:rFonts w:eastAsia="DotumChe" w:cs="Arial"/>
        <w:b w:val="0"/>
        <w:i w:val="0"/>
        <w:color w:val="00000A"/>
      </w:rPr>
    </w:lvl>
    <w:lvl w:ilvl="8">
      <w:start w:val="1"/>
      <w:numFmt w:val="decimal"/>
      <w:lvlText w:val="%9."/>
      <w:lvlJc w:val="left"/>
      <w:pPr>
        <w:tabs>
          <w:tab w:val="num" w:pos="3600"/>
        </w:tabs>
        <w:ind w:left="3600" w:hanging="360"/>
      </w:pPr>
      <w:rPr>
        <w:rFonts w:eastAsia="DotumChe" w:cs="Arial"/>
        <w:b w:val="0"/>
        <w:i w:val="0"/>
        <w:color w:val="00000A"/>
      </w:rPr>
    </w:lvl>
  </w:abstractNum>
  <w:abstractNum w:abstractNumId="19">
    <w:nsid w:val="00000014"/>
    <w:multiLevelType w:val="multilevel"/>
    <w:tmpl w:val="00000014"/>
    <w:name w:val="WW8Num20"/>
    <w:lvl w:ilvl="0">
      <w:start w:val="1"/>
      <w:numFmt w:val="bullet"/>
      <w:lvlText w:val=""/>
      <w:lvlJc w:val="left"/>
      <w:pPr>
        <w:tabs>
          <w:tab w:val="num" w:pos="720"/>
        </w:tabs>
        <w:ind w:left="720" w:hanging="360"/>
      </w:pPr>
      <w:rPr>
        <w:rFonts w:ascii="Symbol" w:hAnsi="Symbol" w:cs="Arial"/>
        <w:b w:val="0"/>
        <w:i w:val="0"/>
        <w:color w:val="00000A"/>
        <w:sz w:val="28"/>
        <w:szCs w:val="28"/>
      </w:rPr>
    </w:lvl>
    <w:lvl w:ilvl="1">
      <w:start w:val="1"/>
      <w:numFmt w:val="bullet"/>
      <w:lvlText w:val=""/>
      <w:lvlJc w:val="left"/>
      <w:pPr>
        <w:tabs>
          <w:tab w:val="num" w:pos="1080"/>
        </w:tabs>
        <w:ind w:left="1080" w:hanging="360"/>
      </w:pPr>
      <w:rPr>
        <w:rFonts w:ascii="Symbol" w:hAnsi="Symbol" w:cs="Arial"/>
        <w:b w:val="0"/>
        <w:i w:val="0"/>
        <w:color w:val="00000A"/>
        <w:sz w:val="28"/>
        <w:szCs w:val="28"/>
      </w:rPr>
    </w:lvl>
    <w:lvl w:ilvl="2">
      <w:start w:val="1"/>
      <w:numFmt w:val="bullet"/>
      <w:lvlText w:val=""/>
      <w:lvlJc w:val="left"/>
      <w:pPr>
        <w:tabs>
          <w:tab w:val="num" w:pos="1440"/>
        </w:tabs>
        <w:ind w:left="1440" w:hanging="360"/>
      </w:pPr>
      <w:rPr>
        <w:rFonts w:ascii="Symbol" w:hAnsi="Symbol" w:cs="Arial"/>
        <w:b w:val="0"/>
        <w:i w:val="0"/>
        <w:color w:val="00000A"/>
        <w:sz w:val="28"/>
        <w:szCs w:val="28"/>
      </w:rPr>
    </w:lvl>
    <w:lvl w:ilvl="3">
      <w:start w:val="1"/>
      <w:numFmt w:val="bullet"/>
      <w:lvlText w:val=""/>
      <w:lvlJc w:val="left"/>
      <w:pPr>
        <w:tabs>
          <w:tab w:val="num" w:pos="1800"/>
        </w:tabs>
        <w:ind w:left="1800" w:hanging="360"/>
      </w:pPr>
      <w:rPr>
        <w:rFonts w:ascii="Symbol" w:hAnsi="Symbol" w:cs="Arial"/>
        <w:b w:val="0"/>
        <w:i w:val="0"/>
        <w:color w:val="00000A"/>
        <w:sz w:val="28"/>
        <w:szCs w:val="28"/>
      </w:rPr>
    </w:lvl>
    <w:lvl w:ilvl="4">
      <w:start w:val="1"/>
      <w:numFmt w:val="bullet"/>
      <w:lvlText w:val=""/>
      <w:lvlJc w:val="left"/>
      <w:pPr>
        <w:tabs>
          <w:tab w:val="num" w:pos="2160"/>
        </w:tabs>
        <w:ind w:left="2160" w:hanging="360"/>
      </w:pPr>
      <w:rPr>
        <w:rFonts w:ascii="Symbol" w:hAnsi="Symbol" w:cs="Arial"/>
        <w:b w:val="0"/>
        <w:i w:val="0"/>
        <w:color w:val="00000A"/>
        <w:sz w:val="28"/>
        <w:szCs w:val="28"/>
      </w:rPr>
    </w:lvl>
    <w:lvl w:ilvl="5">
      <w:start w:val="1"/>
      <w:numFmt w:val="bullet"/>
      <w:lvlText w:val=""/>
      <w:lvlJc w:val="left"/>
      <w:pPr>
        <w:tabs>
          <w:tab w:val="num" w:pos="2520"/>
        </w:tabs>
        <w:ind w:left="2520" w:hanging="360"/>
      </w:pPr>
      <w:rPr>
        <w:rFonts w:ascii="Symbol" w:hAnsi="Symbol" w:cs="Arial"/>
        <w:b w:val="0"/>
        <w:i w:val="0"/>
        <w:color w:val="00000A"/>
        <w:sz w:val="28"/>
        <w:szCs w:val="28"/>
      </w:rPr>
    </w:lvl>
    <w:lvl w:ilvl="6">
      <w:start w:val="1"/>
      <w:numFmt w:val="bullet"/>
      <w:lvlText w:val=""/>
      <w:lvlJc w:val="left"/>
      <w:pPr>
        <w:tabs>
          <w:tab w:val="num" w:pos="2880"/>
        </w:tabs>
        <w:ind w:left="2880" w:hanging="360"/>
      </w:pPr>
      <w:rPr>
        <w:rFonts w:ascii="Symbol" w:hAnsi="Symbol" w:cs="Arial"/>
        <w:b w:val="0"/>
        <w:i w:val="0"/>
        <w:color w:val="00000A"/>
        <w:sz w:val="28"/>
        <w:szCs w:val="28"/>
      </w:rPr>
    </w:lvl>
    <w:lvl w:ilvl="7">
      <w:start w:val="1"/>
      <w:numFmt w:val="bullet"/>
      <w:lvlText w:val=""/>
      <w:lvlJc w:val="left"/>
      <w:pPr>
        <w:tabs>
          <w:tab w:val="num" w:pos="3240"/>
        </w:tabs>
        <w:ind w:left="3240" w:hanging="360"/>
      </w:pPr>
      <w:rPr>
        <w:rFonts w:ascii="Symbol" w:hAnsi="Symbol" w:cs="Arial"/>
        <w:b w:val="0"/>
        <w:i w:val="0"/>
        <w:color w:val="00000A"/>
        <w:sz w:val="28"/>
        <w:szCs w:val="28"/>
      </w:rPr>
    </w:lvl>
    <w:lvl w:ilvl="8">
      <w:start w:val="1"/>
      <w:numFmt w:val="bullet"/>
      <w:lvlText w:val=""/>
      <w:lvlJc w:val="left"/>
      <w:pPr>
        <w:tabs>
          <w:tab w:val="num" w:pos="3600"/>
        </w:tabs>
        <w:ind w:left="3600" w:hanging="360"/>
      </w:pPr>
      <w:rPr>
        <w:rFonts w:ascii="Symbol" w:hAnsi="Symbol" w:cs="Arial"/>
        <w:b w:val="0"/>
        <w:i w:val="0"/>
        <w:color w:val="00000A"/>
        <w:sz w:val="28"/>
        <w:szCs w:val="28"/>
      </w:rPr>
    </w:lvl>
  </w:abstractNum>
  <w:abstractNum w:abstractNumId="20">
    <w:nsid w:val="00000015"/>
    <w:multiLevelType w:val="multilevel"/>
    <w:tmpl w:val="00000015"/>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21">
    <w:nsid w:val="05D60682"/>
    <w:multiLevelType w:val="hybridMultilevel"/>
    <w:tmpl w:val="C0C28762"/>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2">
    <w:nsid w:val="0AFB6285"/>
    <w:multiLevelType w:val="hybridMultilevel"/>
    <w:tmpl w:val="A8D814FE"/>
    <w:lvl w:ilvl="0" w:tplc="00000002">
      <w:start w:val="1"/>
      <w:numFmt w:val="bullet"/>
      <w:lvlText w:val="-"/>
      <w:lvlJc w:val="left"/>
      <w:pPr>
        <w:ind w:left="720" w:hanging="360"/>
      </w:pPr>
      <w:rPr>
        <w:rFonts w:ascii="Times New Roman" w:hAnsi="Times New Roman" w:cs="PalatinoLinotype"/>
        <w:b w:val="0"/>
        <w:bCs w:val="0"/>
        <w:color w:val="0000FF"/>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0D327B81"/>
    <w:multiLevelType w:val="hybridMultilevel"/>
    <w:tmpl w:val="87F40584"/>
    <w:lvl w:ilvl="0" w:tplc="00000002">
      <w:start w:val="1"/>
      <w:numFmt w:val="bullet"/>
      <w:lvlText w:val="-"/>
      <w:lvlJc w:val="left"/>
      <w:pPr>
        <w:ind w:left="1004" w:hanging="360"/>
      </w:pPr>
      <w:rPr>
        <w:rFonts w:ascii="Times New Roman" w:hAnsi="Times New Roman" w:cs="PalatinoLinotype"/>
        <w:b w:val="0"/>
        <w:bCs w:val="0"/>
        <w:color w:val="0000FF"/>
        <w:sz w:val="20"/>
        <w:szCs w:val="20"/>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4">
    <w:nsid w:val="15687AB1"/>
    <w:multiLevelType w:val="hybridMultilevel"/>
    <w:tmpl w:val="52B8B164"/>
    <w:lvl w:ilvl="0" w:tplc="00000002">
      <w:start w:val="1"/>
      <w:numFmt w:val="bullet"/>
      <w:lvlText w:val=""/>
      <w:lvlJc w:val="left"/>
      <w:pPr>
        <w:ind w:left="1004" w:hanging="360"/>
      </w:pPr>
      <w:rPr>
        <w:rFonts w:ascii="Symbol" w:hAnsi="Symbol"/>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5">
    <w:nsid w:val="16A03F52"/>
    <w:multiLevelType w:val="hybridMultilevel"/>
    <w:tmpl w:val="EA2C4B24"/>
    <w:lvl w:ilvl="0" w:tplc="00000002">
      <w:start w:val="1"/>
      <w:numFmt w:val="bullet"/>
      <w:lvlText w:val=""/>
      <w:lvlJc w:val="left"/>
      <w:pPr>
        <w:ind w:left="720" w:hanging="360"/>
      </w:pPr>
      <w:rPr>
        <w:rFonts w:ascii="Symbol" w:hAnsi="Symbol"/>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18565B29"/>
    <w:multiLevelType w:val="hybridMultilevel"/>
    <w:tmpl w:val="E3CED672"/>
    <w:lvl w:ilvl="0" w:tplc="00000002">
      <w:start w:val="1"/>
      <w:numFmt w:val="bullet"/>
      <w:lvlText w:val="-"/>
      <w:lvlJc w:val="left"/>
      <w:pPr>
        <w:ind w:left="720" w:hanging="360"/>
      </w:pPr>
      <w:rPr>
        <w:rFonts w:ascii="Times New Roman" w:hAnsi="Times New Roman" w:cs="PalatinoLinotype"/>
        <w:b w:val="0"/>
        <w:bCs w:val="0"/>
        <w:color w:val="0000FF"/>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1D643759"/>
    <w:multiLevelType w:val="hybridMultilevel"/>
    <w:tmpl w:val="EF20680C"/>
    <w:lvl w:ilvl="0" w:tplc="04100017">
      <w:start w:val="12"/>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1E04448E"/>
    <w:multiLevelType w:val="hybridMultilevel"/>
    <w:tmpl w:val="913638EE"/>
    <w:lvl w:ilvl="0" w:tplc="70A4AD30">
      <w:start w:val="1"/>
      <w:numFmt w:val="decimal"/>
      <w:lvlText w:val="%1."/>
      <w:lvlJc w:val="left"/>
      <w:pPr>
        <w:ind w:left="567" w:hanging="360"/>
      </w:pPr>
      <w:rPr>
        <w:rFonts w:hint="default"/>
      </w:rPr>
    </w:lvl>
    <w:lvl w:ilvl="1" w:tplc="04100019" w:tentative="1">
      <w:start w:val="1"/>
      <w:numFmt w:val="lowerLetter"/>
      <w:lvlText w:val="%2."/>
      <w:lvlJc w:val="left"/>
      <w:pPr>
        <w:ind w:left="1287" w:hanging="360"/>
      </w:pPr>
    </w:lvl>
    <w:lvl w:ilvl="2" w:tplc="0410001B" w:tentative="1">
      <w:start w:val="1"/>
      <w:numFmt w:val="lowerRoman"/>
      <w:lvlText w:val="%3."/>
      <w:lvlJc w:val="right"/>
      <w:pPr>
        <w:ind w:left="2007" w:hanging="180"/>
      </w:pPr>
    </w:lvl>
    <w:lvl w:ilvl="3" w:tplc="0410000F" w:tentative="1">
      <w:start w:val="1"/>
      <w:numFmt w:val="decimal"/>
      <w:lvlText w:val="%4."/>
      <w:lvlJc w:val="left"/>
      <w:pPr>
        <w:ind w:left="2727" w:hanging="360"/>
      </w:pPr>
    </w:lvl>
    <w:lvl w:ilvl="4" w:tplc="04100019" w:tentative="1">
      <w:start w:val="1"/>
      <w:numFmt w:val="lowerLetter"/>
      <w:lvlText w:val="%5."/>
      <w:lvlJc w:val="left"/>
      <w:pPr>
        <w:ind w:left="3447" w:hanging="360"/>
      </w:pPr>
    </w:lvl>
    <w:lvl w:ilvl="5" w:tplc="0410001B" w:tentative="1">
      <w:start w:val="1"/>
      <w:numFmt w:val="lowerRoman"/>
      <w:lvlText w:val="%6."/>
      <w:lvlJc w:val="right"/>
      <w:pPr>
        <w:ind w:left="4167" w:hanging="180"/>
      </w:pPr>
    </w:lvl>
    <w:lvl w:ilvl="6" w:tplc="0410000F" w:tentative="1">
      <w:start w:val="1"/>
      <w:numFmt w:val="decimal"/>
      <w:lvlText w:val="%7."/>
      <w:lvlJc w:val="left"/>
      <w:pPr>
        <w:ind w:left="4887" w:hanging="360"/>
      </w:pPr>
    </w:lvl>
    <w:lvl w:ilvl="7" w:tplc="04100019" w:tentative="1">
      <w:start w:val="1"/>
      <w:numFmt w:val="lowerLetter"/>
      <w:lvlText w:val="%8."/>
      <w:lvlJc w:val="left"/>
      <w:pPr>
        <w:ind w:left="5607" w:hanging="360"/>
      </w:pPr>
    </w:lvl>
    <w:lvl w:ilvl="8" w:tplc="0410001B" w:tentative="1">
      <w:start w:val="1"/>
      <w:numFmt w:val="lowerRoman"/>
      <w:lvlText w:val="%9."/>
      <w:lvlJc w:val="right"/>
      <w:pPr>
        <w:ind w:left="6327" w:hanging="180"/>
      </w:pPr>
    </w:lvl>
  </w:abstractNum>
  <w:abstractNum w:abstractNumId="29">
    <w:nsid w:val="215605FF"/>
    <w:multiLevelType w:val="hybridMultilevel"/>
    <w:tmpl w:val="57D87068"/>
    <w:lvl w:ilvl="0" w:tplc="0410000F">
      <w:start w:val="1"/>
      <w:numFmt w:val="decimal"/>
      <w:lvlText w:val="%1."/>
      <w:lvlJc w:val="left"/>
      <w:pPr>
        <w:ind w:left="927" w:hanging="360"/>
      </w:pPr>
      <w:rPr>
        <w:rFonts w:hint="default"/>
        <w:b/>
      </w:rPr>
    </w:lvl>
    <w:lvl w:ilvl="1" w:tplc="A92EDA04">
      <w:start w:val="1"/>
      <w:numFmt w:val="decimal"/>
      <w:lvlText w:val="%2."/>
      <w:lvlJc w:val="left"/>
      <w:pPr>
        <w:ind w:left="1647" w:hanging="360"/>
      </w:pPr>
      <w:rPr>
        <w:rFonts w:hint="default"/>
      </w:r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30">
    <w:nsid w:val="2E89746B"/>
    <w:multiLevelType w:val="multilevel"/>
    <w:tmpl w:val="EB047D90"/>
    <w:lvl w:ilvl="0">
      <w:start w:val="1"/>
      <w:numFmt w:val="bullet"/>
      <w:lvlText w:val=""/>
      <w:lvlJc w:val="left"/>
      <w:pPr>
        <w:tabs>
          <w:tab w:val="num" w:pos="0"/>
        </w:tabs>
        <w:ind w:left="1866" w:hanging="360"/>
      </w:pPr>
      <w:rPr>
        <w:rFonts w:ascii="Wingdings" w:hAnsi="Wingdings" w:cs="Symbol"/>
      </w:rPr>
    </w:lvl>
    <w:lvl w:ilvl="1">
      <w:start w:val="1"/>
      <w:numFmt w:val="bullet"/>
      <w:lvlText w:val="-"/>
      <w:lvlJc w:val="left"/>
      <w:pPr>
        <w:tabs>
          <w:tab w:val="num" w:pos="0"/>
        </w:tabs>
        <w:ind w:left="2931" w:hanging="705"/>
      </w:pPr>
      <w:rPr>
        <w:rFonts w:ascii="Times New Roman" w:hAnsi="Times New Roman" w:cs="PalatinoLinotype"/>
        <w:b w:val="0"/>
        <w:bCs w:val="0"/>
        <w:color w:val="0000FF"/>
        <w:sz w:val="20"/>
        <w:szCs w:val="20"/>
      </w:rPr>
    </w:lvl>
    <w:lvl w:ilvl="2">
      <w:start w:val="1"/>
      <w:numFmt w:val="bullet"/>
      <w:lvlText w:val=""/>
      <w:lvlJc w:val="left"/>
      <w:pPr>
        <w:tabs>
          <w:tab w:val="num" w:pos="0"/>
        </w:tabs>
        <w:ind w:left="3306" w:hanging="360"/>
      </w:pPr>
      <w:rPr>
        <w:rFonts w:ascii="Wingdings" w:hAnsi="Wingdings" w:cs="Symbol"/>
      </w:rPr>
    </w:lvl>
    <w:lvl w:ilvl="3">
      <w:start w:val="1"/>
      <w:numFmt w:val="bullet"/>
      <w:lvlText w:val=""/>
      <w:lvlJc w:val="left"/>
      <w:pPr>
        <w:tabs>
          <w:tab w:val="num" w:pos="0"/>
        </w:tabs>
        <w:ind w:left="4026" w:hanging="360"/>
      </w:pPr>
      <w:rPr>
        <w:rFonts w:ascii="Symbol" w:hAnsi="Symbol"/>
      </w:rPr>
    </w:lvl>
    <w:lvl w:ilvl="4">
      <w:start w:val="1"/>
      <w:numFmt w:val="bullet"/>
      <w:lvlText w:val="o"/>
      <w:lvlJc w:val="left"/>
      <w:pPr>
        <w:tabs>
          <w:tab w:val="num" w:pos="0"/>
        </w:tabs>
        <w:ind w:left="4746" w:hanging="360"/>
      </w:pPr>
      <w:rPr>
        <w:rFonts w:ascii="Courier New" w:hAnsi="Courier New"/>
      </w:rPr>
    </w:lvl>
    <w:lvl w:ilvl="5">
      <w:start w:val="1"/>
      <w:numFmt w:val="bullet"/>
      <w:lvlText w:val=""/>
      <w:lvlJc w:val="left"/>
      <w:pPr>
        <w:tabs>
          <w:tab w:val="num" w:pos="0"/>
        </w:tabs>
        <w:ind w:left="5466" w:hanging="360"/>
      </w:pPr>
      <w:rPr>
        <w:rFonts w:ascii="Wingdings" w:hAnsi="Wingdings" w:cs="Symbol"/>
      </w:rPr>
    </w:lvl>
    <w:lvl w:ilvl="6">
      <w:start w:val="1"/>
      <w:numFmt w:val="bullet"/>
      <w:lvlText w:val=""/>
      <w:lvlJc w:val="left"/>
      <w:pPr>
        <w:tabs>
          <w:tab w:val="num" w:pos="0"/>
        </w:tabs>
        <w:ind w:left="6186" w:hanging="360"/>
      </w:pPr>
      <w:rPr>
        <w:rFonts w:ascii="Symbol" w:hAnsi="Symbol"/>
      </w:rPr>
    </w:lvl>
    <w:lvl w:ilvl="7">
      <w:start w:val="1"/>
      <w:numFmt w:val="bullet"/>
      <w:lvlText w:val="o"/>
      <w:lvlJc w:val="left"/>
      <w:pPr>
        <w:tabs>
          <w:tab w:val="num" w:pos="0"/>
        </w:tabs>
        <w:ind w:left="6906" w:hanging="360"/>
      </w:pPr>
      <w:rPr>
        <w:rFonts w:ascii="Courier New" w:hAnsi="Courier New"/>
      </w:rPr>
    </w:lvl>
    <w:lvl w:ilvl="8">
      <w:start w:val="1"/>
      <w:numFmt w:val="bullet"/>
      <w:lvlText w:val=""/>
      <w:lvlJc w:val="left"/>
      <w:pPr>
        <w:tabs>
          <w:tab w:val="num" w:pos="0"/>
        </w:tabs>
        <w:ind w:left="7626" w:hanging="360"/>
      </w:pPr>
      <w:rPr>
        <w:rFonts w:ascii="Wingdings" w:hAnsi="Wingdings" w:cs="Symbol"/>
      </w:rPr>
    </w:lvl>
  </w:abstractNum>
  <w:abstractNum w:abstractNumId="31">
    <w:nsid w:val="38C2342C"/>
    <w:multiLevelType w:val="hybridMultilevel"/>
    <w:tmpl w:val="65A4D12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3DFF16BF"/>
    <w:multiLevelType w:val="hybridMultilevel"/>
    <w:tmpl w:val="B1A469A6"/>
    <w:lvl w:ilvl="0" w:tplc="00000002">
      <w:start w:val="1"/>
      <w:numFmt w:val="bullet"/>
      <w:lvlText w:val="-"/>
      <w:lvlJc w:val="left"/>
      <w:pPr>
        <w:ind w:left="720" w:hanging="360"/>
      </w:pPr>
      <w:rPr>
        <w:rFonts w:ascii="Times New Roman" w:hAnsi="Times New Roman" w:cs="PalatinoLinotype"/>
        <w:b w:val="0"/>
        <w:bCs w:val="0"/>
        <w:color w:val="0000FF"/>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567F7D70"/>
    <w:multiLevelType w:val="hybridMultilevel"/>
    <w:tmpl w:val="F426DC74"/>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34">
    <w:nsid w:val="631D2DA9"/>
    <w:multiLevelType w:val="hybridMultilevel"/>
    <w:tmpl w:val="4EA44792"/>
    <w:lvl w:ilvl="0" w:tplc="B79A42A0">
      <w:numFmt w:val="bullet"/>
      <w:lvlText w:val="-"/>
      <w:lvlJc w:val="left"/>
      <w:pPr>
        <w:ind w:left="720" w:hanging="360"/>
      </w:pPr>
      <w:rPr>
        <w:rFonts w:ascii="Times New Roman" w:eastAsia="TimesNewRomanPSMT"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717F69C8"/>
    <w:multiLevelType w:val="hybridMultilevel"/>
    <w:tmpl w:val="E77C29CA"/>
    <w:lvl w:ilvl="0" w:tplc="04100003">
      <w:start w:val="1"/>
      <w:numFmt w:val="bullet"/>
      <w:lvlText w:val="o"/>
      <w:lvlJc w:val="left"/>
      <w:pPr>
        <w:ind w:left="720" w:hanging="360"/>
      </w:pPr>
      <w:rPr>
        <w:rFonts w:ascii="Courier New" w:hAnsi="Courier New" w:cs="PalatinoLinotype" w:hint="default"/>
        <w:b w:val="0"/>
        <w:bCs w:val="0"/>
        <w:color w:val="0000FF"/>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757C7A43"/>
    <w:multiLevelType w:val="hybridMultilevel"/>
    <w:tmpl w:val="58F411C8"/>
    <w:lvl w:ilvl="0" w:tplc="00000009">
      <w:start w:val="1"/>
      <w:numFmt w:val="lowerLetter"/>
      <w:lvlText w:val="%1)"/>
      <w:lvlJc w:val="lef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7">
    <w:nsid w:val="7E3B0340"/>
    <w:multiLevelType w:val="hybridMultilevel"/>
    <w:tmpl w:val="076AB698"/>
    <w:lvl w:ilvl="0" w:tplc="259ACA44">
      <w:start w:val="1"/>
      <w:numFmt w:val="lowerLetter"/>
      <w:lvlText w:val="%1)"/>
      <w:lvlJc w:val="left"/>
      <w:pPr>
        <w:ind w:left="927" w:hanging="360"/>
      </w:pPr>
      <w:rPr>
        <w:rFonts w:hint="default"/>
        <w:b/>
      </w:rPr>
    </w:lvl>
    <w:lvl w:ilvl="1" w:tplc="A92EDA04">
      <w:start w:val="1"/>
      <w:numFmt w:val="decimal"/>
      <w:lvlText w:val="%2."/>
      <w:lvlJc w:val="left"/>
      <w:pPr>
        <w:ind w:left="1647" w:hanging="360"/>
      </w:pPr>
      <w:rPr>
        <w:rFonts w:hint="default"/>
      </w:r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31"/>
  </w:num>
  <w:num w:numId="23">
    <w:abstractNumId w:val="22"/>
  </w:num>
  <w:num w:numId="24">
    <w:abstractNumId w:val="25"/>
  </w:num>
  <w:num w:numId="25">
    <w:abstractNumId w:val="35"/>
  </w:num>
  <w:num w:numId="26">
    <w:abstractNumId w:val="32"/>
  </w:num>
  <w:num w:numId="27">
    <w:abstractNumId w:val="34"/>
  </w:num>
  <w:num w:numId="28">
    <w:abstractNumId w:val="24"/>
  </w:num>
  <w:num w:numId="29">
    <w:abstractNumId w:val="33"/>
  </w:num>
  <w:num w:numId="30">
    <w:abstractNumId w:val="37"/>
  </w:num>
  <w:num w:numId="31">
    <w:abstractNumId w:val="29"/>
  </w:num>
  <w:num w:numId="32">
    <w:abstractNumId w:val="23"/>
  </w:num>
  <w:num w:numId="33">
    <w:abstractNumId w:val="26"/>
  </w:num>
  <w:num w:numId="34">
    <w:abstractNumId w:val="27"/>
  </w:num>
  <w:num w:numId="35">
    <w:abstractNumId w:val="21"/>
  </w:num>
  <w:num w:numId="36">
    <w:abstractNumId w:val="30"/>
  </w:num>
  <w:num w:numId="37">
    <w:abstractNumId w:val="36"/>
  </w:num>
  <w:num w:numId="38">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adjustLineHeightInTable/>
  </w:compat>
  <w:rsids>
    <w:rsidRoot w:val="0089210E"/>
    <w:rsid w:val="0001728A"/>
    <w:rsid w:val="000A04AC"/>
    <w:rsid w:val="000B2FC4"/>
    <w:rsid w:val="000C2443"/>
    <w:rsid w:val="000C4B38"/>
    <w:rsid w:val="000E3703"/>
    <w:rsid w:val="001004B2"/>
    <w:rsid w:val="00121970"/>
    <w:rsid w:val="00180A43"/>
    <w:rsid w:val="00191B45"/>
    <w:rsid w:val="001D5BB4"/>
    <w:rsid w:val="001E4DA1"/>
    <w:rsid w:val="002022FB"/>
    <w:rsid w:val="00233654"/>
    <w:rsid w:val="0023499B"/>
    <w:rsid w:val="00266C11"/>
    <w:rsid w:val="00286E37"/>
    <w:rsid w:val="00287459"/>
    <w:rsid w:val="002966AE"/>
    <w:rsid w:val="002B7554"/>
    <w:rsid w:val="002D3B89"/>
    <w:rsid w:val="002D4D66"/>
    <w:rsid w:val="0032386E"/>
    <w:rsid w:val="00356D65"/>
    <w:rsid w:val="00363E49"/>
    <w:rsid w:val="003663B6"/>
    <w:rsid w:val="00384603"/>
    <w:rsid w:val="003B409D"/>
    <w:rsid w:val="003B6360"/>
    <w:rsid w:val="003C329B"/>
    <w:rsid w:val="003D7EB2"/>
    <w:rsid w:val="003E264B"/>
    <w:rsid w:val="003F01A8"/>
    <w:rsid w:val="00414388"/>
    <w:rsid w:val="00437FBA"/>
    <w:rsid w:val="00445343"/>
    <w:rsid w:val="00482227"/>
    <w:rsid w:val="004967DB"/>
    <w:rsid w:val="004A1FBE"/>
    <w:rsid w:val="00515085"/>
    <w:rsid w:val="00515991"/>
    <w:rsid w:val="00524C61"/>
    <w:rsid w:val="0053778D"/>
    <w:rsid w:val="00550F87"/>
    <w:rsid w:val="00551338"/>
    <w:rsid w:val="005668CC"/>
    <w:rsid w:val="00567F72"/>
    <w:rsid w:val="005878CE"/>
    <w:rsid w:val="005902FC"/>
    <w:rsid w:val="005A6D0E"/>
    <w:rsid w:val="005E5FA9"/>
    <w:rsid w:val="00603B4D"/>
    <w:rsid w:val="00683FCA"/>
    <w:rsid w:val="006A0C73"/>
    <w:rsid w:val="006A1AD7"/>
    <w:rsid w:val="006B19E7"/>
    <w:rsid w:val="006C1E6A"/>
    <w:rsid w:val="007017E1"/>
    <w:rsid w:val="007139DA"/>
    <w:rsid w:val="00724AB3"/>
    <w:rsid w:val="007258C4"/>
    <w:rsid w:val="007258D7"/>
    <w:rsid w:val="00727902"/>
    <w:rsid w:val="007319BC"/>
    <w:rsid w:val="00731DBC"/>
    <w:rsid w:val="007374A6"/>
    <w:rsid w:val="00737D65"/>
    <w:rsid w:val="0074207F"/>
    <w:rsid w:val="00750DC9"/>
    <w:rsid w:val="00776651"/>
    <w:rsid w:val="00796C83"/>
    <w:rsid w:val="007D76BB"/>
    <w:rsid w:val="00805A0A"/>
    <w:rsid w:val="008345CA"/>
    <w:rsid w:val="008350B0"/>
    <w:rsid w:val="008447AA"/>
    <w:rsid w:val="00857D87"/>
    <w:rsid w:val="00862C1B"/>
    <w:rsid w:val="0087415B"/>
    <w:rsid w:val="008767ED"/>
    <w:rsid w:val="0089210E"/>
    <w:rsid w:val="008B3E72"/>
    <w:rsid w:val="008C5853"/>
    <w:rsid w:val="009120B1"/>
    <w:rsid w:val="00925247"/>
    <w:rsid w:val="009A6822"/>
    <w:rsid w:val="009C11F3"/>
    <w:rsid w:val="009C47A7"/>
    <w:rsid w:val="00A4145F"/>
    <w:rsid w:val="00A740CC"/>
    <w:rsid w:val="00A80594"/>
    <w:rsid w:val="00A8605D"/>
    <w:rsid w:val="00B1341E"/>
    <w:rsid w:val="00B2177A"/>
    <w:rsid w:val="00B3756D"/>
    <w:rsid w:val="00B457C0"/>
    <w:rsid w:val="00B63292"/>
    <w:rsid w:val="00B858D2"/>
    <w:rsid w:val="00BB0FFA"/>
    <w:rsid w:val="00BC3AB5"/>
    <w:rsid w:val="00BE3367"/>
    <w:rsid w:val="00BF1A57"/>
    <w:rsid w:val="00BF1E8C"/>
    <w:rsid w:val="00C325D9"/>
    <w:rsid w:val="00C407A1"/>
    <w:rsid w:val="00C453DF"/>
    <w:rsid w:val="00C54EB4"/>
    <w:rsid w:val="00C62339"/>
    <w:rsid w:val="00C65586"/>
    <w:rsid w:val="00C668FA"/>
    <w:rsid w:val="00CA0396"/>
    <w:rsid w:val="00CB4C9E"/>
    <w:rsid w:val="00CC5644"/>
    <w:rsid w:val="00CD0714"/>
    <w:rsid w:val="00CE317E"/>
    <w:rsid w:val="00D147F3"/>
    <w:rsid w:val="00D3013B"/>
    <w:rsid w:val="00D3040B"/>
    <w:rsid w:val="00D6057A"/>
    <w:rsid w:val="00D9529C"/>
    <w:rsid w:val="00DA2E36"/>
    <w:rsid w:val="00DD63A1"/>
    <w:rsid w:val="00DE1569"/>
    <w:rsid w:val="00DF7438"/>
    <w:rsid w:val="00E20363"/>
    <w:rsid w:val="00E302A6"/>
    <w:rsid w:val="00E31400"/>
    <w:rsid w:val="00E433EC"/>
    <w:rsid w:val="00E45BAE"/>
    <w:rsid w:val="00E64D28"/>
    <w:rsid w:val="00E93623"/>
    <w:rsid w:val="00E9429A"/>
    <w:rsid w:val="00EA27E1"/>
    <w:rsid w:val="00EE5F14"/>
    <w:rsid w:val="00EF6023"/>
    <w:rsid w:val="00F41409"/>
    <w:rsid w:val="00F420F8"/>
    <w:rsid w:val="00F45DA2"/>
    <w:rsid w:val="00F55BF9"/>
    <w:rsid w:val="00F80F6B"/>
    <w:rsid w:val="00FC0905"/>
    <w:rsid w:val="00FC3A02"/>
    <w:rsid w:val="00FE747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C0905"/>
    <w:pPr>
      <w:suppressAutoHyphens/>
    </w:pPr>
    <w:rPr>
      <w:sz w:val="24"/>
      <w:szCs w:val="24"/>
      <w:lang w:eastAsia="zh-CN"/>
    </w:rPr>
  </w:style>
  <w:style w:type="paragraph" w:styleId="Titolo1">
    <w:name w:val="heading 1"/>
    <w:basedOn w:val="Normale"/>
    <w:next w:val="Normale"/>
    <w:qFormat/>
    <w:rsid w:val="00FC0905"/>
    <w:pPr>
      <w:keepNext/>
      <w:numPr>
        <w:numId w:val="1"/>
      </w:numPr>
      <w:spacing w:before="240" w:after="60"/>
      <w:outlineLvl w:val="0"/>
    </w:pPr>
    <w:rPr>
      <w:rFonts w:ascii="Cambria" w:hAnsi="Cambria"/>
      <w:b/>
      <w:bCs/>
      <w:kern w:val="1"/>
      <w:sz w:val="32"/>
      <w:szCs w:val="32"/>
    </w:rPr>
  </w:style>
  <w:style w:type="paragraph" w:styleId="Titolo2">
    <w:name w:val="heading 2"/>
    <w:basedOn w:val="Normale"/>
    <w:next w:val="Normale"/>
    <w:qFormat/>
    <w:rsid w:val="00FC0905"/>
    <w:pPr>
      <w:keepNext/>
      <w:spacing w:before="240" w:after="60"/>
      <w:outlineLvl w:val="1"/>
    </w:pPr>
    <w:rPr>
      <w:rFonts w:ascii="Arial" w:hAnsi="Arial" w:cs="Arial"/>
      <w:b/>
      <w:bCs/>
      <w:i/>
      <w:iCs/>
      <w:sz w:val="28"/>
      <w:szCs w:val="28"/>
    </w:rPr>
  </w:style>
  <w:style w:type="paragraph" w:styleId="Titolo4">
    <w:name w:val="heading 4"/>
    <w:basedOn w:val="Intestazione"/>
    <w:next w:val="Corpotesto"/>
    <w:qFormat/>
    <w:rsid w:val="00FC0905"/>
    <w:pPr>
      <w:numPr>
        <w:ilvl w:val="3"/>
        <w:numId w:val="1"/>
      </w:numPr>
      <w:outlineLvl w:val="3"/>
    </w:pPr>
    <w:rPr>
      <w:rFonts w:ascii="Times New Roman" w:eastAsia="SimSun" w:hAnsi="Times New Roman"/>
      <w:b/>
      <w:bCs/>
      <w:sz w:val="24"/>
      <w:szCs w:val="24"/>
    </w:rPr>
  </w:style>
  <w:style w:type="paragraph" w:styleId="Titolo5">
    <w:name w:val="heading 5"/>
    <w:basedOn w:val="Normale"/>
    <w:next w:val="Normale"/>
    <w:qFormat/>
    <w:rsid w:val="00FC0905"/>
    <w:pPr>
      <w:numPr>
        <w:ilvl w:val="4"/>
        <w:numId w:val="1"/>
      </w:numPr>
      <w:spacing w:before="240" w:after="60"/>
      <w:outlineLvl w:val="4"/>
    </w:pPr>
    <w:rPr>
      <w:b/>
      <w:bCs/>
      <w:i/>
      <w:iCs/>
      <w:sz w:val="26"/>
      <w:szCs w:val="26"/>
    </w:rPr>
  </w:style>
  <w:style w:type="paragraph" w:styleId="Titolo6">
    <w:name w:val="heading 6"/>
    <w:basedOn w:val="Normale"/>
    <w:next w:val="Normale"/>
    <w:qFormat/>
    <w:rsid w:val="00FC0905"/>
    <w:pPr>
      <w:numPr>
        <w:ilvl w:val="5"/>
        <w:numId w:val="1"/>
      </w:numPr>
      <w:spacing w:before="240" w:after="60"/>
      <w:outlineLvl w:val="5"/>
    </w:pPr>
    <w:rPr>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FC0905"/>
    <w:rPr>
      <w:rFonts w:ascii="Symbol" w:hAnsi="Symbol" w:cs="Symbol"/>
    </w:rPr>
  </w:style>
  <w:style w:type="character" w:customStyle="1" w:styleId="WW8Num1z1">
    <w:name w:val="WW8Num1z1"/>
    <w:rsid w:val="00FC0905"/>
    <w:rPr>
      <w:rFonts w:ascii="Courier New" w:hAnsi="Courier New" w:cs="Courier New"/>
    </w:rPr>
  </w:style>
  <w:style w:type="character" w:customStyle="1" w:styleId="WW8Num1z2">
    <w:name w:val="WW8Num1z2"/>
    <w:rsid w:val="00FC0905"/>
    <w:rPr>
      <w:rFonts w:ascii="Wingdings" w:hAnsi="Wingdings" w:cs="Wingdings"/>
    </w:rPr>
  </w:style>
  <w:style w:type="character" w:customStyle="1" w:styleId="WW8Num1z3">
    <w:name w:val="WW8Num1z3"/>
    <w:rsid w:val="00FC0905"/>
  </w:style>
  <w:style w:type="character" w:customStyle="1" w:styleId="WW8Num1z4">
    <w:name w:val="WW8Num1z4"/>
    <w:rsid w:val="00FC0905"/>
  </w:style>
  <w:style w:type="character" w:customStyle="1" w:styleId="WW8Num1z5">
    <w:name w:val="WW8Num1z5"/>
    <w:rsid w:val="00FC0905"/>
  </w:style>
  <w:style w:type="character" w:customStyle="1" w:styleId="WW8Num1z6">
    <w:name w:val="WW8Num1z6"/>
    <w:rsid w:val="00FC0905"/>
  </w:style>
  <w:style w:type="character" w:customStyle="1" w:styleId="WW8Num1z7">
    <w:name w:val="WW8Num1z7"/>
    <w:rsid w:val="00FC0905"/>
  </w:style>
  <w:style w:type="character" w:customStyle="1" w:styleId="WW8Num1z8">
    <w:name w:val="WW8Num1z8"/>
    <w:rsid w:val="00FC0905"/>
  </w:style>
  <w:style w:type="character" w:customStyle="1" w:styleId="WW8Num2z0">
    <w:name w:val="WW8Num2z0"/>
    <w:rsid w:val="00FC0905"/>
    <w:rPr>
      <w:rFonts w:ascii="PalatinoLinotype" w:eastAsia="Times New Roman" w:hAnsi="PalatinoLinotype" w:cs="PalatinoLinotype"/>
      <w:b w:val="0"/>
      <w:bCs w:val="0"/>
      <w:color w:val="0000FF"/>
      <w:sz w:val="20"/>
      <w:szCs w:val="20"/>
    </w:rPr>
  </w:style>
  <w:style w:type="character" w:customStyle="1" w:styleId="WW8Num3z0">
    <w:name w:val="WW8Num3z0"/>
    <w:rsid w:val="00FC0905"/>
    <w:rPr>
      <w:rFonts w:ascii="PalatinoLinotype" w:eastAsia="Times New Roman" w:hAnsi="PalatinoLinotype" w:cs="PalatinoLinotype"/>
      <w:b/>
      <w:i/>
      <w:szCs w:val="20"/>
    </w:rPr>
  </w:style>
  <w:style w:type="character" w:customStyle="1" w:styleId="WW8Num3z1">
    <w:name w:val="WW8Num3z1"/>
    <w:rsid w:val="00FC0905"/>
    <w:rPr>
      <w:rFonts w:ascii="Times New Roman" w:hAnsi="Times New Roman" w:cs="Courier New"/>
      <w:b/>
      <w:bCs/>
      <w:i w:val="0"/>
      <w:iCs w:val="0"/>
      <w:color w:val="000000"/>
      <w:szCs w:val="20"/>
    </w:rPr>
  </w:style>
  <w:style w:type="character" w:customStyle="1" w:styleId="WW8Num3z2">
    <w:name w:val="WW8Num3z2"/>
    <w:rsid w:val="00FC0905"/>
    <w:rPr>
      <w:rFonts w:ascii="Wingdings" w:hAnsi="Wingdings" w:cs="Wingdings"/>
    </w:rPr>
  </w:style>
  <w:style w:type="character" w:customStyle="1" w:styleId="WW8Num3z3">
    <w:name w:val="WW8Num3z3"/>
    <w:rsid w:val="00FC0905"/>
    <w:rPr>
      <w:rFonts w:ascii="Symbol" w:hAnsi="Symbol" w:cs="Symbol"/>
    </w:rPr>
  </w:style>
  <w:style w:type="character" w:customStyle="1" w:styleId="WW8Num3z4">
    <w:name w:val="WW8Num3z4"/>
    <w:rsid w:val="00FC0905"/>
  </w:style>
  <w:style w:type="character" w:customStyle="1" w:styleId="WW8Num3z5">
    <w:name w:val="WW8Num3z5"/>
    <w:rsid w:val="00FC0905"/>
  </w:style>
  <w:style w:type="character" w:customStyle="1" w:styleId="WW8Num3z6">
    <w:name w:val="WW8Num3z6"/>
    <w:rsid w:val="00FC0905"/>
  </w:style>
  <w:style w:type="character" w:customStyle="1" w:styleId="WW8Num3z7">
    <w:name w:val="WW8Num3z7"/>
    <w:rsid w:val="00FC0905"/>
  </w:style>
  <w:style w:type="character" w:customStyle="1" w:styleId="WW8Num3z8">
    <w:name w:val="WW8Num3z8"/>
    <w:rsid w:val="00FC0905"/>
  </w:style>
  <w:style w:type="character" w:customStyle="1" w:styleId="WW8Num4z0">
    <w:name w:val="WW8Num4z0"/>
    <w:rsid w:val="00FC0905"/>
    <w:rPr>
      <w:rFonts w:ascii="Symbol" w:eastAsia="DotumChe" w:hAnsi="Symbol" w:cs="Wingdings"/>
      <w:b/>
      <w:i w:val="0"/>
      <w:iCs w:val="0"/>
      <w:color w:val="000000"/>
      <w:sz w:val="20"/>
      <w:szCs w:val="20"/>
    </w:rPr>
  </w:style>
  <w:style w:type="character" w:customStyle="1" w:styleId="WW8Num5z0">
    <w:name w:val="WW8Num5z0"/>
    <w:rsid w:val="00FC0905"/>
    <w:rPr>
      <w:rFonts w:cs="Times New Roman"/>
      <w:i/>
      <w:szCs w:val="20"/>
    </w:rPr>
  </w:style>
  <w:style w:type="character" w:customStyle="1" w:styleId="WW8Num6z0">
    <w:name w:val="WW8Num6z0"/>
    <w:rsid w:val="00FC0905"/>
    <w:rPr>
      <w:rFonts w:cs="Times New Roman"/>
      <w:b/>
      <w:i/>
      <w:color w:val="000000"/>
      <w:szCs w:val="20"/>
    </w:rPr>
  </w:style>
  <w:style w:type="character" w:customStyle="1" w:styleId="WW8Num7z0">
    <w:name w:val="WW8Num7z0"/>
    <w:rsid w:val="00FC0905"/>
    <w:rPr>
      <w:rFonts w:cs="Times New Roman"/>
    </w:rPr>
  </w:style>
  <w:style w:type="character" w:customStyle="1" w:styleId="WW8Num8z0">
    <w:name w:val="WW8Num8z0"/>
    <w:rsid w:val="00FC0905"/>
    <w:rPr>
      <w:rFonts w:cs="Arial"/>
    </w:rPr>
  </w:style>
  <w:style w:type="character" w:customStyle="1" w:styleId="WW8Num9z0">
    <w:name w:val="WW8Num9z0"/>
    <w:rsid w:val="00FC0905"/>
  </w:style>
  <w:style w:type="character" w:customStyle="1" w:styleId="WW8Num10z0">
    <w:name w:val="WW8Num10z0"/>
    <w:rsid w:val="00FC0905"/>
    <w:rPr>
      <w:rFonts w:cs="Arial"/>
    </w:rPr>
  </w:style>
  <w:style w:type="character" w:customStyle="1" w:styleId="WW8Num10z1">
    <w:name w:val="WW8Num10z1"/>
    <w:rsid w:val="00FC0905"/>
  </w:style>
  <w:style w:type="character" w:customStyle="1" w:styleId="WW8Num10z2">
    <w:name w:val="WW8Num10z2"/>
    <w:rsid w:val="00FC0905"/>
  </w:style>
  <w:style w:type="character" w:customStyle="1" w:styleId="WW8Num10z3">
    <w:name w:val="WW8Num10z3"/>
    <w:rsid w:val="00FC0905"/>
  </w:style>
  <w:style w:type="character" w:customStyle="1" w:styleId="WW8Num10z4">
    <w:name w:val="WW8Num10z4"/>
    <w:rsid w:val="00FC0905"/>
  </w:style>
  <w:style w:type="character" w:customStyle="1" w:styleId="WW8Num10z5">
    <w:name w:val="WW8Num10z5"/>
    <w:rsid w:val="00FC0905"/>
  </w:style>
  <w:style w:type="character" w:customStyle="1" w:styleId="WW8Num10z6">
    <w:name w:val="WW8Num10z6"/>
    <w:rsid w:val="00FC0905"/>
  </w:style>
  <w:style w:type="character" w:customStyle="1" w:styleId="WW8Num10z7">
    <w:name w:val="WW8Num10z7"/>
    <w:rsid w:val="00FC0905"/>
  </w:style>
  <w:style w:type="character" w:customStyle="1" w:styleId="WW8Num10z8">
    <w:name w:val="WW8Num10z8"/>
    <w:rsid w:val="00FC0905"/>
  </w:style>
  <w:style w:type="character" w:customStyle="1" w:styleId="WW8Num11z0">
    <w:name w:val="WW8Num11z0"/>
    <w:rsid w:val="00FC0905"/>
    <w:rPr>
      <w:rFonts w:cs="Arial"/>
      <w:color w:val="000000"/>
      <w:shd w:val="clear" w:color="auto" w:fill="FFFFFF"/>
    </w:rPr>
  </w:style>
  <w:style w:type="character" w:customStyle="1" w:styleId="WW8Num12z0">
    <w:name w:val="WW8Num12z0"/>
    <w:rsid w:val="00FC0905"/>
    <w:rPr>
      <w:rFonts w:ascii="PalatinoLinotype" w:eastAsia="Times New Roman" w:hAnsi="PalatinoLinotype" w:cs="PalatinoLinotype"/>
    </w:rPr>
  </w:style>
  <w:style w:type="character" w:customStyle="1" w:styleId="WW8Num12z1">
    <w:name w:val="WW8Num12z1"/>
    <w:rsid w:val="00FC0905"/>
    <w:rPr>
      <w:color w:val="000000"/>
    </w:rPr>
  </w:style>
  <w:style w:type="character" w:customStyle="1" w:styleId="WW8Num12z3">
    <w:name w:val="WW8Num12z3"/>
    <w:rsid w:val="00FC0905"/>
  </w:style>
  <w:style w:type="character" w:customStyle="1" w:styleId="WW8Num13z0">
    <w:name w:val="WW8Num13z0"/>
    <w:rsid w:val="00FC0905"/>
    <w:rPr>
      <w:rFonts w:ascii="Times New Roman" w:eastAsia="Calibri" w:hAnsi="Times New Roman" w:cs="Times New Roman"/>
      <w:color w:val="000000"/>
      <w:shd w:val="clear" w:color="auto" w:fill="FFFFFF"/>
    </w:rPr>
  </w:style>
  <w:style w:type="character" w:customStyle="1" w:styleId="WW8Num13z1">
    <w:name w:val="WW8Num13z1"/>
    <w:rsid w:val="00FC0905"/>
    <w:rPr>
      <w:rFonts w:ascii="Courier New" w:hAnsi="Courier New" w:cs="Courier New"/>
    </w:rPr>
  </w:style>
  <w:style w:type="character" w:customStyle="1" w:styleId="WW8Num13z2">
    <w:name w:val="WW8Num13z2"/>
    <w:rsid w:val="00FC0905"/>
    <w:rPr>
      <w:rFonts w:ascii="Wingdings" w:hAnsi="Wingdings" w:cs="Wingdings"/>
    </w:rPr>
  </w:style>
  <w:style w:type="character" w:customStyle="1" w:styleId="WW8Num13z3">
    <w:name w:val="WW8Num13z3"/>
    <w:rsid w:val="00FC0905"/>
    <w:rPr>
      <w:rFonts w:ascii="Symbol" w:hAnsi="Symbol" w:cs="Symbol"/>
    </w:rPr>
  </w:style>
  <w:style w:type="character" w:customStyle="1" w:styleId="WW8Num13z4">
    <w:name w:val="WW8Num13z4"/>
    <w:rsid w:val="00FC0905"/>
  </w:style>
  <w:style w:type="character" w:customStyle="1" w:styleId="WW8Num13z5">
    <w:name w:val="WW8Num13z5"/>
    <w:rsid w:val="00FC0905"/>
  </w:style>
  <w:style w:type="character" w:customStyle="1" w:styleId="WW8Num13z6">
    <w:name w:val="WW8Num13z6"/>
    <w:rsid w:val="00FC0905"/>
  </w:style>
  <w:style w:type="character" w:customStyle="1" w:styleId="WW8Num13z7">
    <w:name w:val="WW8Num13z7"/>
    <w:rsid w:val="00FC0905"/>
  </w:style>
  <w:style w:type="character" w:customStyle="1" w:styleId="WW8Num13z8">
    <w:name w:val="WW8Num13z8"/>
    <w:rsid w:val="00FC0905"/>
  </w:style>
  <w:style w:type="character" w:customStyle="1" w:styleId="WW8Num14z0">
    <w:name w:val="WW8Num14z0"/>
    <w:rsid w:val="00FC0905"/>
    <w:rPr>
      <w:color w:val="000000"/>
      <w:shd w:val="clear" w:color="auto" w:fill="FFFFFF"/>
    </w:rPr>
  </w:style>
  <w:style w:type="character" w:customStyle="1" w:styleId="WW8Num14z1">
    <w:name w:val="WW8Num14z1"/>
    <w:rsid w:val="00FC0905"/>
  </w:style>
  <w:style w:type="character" w:customStyle="1" w:styleId="WW8Num14z2">
    <w:name w:val="WW8Num14z2"/>
    <w:rsid w:val="00FC0905"/>
  </w:style>
  <w:style w:type="character" w:customStyle="1" w:styleId="WW8Num14z3">
    <w:name w:val="WW8Num14z3"/>
    <w:rsid w:val="00FC0905"/>
  </w:style>
  <w:style w:type="character" w:customStyle="1" w:styleId="WW8Num14z4">
    <w:name w:val="WW8Num14z4"/>
    <w:rsid w:val="00FC0905"/>
  </w:style>
  <w:style w:type="character" w:customStyle="1" w:styleId="WW8Num14z5">
    <w:name w:val="WW8Num14z5"/>
    <w:rsid w:val="00FC0905"/>
  </w:style>
  <w:style w:type="character" w:customStyle="1" w:styleId="WW8Num14z6">
    <w:name w:val="WW8Num14z6"/>
    <w:rsid w:val="00FC0905"/>
  </w:style>
  <w:style w:type="character" w:customStyle="1" w:styleId="WW8Num14z7">
    <w:name w:val="WW8Num14z7"/>
    <w:rsid w:val="00FC0905"/>
  </w:style>
  <w:style w:type="character" w:customStyle="1" w:styleId="WW8Num14z8">
    <w:name w:val="WW8Num14z8"/>
    <w:rsid w:val="00FC0905"/>
  </w:style>
  <w:style w:type="character" w:customStyle="1" w:styleId="WW8Num15z0">
    <w:name w:val="WW8Num15z0"/>
    <w:rsid w:val="00FC0905"/>
    <w:rPr>
      <w:rFonts w:ascii="Symbol" w:hAnsi="Symbol" w:cs="Symbol"/>
    </w:rPr>
  </w:style>
  <w:style w:type="character" w:customStyle="1" w:styleId="WW8Num15z1">
    <w:name w:val="WW8Num15z1"/>
    <w:rsid w:val="00FC0905"/>
    <w:rPr>
      <w:rFonts w:ascii="Courier New" w:hAnsi="Courier New" w:cs="Courier New"/>
    </w:rPr>
  </w:style>
  <w:style w:type="character" w:customStyle="1" w:styleId="WW8Num15z3">
    <w:name w:val="WW8Num15z3"/>
    <w:rsid w:val="00FC0905"/>
  </w:style>
  <w:style w:type="character" w:customStyle="1" w:styleId="WW8Num15z4">
    <w:name w:val="WW8Num15z4"/>
    <w:rsid w:val="00FC0905"/>
  </w:style>
  <w:style w:type="character" w:customStyle="1" w:styleId="WW8Num16z0">
    <w:name w:val="WW8Num16z0"/>
    <w:rsid w:val="00FC0905"/>
    <w:rPr>
      <w:rFonts w:ascii="Arial" w:hAnsi="Arial" w:cs="Arial"/>
      <w:color w:val="000000"/>
      <w:sz w:val="22"/>
      <w:szCs w:val="22"/>
      <w:shd w:val="clear" w:color="auto" w:fill="FFFFFF"/>
    </w:rPr>
  </w:style>
  <w:style w:type="character" w:customStyle="1" w:styleId="WW8Num17z0">
    <w:name w:val="WW8Num17z0"/>
    <w:rsid w:val="00FC0905"/>
    <w:rPr>
      <w:rFonts w:ascii="Symbol" w:hAnsi="Symbol" w:cs="Symbol"/>
    </w:rPr>
  </w:style>
  <w:style w:type="character" w:customStyle="1" w:styleId="WW8Num17z1">
    <w:name w:val="WW8Num17z1"/>
    <w:rsid w:val="00FC0905"/>
    <w:rPr>
      <w:rFonts w:ascii="Courier New" w:hAnsi="Courier New" w:cs="Courier New"/>
    </w:rPr>
  </w:style>
  <w:style w:type="character" w:customStyle="1" w:styleId="WW8Num17z2">
    <w:name w:val="WW8Num17z2"/>
    <w:rsid w:val="00FC0905"/>
    <w:rPr>
      <w:rFonts w:ascii="Wingdings" w:hAnsi="Wingdings" w:cs="Wingdings"/>
    </w:rPr>
  </w:style>
  <w:style w:type="character" w:customStyle="1" w:styleId="WW8Num17z3">
    <w:name w:val="WW8Num17z3"/>
    <w:rsid w:val="00FC0905"/>
  </w:style>
  <w:style w:type="character" w:customStyle="1" w:styleId="WW8Num18z0">
    <w:name w:val="WW8Num18z0"/>
    <w:rsid w:val="00FC0905"/>
    <w:rPr>
      <w:rFonts w:ascii="Symbol" w:eastAsia="DotumChe" w:hAnsi="Symbol" w:cs="Symbol"/>
      <w:shd w:val="clear" w:color="auto" w:fill="00FF00"/>
    </w:rPr>
  </w:style>
  <w:style w:type="character" w:customStyle="1" w:styleId="WW8Num18z1">
    <w:name w:val="WW8Num18z1"/>
    <w:rsid w:val="00FC0905"/>
    <w:rPr>
      <w:rFonts w:ascii="Courier New" w:hAnsi="Courier New" w:cs="Courier New"/>
    </w:rPr>
  </w:style>
  <w:style w:type="character" w:customStyle="1" w:styleId="WW8Num18z2">
    <w:name w:val="WW8Num18z2"/>
    <w:rsid w:val="00FC0905"/>
    <w:rPr>
      <w:rFonts w:ascii="Wingdings" w:hAnsi="Wingdings" w:cs="Wingdings"/>
    </w:rPr>
  </w:style>
  <w:style w:type="character" w:customStyle="1" w:styleId="WW8Num18z3">
    <w:name w:val="WW8Num18z3"/>
    <w:rsid w:val="00FC0905"/>
  </w:style>
  <w:style w:type="character" w:customStyle="1" w:styleId="WW8Num18z4">
    <w:name w:val="WW8Num18z4"/>
    <w:rsid w:val="00FC0905"/>
  </w:style>
  <w:style w:type="character" w:customStyle="1" w:styleId="WW8Num18z5">
    <w:name w:val="WW8Num18z5"/>
    <w:rsid w:val="00FC0905"/>
  </w:style>
  <w:style w:type="character" w:customStyle="1" w:styleId="WW8Num18z6">
    <w:name w:val="WW8Num18z6"/>
    <w:rsid w:val="00FC0905"/>
  </w:style>
  <w:style w:type="character" w:customStyle="1" w:styleId="WW8Num18z7">
    <w:name w:val="WW8Num18z7"/>
    <w:rsid w:val="00FC0905"/>
  </w:style>
  <w:style w:type="character" w:customStyle="1" w:styleId="WW8Num18z8">
    <w:name w:val="WW8Num18z8"/>
    <w:rsid w:val="00FC0905"/>
  </w:style>
  <w:style w:type="character" w:customStyle="1" w:styleId="WW8Num19z0">
    <w:name w:val="WW8Num19z0"/>
    <w:rsid w:val="00FC0905"/>
    <w:rPr>
      <w:rFonts w:eastAsia="DotumChe" w:cs="Arial"/>
      <w:b w:val="0"/>
      <w:i w:val="0"/>
      <w:color w:val="00000A"/>
    </w:rPr>
  </w:style>
  <w:style w:type="character" w:customStyle="1" w:styleId="WW8Num20z0">
    <w:name w:val="WW8Num20z0"/>
    <w:rsid w:val="00FC0905"/>
    <w:rPr>
      <w:rFonts w:ascii="Arial" w:hAnsi="Arial" w:cs="Arial"/>
      <w:b w:val="0"/>
      <w:i w:val="0"/>
      <w:color w:val="00000A"/>
      <w:sz w:val="28"/>
      <w:szCs w:val="28"/>
    </w:rPr>
  </w:style>
  <w:style w:type="character" w:customStyle="1" w:styleId="WW8Num19z1">
    <w:name w:val="WW8Num19z1"/>
    <w:rsid w:val="00FC0905"/>
  </w:style>
  <w:style w:type="character" w:customStyle="1" w:styleId="WW8Num19z2">
    <w:name w:val="WW8Num19z2"/>
    <w:rsid w:val="00FC0905"/>
  </w:style>
  <w:style w:type="character" w:customStyle="1" w:styleId="WW8Num19z3">
    <w:name w:val="WW8Num19z3"/>
    <w:rsid w:val="00FC0905"/>
  </w:style>
  <w:style w:type="character" w:customStyle="1" w:styleId="WW8Num19z4">
    <w:name w:val="WW8Num19z4"/>
    <w:rsid w:val="00FC0905"/>
  </w:style>
  <w:style w:type="character" w:customStyle="1" w:styleId="WW8Num19z5">
    <w:name w:val="WW8Num19z5"/>
    <w:rsid w:val="00FC0905"/>
  </w:style>
  <w:style w:type="character" w:customStyle="1" w:styleId="WW8Num19z6">
    <w:name w:val="WW8Num19z6"/>
    <w:rsid w:val="00FC0905"/>
  </w:style>
  <w:style w:type="character" w:customStyle="1" w:styleId="WW8Num19z7">
    <w:name w:val="WW8Num19z7"/>
    <w:rsid w:val="00FC0905"/>
  </w:style>
  <w:style w:type="character" w:customStyle="1" w:styleId="WW8Num19z8">
    <w:name w:val="WW8Num19z8"/>
    <w:rsid w:val="00FC0905"/>
  </w:style>
  <w:style w:type="character" w:customStyle="1" w:styleId="WW8Num21z0">
    <w:name w:val="WW8Num21z0"/>
    <w:rsid w:val="00FC0905"/>
    <w:rPr>
      <w:rFonts w:ascii="Times New Roman" w:eastAsia="Calibri" w:hAnsi="Times New Roman" w:cs="Times New Roman"/>
    </w:rPr>
  </w:style>
  <w:style w:type="character" w:customStyle="1" w:styleId="WW8Num4z1">
    <w:name w:val="WW8Num4z1"/>
    <w:rsid w:val="00FC0905"/>
    <w:rPr>
      <w:rFonts w:ascii="Courier New" w:hAnsi="Courier New" w:cs="Book Antiqua"/>
      <w:i/>
      <w:color w:val="000000"/>
      <w:szCs w:val="20"/>
    </w:rPr>
  </w:style>
  <w:style w:type="character" w:customStyle="1" w:styleId="WW8Num4z2">
    <w:name w:val="WW8Num4z2"/>
    <w:rsid w:val="00FC0905"/>
    <w:rPr>
      <w:rFonts w:ascii="Wingdings" w:hAnsi="Wingdings" w:cs="Wingdings"/>
    </w:rPr>
  </w:style>
  <w:style w:type="character" w:customStyle="1" w:styleId="WW8Num4z3">
    <w:name w:val="WW8Num4z3"/>
    <w:rsid w:val="00FC0905"/>
    <w:rPr>
      <w:rFonts w:ascii="Symbol" w:hAnsi="Symbol" w:cs="Symbol"/>
    </w:rPr>
  </w:style>
  <w:style w:type="character" w:customStyle="1" w:styleId="WW8Num4z4">
    <w:name w:val="WW8Num4z4"/>
    <w:rsid w:val="00FC0905"/>
  </w:style>
  <w:style w:type="character" w:customStyle="1" w:styleId="WW8Num4z5">
    <w:name w:val="WW8Num4z5"/>
    <w:rsid w:val="00FC0905"/>
  </w:style>
  <w:style w:type="character" w:customStyle="1" w:styleId="WW8Num4z6">
    <w:name w:val="WW8Num4z6"/>
    <w:rsid w:val="00FC0905"/>
  </w:style>
  <w:style w:type="character" w:customStyle="1" w:styleId="WW8Num4z7">
    <w:name w:val="WW8Num4z7"/>
    <w:rsid w:val="00FC0905"/>
  </w:style>
  <w:style w:type="character" w:customStyle="1" w:styleId="WW8Num4z8">
    <w:name w:val="WW8Num4z8"/>
    <w:rsid w:val="00FC0905"/>
  </w:style>
  <w:style w:type="character" w:customStyle="1" w:styleId="WW8Num12z2">
    <w:name w:val="WW8Num12z2"/>
    <w:rsid w:val="00FC0905"/>
  </w:style>
  <w:style w:type="character" w:customStyle="1" w:styleId="WW8Num12z4">
    <w:name w:val="WW8Num12z4"/>
    <w:rsid w:val="00FC0905"/>
  </w:style>
  <w:style w:type="character" w:customStyle="1" w:styleId="WW8Num12z5">
    <w:name w:val="WW8Num12z5"/>
    <w:rsid w:val="00FC0905"/>
  </w:style>
  <w:style w:type="character" w:customStyle="1" w:styleId="WW8Num12z6">
    <w:name w:val="WW8Num12z6"/>
    <w:rsid w:val="00FC0905"/>
  </w:style>
  <w:style w:type="character" w:customStyle="1" w:styleId="WW8Num12z7">
    <w:name w:val="WW8Num12z7"/>
    <w:rsid w:val="00FC0905"/>
  </w:style>
  <w:style w:type="character" w:customStyle="1" w:styleId="WW8Num12z8">
    <w:name w:val="WW8Num12z8"/>
    <w:rsid w:val="00FC0905"/>
  </w:style>
  <w:style w:type="character" w:customStyle="1" w:styleId="WW8Num15z2">
    <w:name w:val="WW8Num15z2"/>
    <w:rsid w:val="00FC0905"/>
    <w:rPr>
      <w:rFonts w:ascii="Wingdings" w:hAnsi="Wingdings" w:cs="Wingdings"/>
    </w:rPr>
  </w:style>
  <w:style w:type="character" w:customStyle="1" w:styleId="WW8Num15z5">
    <w:name w:val="WW8Num15z5"/>
    <w:rsid w:val="00FC0905"/>
  </w:style>
  <w:style w:type="character" w:customStyle="1" w:styleId="WW8Num15z6">
    <w:name w:val="WW8Num15z6"/>
    <w:rsid w:val="00FC0905"/>
  </w:style>
  <w:style w:type="character" w:customStyle="1" w:styleId="WW8Num15z7">
    <w:name w:val="WW8Num15z7"/>
    <w:rsid w:val="00FC0905"/>
  </w:style>
  <w:style w:type="character" w:customStyle="1" w:styleId="WW8Num15z8">
    <w:name w:val="WW8Num15z8"/>
    <w:rsid w:val="00FC0905"/>
  </w:style>
  <w:style w:type="character" w:customStyle="1" w:styleId="WW8Num16z1">
    <w:name w:val="WW8Num16z1"/>
    <w:rsid w:val="00FC0905"/>
    <w:rPr>
      <w:b/>
    </w:rPr>
  </w:style>
  <w:style w:type="character" w:customStyle="1" w:styleId="WW8Num16z2">
    <w:name w:val="WW8Num16z2"/>
    <w:rsid w:val="00FC0905"/>
  </w:style>
  <w:style w:type="character" w:customStyle="1" w:styleId="WW8Num16z3">
    <w:name w:val="WW8Num16z3"/>
    <w:rsid w:val="00FC0905"/>
  </w:style>
  <w:style w:type="character" w:customStyle="1" w:styleId="WW8Num16z4">
    <w:name w:val="WW8Num16z4"/>
    <w:rsid w:val="00FC0905"/>
  </w:style>
  <w:style w:type="character" w:customStyle="1" w:styleId="WW8Num16z5">
    <w:name w:val="WW8Num16z5"/>
    <w:rsid w:val="00FC0905"/>
  </w:style>
  <w:style w:type="character" w:customStyle="1" w:styleId="WW8Num16z6">
    <w:name w:val="WW8Num16z6"/>
    <w:rsid w:val="00FC0905"/>
  </w:style>
  <w:style w:type="character" w:customStyle="1" w:styleId="WW8Num16z7">
    <w:name w:val="WW8Num16z7"/>
    <w:rsid w:val="00FC0905"/>
  </w:style>
  <w:style w:type="character" w:customStyle="1" w:styleId="WW8Num16z8">
    <w:name w:val="WW8Num16z8"/>
    <w:rsid w:val="00FC0905"/>
  </w:style>
  <w:style w:type="character" w:customStyle="1" w:styleId="WW8Num17z4">
    <w:name w:val="WW8Num17z4"/>
    <w:rsid w:val="00FC0905"/>
  </w:style>
  <w:style w:type="character" w:customStyle="1" w:styleId="WW8Num20z1">
    <w:name w:val="WW8Num20z1"/>
    <w:rsid w:val="00FC0905"/>
  </w:style>
  <w:style w:type="character" w:customStyle="1" w:styleId="WW8Num20z2">
    <w:name w:val="WW8Num20z2"/>
    <w:rsid w:val="00FC0905"/>
  </w:style>
  <w:style w:type="character" w:customStyle="1" w:styleId="WW8Num20z3">
    <w:name w:val="WW8Num20z3"/>
    <w:rsid w:val="00FC0905"/>
  </w:style>
  <w:style w:type="character" w:customStyle="1" w:styleId="WW8Num22z0">
    <w:name w:val="WW8Num22z0"/>
    <w:rsid w:val="00FC0905"/>
    <w:rPr>
      <w:rFonts w:ascii="Symbol" w:eastAsia="DotumChe" w:hAnsi="Symbol" w:cs="Symbol"/>
      <w:b/>
      <w:sz w:val="28"/>
      <w:szCs w:val="28"/>
    </w:rPr>
  </w:style>
  <w:style w:type="character" w:customStyle="1" w:styleId="WW8Num22z1">
    <w:name w:val="WW8Num22z1"/>
    <w:rsid w:val="00FC0905"/>
    <w:rPr>
      <w:rFonts w:ascii="Courier New" w:hAnsi="Courier New" w:cs="Courier New"/>
    </w:rPr>
  </w:style>
  <w:style w:type="character" w:customStyle="1" w:styleId="WW8Num22z2">
    <w:name w:val="WW8Num22z2"/>
    <w:rsid w:val="00FC0905"/>
    <w:rPr>
      <w:rFonts w:ascii="Wingdings" w:hAnsi="Wingdings" w:cs="Wingdings"/>
    </w:rPr>
  </w:style>
  <w:style w:type="character" w:customStyle="1" w:styleId="WW8Num22z3">
    <w:name w:val="WW8Num22z3"/>
    <w:rsid w:val="00FC0905"/>
  </w:style>
  <w:style w:type="character" w:customStyle="1" w:styleId="WW8Num22z4">
    <w:name w:val="WW8Num22z4"/>
    <w:rsid w:val="00FC0905"/>
  </w:style>
  <w:style w:type="character" w:customStyle="1" w:styleId="WW8Num22z5">
    <w:name w:val="WW8Num22z5"/>
    <w:rsid w:val="00FC0905"/>
  </w:style>
  <w:style w:type="character" w:customStyle="1" w:styleId="WW8Num22z6">
    <w:name w:val="WW8Num22z6"/>
    <w:rsid w:val="00FC0905"/>
  </w:style>
  <w:style w:type="character" w:customStyle="1" w:styleId="WW8Num22z7">
    <w:name w:val="WW8Num22z7"/>
    <w:rsid w:val="00FC0905"/>
  </w:style>
  <w:style w:type="character" w:customStyle="1" w:styleId="WW8Num22z8">
    <w:name w:val="WW8Num22z8"/>
    <w:rsid w:val="00FC0905"/>
  </w:style>
  <w:style w:type="character" w:customStyle="1" w:styleId="WW8Num23z0">
    <w:name w:val="WW8Num23z0"/>
    <w:rsid w:val="00FC0905"/>
    <w:rPr>
      <w:rFonts w:ascii="Symbol" w:hAnsi="Symbol" w:cs="Symbol"/>
      <w:i/>
      <w:color w:val="00000A"/>
      <w:sz w:val="28"/>
      <w:szCs w:val="28"/>
    </w:rPr>
  </w:style>
  <w:style w:type="character" w:customStyle="1" w:styleId="WW8Num2z2">
    <w:name w:val="WW8Num2z2"/>
    <w:rsid w:val="00FC0905"/>
    <w:rPr>
      <w:rFonts w:ascii="Wingdings" w:hAnsi="Wingdings" w:cs="Wingdings"/>
    </w:rPr>
  </w:style>
  <w:style w:type="character" w:customStyle="1" w:styleId="WW8Num2z3">
    <w:name w:val="WW8Num2z3"/>
    <w:rsid w:val="00FC0905"/>
    <w:rPr>
      <w:rFonts w:ascii="Symbol" w:hAnsi="Symbol" w:cs="Symbol"/>
    </w:rPr>
  </w:style>
  <w:style w:type="character" w:customStyle="1" w:styleId="WW8Num2z4">
    <w:name w:val="WW8Num2z4"/>
    <w:rsid w:val="00FC0905"/>
  </w:style>
  <w:style w:type="character" w:customStyle="1" w:styleId="WW8Num2z5">
    <w:name w:val="WW8Num2z5"/>
    <w:rsid w:val="00FC0905"/>
  </w:style>
  <w:style w:type="character" w:customStyle="1" w:styleId="WW8Num2z6">
    <w:name w:val="WW8Num2z6"/>
    <w:rsid w:val="00FC0905"/>
  </w:style>
  <w:style w:type="character" w:customStyle="1" w:styleId="WW8Num2z7">
    <w:name w:val="WW8Num2z7"/>
    <w:rsid w:val="00FC0905"/>
  </w:style>
  <w:style w:type="character" w:customStyle="1" w:styleId="WW8Num2z8">
    <w:name w:val="WW8Num2z8"/>
    <w:rsid w:val="00FC0905"/>
  </w:style>
  <w:style w:type="character" w:customStyle="1" w:styleId="WW8Num5z1">
    <w:name w:val="WW8Num5z1"/>
    <w:rsid w:val="00FC0905"/>
    <w:rPr>
      <w:i/>
      <w:color w:val="000000"/>
      <w:szCs w:val="20"/>
    </w:rPr>
  </w:style>
  <w:style w:type="character" w:customStyle="1" w:styleId="WW8Num5z2">
    <w:name w:val="WW8Num5z2"/>
    <w:rsid w:val="00FC0905"/>
  </w:style>
  <w:style w:type="character" w:customStyle="1" w:styleId="WW8Num5z3">
    <w:name w:val="WW8Num5z3"/>
    <w:rsid w:val="00FC0905"/>
  </w:style>
  <w:style w:type="character" w:customStyle="1" w:styleId="WW8Num5z4">
    <w:name w:val="WW8Num5z4"/>
    <w:rsid w:val="00FC0905"/>
  </w:style>
  <w:style w:type="character" w:customStyle="1" w:styleId="WW8Num5z5">
    <w:name w:val="WW8Num5z5"/>
    <w:rsid w:val="00FC0905"/>
  </w:style>
  <w:style w:type="character" w:customStyle="1" w:styleId="WW8Num5z6">
    <w:name w:val="WW8Num5z6"/>
    <w:rsid w:val="00FC0905"/>
  </w:style>
  <w:style w:type="character" w:customStyle="1" w:styleId="WW8Num5z7">
    <w:name w:val="WW8Num5z7"/>
    <w:rsid w:val="00FC0905"/>
  </w:style>
  <w:style w:type="character" w:customStyle="1" w:styleId="WW8Num5z8">
    <w:name w:val="WW8Num5z8"/>
    <w:rsid w:val="00FC0905"/>
  </w:style>
  <w:style w:type="character" w:customStyle="1" w:styleId="WW8Num17z5">
    <w:name w:val="WW8Num17z5"/>
    <w:rsid w:val="00FC0905"/>
  </w:style>
  <w:style w:type="character" w:customStyle="1" w:styleId="WW8Num17z6">
    <w:name w:val="WW8Num17z6"/>
    <w:rsid w:val="00FC0905"/>
  </w:style>
  <w:style w:type="character" w:customStyle="1" w:styleId="WW8Num17z7">
    <w:name w:val="WW8Num17z7"/>
    <w:rsid w:val="00FC0905"/>
  </w:style>
  <w:style w:type="character" w:customStyle="1" w:styleId="WW8Num17z8">
    <w:name w:val="WW8Num17z8"/>
    <w:rsid w:val="00FC0905"/>
  </w:style>
  <w:style w:type="character" w:customStyle="1" w:styleId="WW8Num21z1">
    <w:name w:val="WW8Num21z1"/>
    <w:rsid w:val="00FC0905"/>
    <w:rPr>
      <w:rFonts w:ascii="Courier New" w:hAnsi="Courier New" w:cs="Courier New"/>
    </w:rPr>
  </w:style>
  <w:style w:type="character" w:customStyle="1" w:styleId="WW8Num21z2">
    <w:name w:val="WW8Num21z2"/>
    <w:rsid w:val="00FC0905"/>
    <w:rPr>
      <w:rFonts w:ascii="Wingdings" w:hAnsi="Wingdings" w:cs="Wingdings"/>
    </w:rPr>
  </w:style>
  <w:style w:type="character" w:customStyle="1" w:styleId="WW8Num21z3">
    <w:name w:val="WW8Num21z3"/>
    <w:rsid w:val="00FC0905"/>
    <w:rPr>
      <w:rFonts w:ascii="Symbol" w:hAnsi="Symbol" w:cs="Symbol"/>
    </w:rPr>
  </w:style>
  <w:style w:type="character" w:customStyle="1" w:styleId="WW8Num24z0">
    <w:name w:val="WW8Num24z0"/>
    <w:rsid w:val="00FC0905"/>
  </w:style>
  <w:style w:type="character" w:customStyle="1" w:styleId="WW8Num24z1">
    <w:name w:val="WW8Num24z1"/>
    <w:rsid w:val="00FC0905"/>
  </w:style>
  <w:style w:type="character" w:customStyle="1" w:styleId="WW8Num24z2">
    <w:name w:val="WW8Num24z2"/>
    <w:rsid w:val="00FC0905"/>
  </w:style>
  <w:style w:type="character" w:customStyle="1" w:styleId="WW8Num24z3">
    <w:name w:val="WW8Num24z3"/>
    <w:rsid w:val="00FC0905"/>
  </w:style>
  <w:style w:type="character" w:customStyle="1" w:styleId="WW8Num24z4">
    <w:name w:val="WW8Num24z4"/>
    <w:rsid w:val="00FC0905"/>
  </w:style>
  <w:style w:type="character" w:customStyle="1" w:styleId="WW8Num24z5">
    <w:name w:val="WW8Num24z5"/>
    <w:rsid w:val="00FC0905"/>
  </w:style>
  <w:style w:type="character" w:customStyle="1" w:styleId="WW8Num24z6">
    <w:name w:val="WW8Num24z6"/>
    <w:rsid w:val="00FC0905"/>
  </w:style>
  <w:style w:type="character" w:customStyle="1" w:styleId="WW8Num24z7">
    <w:name w:val="WW8Num24z7"/>
    <w:rsid w:val="00FC0905"/>
  </w:style>
  <w:style w:type="character" w:customStyle="1" w:styleId="WW8Num24z8">
    <w:name w:val="WW8Num24z8"/>
    <w:rsid w:val="00FC0905"/>
  </w:style>
  <w:style w:type="character" w:customStyle="1" w:styleId="WW8Num25z0">
    <w:name w:val="WW8Num25z0"/>
    <w:rsid w:val="00FC0905"/>
    <w:rPr>
      <w:rFonts w:ascii="Arial" w:eastAsia="TimesNewRomanPSMT" w:hAnsi="Arial" w:cs="Arial"/>
      <w:b/>
      <w:i/>
      <w:sz w:val="28"/>
      <w:szCs w:val="28"/>
    </w:rPr>
  </w:style>
  <w:style w:type="character" w:customStyle="1" w:styleId="WW8Num6z1">
    <w:name w:val="WW8Num6z1"/>
    <w:rsid w:val="00FC0905"/>
    <w:rPr>
      <w:i w:val="0"/>
      <w:iCs w:val="0"/>
      <w:color w:val="000000"/>
      <w:szCs w:val="20"/>
    </w:rPr>
  </w:style>
  <w:style w:type="character" w:customStyle="1" w:styleId="WW8Num6z2">
    <w:name w:val="WW8Num6z2"/>
    <w:rsid w:val="00FC0905"/>
  </w:style>
  <w:style w:type="character" w:customStyle="1" w:styleId="WW8Num6z3">
    <w:name w:val="WW8Num6z3"/>
    <w:rsid w:val="00FC0905"/>
  </w:style>
  <w:style w:type="character" w:customStyle="1" w:styleId="WW8Num6z4">
    <w:name w:val="WW8Num6z4"/>
    <w:rsid w:val="00FC0905"/>
  </w:style>
  <w:style w:type="character" w:customStyle="1" w:styleId="WW8Num6z5">
    <w:name w:val="WW8Num6z5"/>
    <w:rsid w:val="00FC0905"/>
  </w:style>
  <w:style w:type="character" w:customStyle="1" w:styleId="WW8Num6z6">
    <w:name w:val="WW8Num6z6"/>
    <w:rsid w:val="00FC0905"/>
  </w:style>
  <w:style w:type="character" w:customStyle="1" w:styleId="WW8Num6z7">
    <w:name w:val="WW8Num6z7"/>
    <w:rsid w:val="00FC0905"/>
  </w:style>
  <w:style w:type="character" w:customStyle="1" w:styleId="WW8Num6z8">
    <w:name w:val="WW8Num6z8"/>
    <w:rsid w:val="00FC0905"/>
  </w:style>
  <w:style w:type="character" w:customStyle="1" w:styleId="WW8Num9z1">
    <w:name w:val="WW8Num9z1"/>
    <w:rsid w:val="00FC0905"/>
  </w:style>
  <w:style w:type="character" w:customStyle="1" w:styleId="WW8Num9z3">
    <w:name w:val="WW8Num9z3"/>
    <w:rsid w:val="00FC0905"/>
  </w:style>
  <w:style w:type="character" w:customStyle="1" w:styleId="WW8Num9z4">
    <w:name w:val="WW8Num9z4"/>
    <w:rsid w:val="00FC0905"/>
  </w:style>
  <w:style w:type="character" w:customStyle="1" w:styleId="WW8Num9z5">
    <w:name w:val="WW8Num9z5"/>
    <w:rsid w:val="00FC0905"/>
  </w:style>
  <w:style w:type="character" w:customStyle="1" w:styleId="WW8Num9z6">
    <w:name w:val="WW8Num9z6"/>
    <w:rsid w:val="00FC0905"/>
  </w:style>
  <w:style w:type="character" w:customStyle="1" w:styleId="WW8Num9z7">
    <w:name w:val="WW8Num9z7"/>
    <w:rsid w:val="00FC0905"/>
  </w:style>
  <w:style w:type="character" w:customStyle="1" w:styleId="WW8Num9z8">
    <w:name w:val="WW8Num9z8"/>
    <w:rsid w:val="00FC0905"/>
  </w:style>
  <w:style w:type="character" w:customStyle="1" w:styleId="WW8Num20z4">
    <w:name w:val="WW8Num20z4"/>
    <w:rsid w:val="00FC0905"/>
  </w:style>
  <w:style w:type="character" w:customStyle="1" w:styleId="WW8Num20z5">
    <w:name w:val="WW8Num20z5"/>
    <w:rsid w:val="00FC0905"/>
  </w:style>
  <w:style w:type="character" w:customStyle="1" w:styleId="WW8Num20z6">
    <w:name w:val="WW8Num20z6"/>
    <w:rsid w:val="00FC0905"/>
  </w:style>
  <w:style w:type="character" w:customStyle="1" w:styleId="WW8Num20z7">
    <w:name w:val="WW8Num20z7"/>
    <w:rsid w:val="00FC0905"/>
  </w:style>
  <w:style w:type="character" w:customStyle="1" w:styleId="WW8Num20z8">
    <w:name w:val="WW8Num20z8"/>
    <w:rsid w:val="00FC0905"/>
  </w:style>
  <w:style w:type="character" w:customStyle="1" w:styleId="WW8Num21z4">
    <w:name w:val="WW8Num21z4"/>
    <w:rsid w:val="00FC0905"/>
  </w:style>
  <w:style w:type="character" w:customStyle="1" w:styleId="WW8Num25z1">
    <w:name w:val="WW8Num25z1"/>
    <w:rsid w:val="00FC0905"/>
  </w:style>
  <w:style w:type="character" w:customStyle="1" w:styleId="WW8Num25z2">
    <w:name w:val="WW8Num25z2"/>
    <w:rsid w:val="00FC0905"/>
  </w:style>
  <w:style w:type="character" w:customStyle="1" w:styleId="WW8Num25z3">
    <w:name w:val="WW8Num25z3"/>
    <w:rsid w:val="00FC0905"/>
  </w:style>
  <w:style w:type="character" w:customStyle="1" w:styleId="WW8Num25z4">
    <w:name w:val="WW8Num25z4"/>
    <w:rsid w:val="00FC0905"/>
  </w:style>
  <w:style w:type="character" w:customStyle="1" w:styleId="WW8Num25z5">
    <w:name w:val="WW8Num25z5"/>
    <w:rsid w:val="00FC0905"/>
  </w:style>
  <w:style w:type="character" w:customStyle="1" w:styleId="WW8Num25z6">
    <w:name w:val="WW8Num25z6"/>
    <w:rsid w:val="00FC0905"/>
  </w:style>
  <w:style w:type="character" w:customStyle="1" w:styleId="WW8Num25z7">
    <w:name w:val="WW8Num25z7"/>
    <w:rsid w:val="00FC0905"/>
  </w:style>
  <w:style w:type="character" w:customStyle="1" w:styleId="WW8Num25z8">
    <w:name w:val="WW8Num25z8"/>
    <w:rsid w:val="00FC0905"/>
  </w:style>
  <w:style w:type="character" w:customStyle="1" w:styleId="WW8Num26z0">
    <w:name w:val="WW8Num26z0"/>
    <w:rsid w:val="00FC0905"/>
    <w:rPr>
      <w:rFonts w:ascii="Verdana" w:eastAsia="TimesNewRomanPSMT" w:hAnsi="Verdana" w:cs="Verdana"/>
      <w:b/>
      <w:bCs/>
      <w:sz w:val="20"/>
      <w:szCs w:val="20"/>
      <w:shd w:val="clear" w:color="auto" w:fill="FFFF00"/>
    </w:rPr>
  </w:style>
  <w:style w:type="character" w:customStyle="1" w:styleId="WW8Num27z0">
    <w:name w:val="WW8Num27z0"/>
    <w:rsid w:val="00FC0905"/>
    <w:rPr>
      <w:rFonts w:ascii="Symbol" w:eastAsia="TimesNewRomanPSMT" w:hAnsi="Symbol" w:cs="Symbol"/>
      <w:b/>
      <w:bCs/>
      <w:i/>
      <w:color w:val="000000"/>
      <w:sz w:val="20"/>
      <w:szCs w:val="20"/>
      <w:shd w:val="clear" w:color="auto" w:fill="FFFF00"/>
    </w:rPr>
  </w:style>
  <w:style w:type="character" w:customStyle="1" w:styleId="WW8Num28z0">
    <w:name w:val="WW8Num28z0"/>
    <w:rsid w:val="00FC0905"/>
    <w:rPr>
      <w:rFonts w:ascii="Symbol" w:eastAsia="DotumChe" w:hAnsi="Symbol" w:cs="Symbol"/>
      <w:color w:val="000000"/>
      <w:sz w:val="22"/>
      <w:szCs w:val="22"/>
    </w:rPr>
  </w:style>
  <w:style w:type="character" w:customStyle="1" w:styleId="WW8Num28z1">
    <w:name w:val="WW8Num28z1"/>
    <w:rsid w:val="00FC0905"/>
    <w:rPr>
      <w:rFonts w:ascii="Courier New" w:hAnsi="Courier New" w:cs="Courier New"/>
    </w:rPr>
  </w:style>
  <w:style w:type="character" w:customStyle="1" w:styleId="WW8Num28z2">
    <w:name w:val="WW8Num28z2"/>
    <w:rsid w:val="00FC0905"/>
    <w:rPr>
      <w:rFonts w:ascii="Wingdings" w:hAnsi="Wingdings" w:cs="Wingdings"/>
    </w:rPr>
  </w:style>
  <w:style w:type="character" w:customStyle="1" w:styleId="WW8Num28z3">
    <w:name w:val="WW8Num28z3"/>
    <w:rsid w:val="00FC0905"/>
    <w:rPr>
      <w:rFonts w:ascii="Symbol" w:hAnsi="Symbol" w:cs="Symbol"/>
    </w:rPr>
  </w:style>
  <w:style w:type="character" w:customStyle="1" w:styleId="WW8Num28z4">
    <w:name w:val="WW8Num28z4"/>
    <w:rsid w:val="00FC0905"/>
  </w:style>
  <w:style w:type="character" w:customStyle="1" w:styleId="WW8Num28z5">
    <w:name w:val="WW8Num28z5"/>
    <w:rsid w:val="00FC0905"/>
  </w:style>
  <w:style w:type="character" w:customStyle="1" w:styleId="WW8Num28z6">
    <w:name w:val="WW8Num28z6"/>
    <w:rsid w:val="00FC0905"/>
  </w:style>
  <w:style w:type="character" w:customStyle="1" w:styleId="WW8Num28z7">
    <w:name w:val="WW8Num28z7"/>
    <w:rsid w:val="00FC0905"/>
  </w:style>
  <w:style w:type="character" w:customStyle="1" w:styleId="WW8Num28z8">
    <w:name w:val="WW8Num28z8"/>
    <w:rsid w:val="00FC0905"/>
  </w:style>
  <w:style w:type="character" w:customStyle="1" w:styleId="WW8Num21z5">
    <w:name w:val="WW8Num21z5"/>
    <w:rsid w:val="00FC0905"/>
  </w:style>
  <w:style w:type="character" w:customStyle="1" w:styleId="WW8Num21z6">
    <w:name w:val="WW8Num21z6"/>
    <w:rsid w:val="00FC0905"/>
  </w:style>
  <w:style w:type="character" w:customStyle="1" w:styleId="WW8Num21z7">
    <w:name w:val="WW8Num21z7"/>
    <w:rsid w:val="00FC0905"/>
  </w:style>
  <w:style w:type="character" w:customStyle="1" w:styleId="WW8Num21z8">
    <w:name w:val="WW8Num21z8"/>
    <w:rsid w:val="00FC0905"/>
  </w:style>
  <w:style w:type="character" w:customStyle="1" w:styleId="WW8Num26z1">
    <w:name w:val="WW8Num26z1"/>
    <w:rsid w:val="00FC0905"/>
  </w:style>
  <w:style w:type="character" w:customStyle="1" w:styleId="WW8Num26z2">
    <w:name w:val="WW8Num26z2"/>
    <w:rsid w:val="00FC0905"/>
  </w:style>
  <w:style w:type="character" w:customStyle="1" w:styleId="WW8Num27z1">
    <w:name w:val="WW8Num27z1"/>
    <w:rsid w:val="00FC0905"/>
    <w:rPr>
      <w:rFonts w:ascii="Courier New" w:hAnsi="Courier New" w:cs="Courier New"/>
    </w:rPr>
  </w:style>
  <w:style w:type="character" w:customStyle="1" w:styleId="WW8Num27z2">
    <w:name w:val="WW8Num27z2"/>
    <w:rsid w:val="00FC0905"/>
    <w:rPr>
      <w:rFonts w:ascii="Wingdings" w:hAnsi="Wingdings" w:cs="Wingdings"/>
    </w:rPr>
  </w:style>
  <w:style w:type="character" w:customStyle="1" w:styleId="WW8Num27z3">
    <w:name w:val="WW8Num27z3"/>
    <w:rsid w:val="00FC0905"/>
  </w:style>
  <w:style w:type="character" w:customStyle="1" w:styleId="WW8Num29z0">
    <w:name w:val="WW8Num29z0"/>
    <w:rsid w:val="00FC0905"/>
    <w:rPr>
      <w:rFonts w:ascii="Arial" w:hAnsi="Arial" w:cs="Arial"/>
      <w:color w:val="000000"/>
      <w:sz w:val="22"/>
      <w:szCs w:val="22"/>
    </w:rPr>
  </w:style>
  <w:style w:type="character" w:customStyle="1" w:styleId="WW8Num29z1">
    <w:name w:val="WW8Num29z1"/>
    <w:rsid w:val="00FC0905"/>
    <w:rPr>
      <w:rFonts w:ascii="Courier New" w:hAnsi="Courier New" w:cs="Courier New"/>
    </w:rPr>
  </w:style>
  <w:style w:type="character" w:customStyle="1" w:styleId="WW8Num29z2">
    <w:name w:val="WW8Num29z2"/>
    <w:rsid w:val="00FC0905"/>
    <w:rPr>
      <w:rFonts w:ascii="Wingdings" w:hAnsi="Wingdings" w:cs="Wingdings"/>
    </w:rPr>
  </w:style>
  <w:style w:type="character" w:customStyle="1" w:styleId="WW8Num29z3">
    <w:name w:val="WW8Num29z3"/>
    <w:rsid w:val="00FC0905"/>
    <w:rPr>
      <w:rFonts w:ascii="Symbol" w:hAnsi="Symbol" w:cs="Symbol"/>
    </w:rPr>
  </w:style>
  <w:style w:type="character" w:customStyle="1" w:styleId="WW8Num30z0">
    <w:name w:val="WW8Num30z0"/>
    <w:rsid w:val="00FC0905"/>
    <w:rPr>
      <w:rFonts w:ascii="Verdana" w:eastAsia="Times New Roman" w:hAnsi="Verdana" w:cs="Arial"/>
      <w:sz w:val="22"/>
      <w:szCs w:val="22"/>
    </w:rPr>
  </w:style>
  <w:style w:type="character" w:customStyle="1" w:styleId="WW8Num30z1">
    <w:name w:val="WW8Num30z1"/>
    <w:rsid w:val="00FC0905"/>
    <w:rPr>
      <w:rFonts w:ascii="Courier New" w:hAnsi="Courier New" w:cs="Courier New"/>
    </w:rPr>
  </w:style>
  <w:style w:type="character" w:customStyle="1" w:styleId="WW8Num30z2">
    <w:name w:val="WW8Num30z2"/>
    <w:rsid w:val="00FC0905"/>
    <w:rPr>
      <w:rFonts w:ascii="Wingdings" w:hAnsi="Wingdings" w:cs="Wingdings"/>
    </w:rPr>
  </w:style>
  <w:style w:type="character" w:customStyle="1" w:styleId="WW8Num30z3">
    <w:name w:val="WW8Num30z3"/>
    <w:rsid w:val="00FC0905"/>
    <w:rPr>
      <w:rFonts w:ascii="Symbol" w:hAnsi="Symbol" w:cs="Symbol"/>
    </w:rPr>
  </w:style>
  <w:style w:type="character" w:customStyle="1" w:styleId="WW8Num30z4">
    <w:name w:val="WW8Num30z4"/>
    <w:rsid w:val="00FC0905"/>
  </w:style>
  <w:style w:type="character" w:customStyle="1" w:styleId="WW8Num30z5">
    <w:name w:val="WW8Num30z5"/>
    <w:rsid w:val="00FC0905"/>
  </w:style>
  <w:style w:type="character" w:customStyle="1" w:styleId="WW8Num30z6">
    <w:name w:val="WW8Num30z6"/>
    <w:rsid w:val="00FC0905"/>
  </w:style>
  <w:style w:type="character" w:customStyle="1" w:styleId="WW8Num30z7">
    <w:name w:val="WW8Num30z7"/>
    <w:rsid w:val="00FC0905"/>
  </w:style>
  <w:style w:type="character" w:customStyle="1" w:styleId="WW8Num30z8">
    <w:name w:val="WW8Num30z8"/>
    <w:rsid w:val="00FC0905"/>
  </w:style>
  <w:style w:type="character" w:customStyle="1" w:styleId="WW8Num31z0">
    <w:name w:val="WW8Num31z0"/>
    <w:rsid w:val="00FC0905"/>
    <w:rPr>
      <w:rFonts w:ascii="Arial" w:eastAsia="Arial" w:hAnsi="Arial" w:cs="Arial"/>
      <w:b/>
      <w:bCs/>
      <w:color w:val="000000"/>
      <w:spacing w:val="1"/>
      <w:sz w:val="22"/>
      <w:szCs w:val="22"/>
      <w:shd w:val="clear" w:color="auto" w:fill="FFFF00"/>
    </w:rPr>
  </w:style>
  <w:style w:type="character" w:customStyle="1" w:styleId="WW8Num31z1">
    <w:name w:val="WW8Num31z1"/>
    <w:rsid w:val="00FC0905"/>
  </w:style>
  <w:style w:type="character" w:customStyle="1" w:styleId="WW8Num31z2">
    <w:name w:val="WW8Num31z2"/>
    <w:rsid w:val="00FC0905"/>
  </w:style>
  <w:style w:type="character" w:customStyle="1" w:styleId="WW8Num31z3">
    <w:name w:val="WW8Num31z3"/>
    <w:rsid w:val="00FC0905"/>
  </w:style>
  <w:style w:type="character" w:customStyle="1" w:styleId="WW8Num31z4">
    <w:name w:val="WW8Num31z4"/>
    <w:rsid w:val="00FC0905"/>
  </w:style>
  <w:style w:type="character" w:customStyle="1" w:styleId="WW8Num31z5">
    <w:name w:val="WW8Num31z5"/>
    <w:rsid w:val="00FC0905"/>
  </w:style>
  <w:style w:type="character" w:customStyle="1" w:styleId="WW8Num31z6">
    <w:name w:val="WW8Num31z6"/>
    <w:rsid w:val="00FC0905"/>
  </w:style>
  <w:style w:type="character" w:customStyle="1" w:styleId="WW8Num31z7">
    <w:name w:val="WW8Num31z7"/>
    <w:rsid w:val="00FC0905"/>
  </w:style>
  <w:style w:type="character" w:customStyle="1" w:styleId="WW8Num31z8">
    <w:name w:val="WW8Num31z8"/>
    <w:rsid w:val="00FC0905"/>
  </w:style>
  <w:style w:type="character" w:customStyle="1" w:styleId="Carpredefinitoparagrafo3">
    <w:name w:val="Car. predefinito paragrafo3"/>
    <w:rsid w:val="00FC0905"/>
  </w:style>
  <w:style w:type="character" w:customStyle="1" w:styleId="WW8Num26z3">
    <w:name w:val="WW8Num26z3"/>
    <w:rsid w:val="00FC0905"/>
  </w:style>
  <w:style w:type="character" w:customStyle="1" w:styleId="WW8Num26z4">
    <w:name w:val="WW8Num26z4"/>
    <w:rsid w:val="00FC0905"/>
  </w:style>
  <w:style w:type="character" w:customStyle="1" w:styleId="WW8Num26z5">
    <w:name w:val="WW8Num26z5"/>
    <w:rsid w:val="00FC0905"/>
  </w:style>
  <w:style w:type="character" w:customStyle="1" w:styleId="WW8Num26z6">
    <w:name w:val="WW8Num26z6"/>
    <w:rsid w:val="00FC0905"/>
  </w:style>
  <w:style w:type="character" w:customStyle="1" w:styleId="WW8Num26z7">
    <w:name w:val="WW8Num26z7"/>
    <w:rsid w:val="00FC0905"/>
  </w:style>
  <w:style w:type="character" w:customStyle="1" w:styleId="WW8Num26z8">
    <w:name w:val="WW8Num26z8"/>
    <w:rsid w:val="00FC0905"/>
  </w:style>
  <w:style w:type="character" w:customStyle="1" w:styleId="WW8Num27z4">
    <w:name w:val="WW8Num27z4"/>
    <w:rsid w:val="00FC0905"/>
  </w:style>
  <w:style w:type="character" w:customStyle="1" w:styleId="WW8Num27z5">
    <w:name w:val="WW8Num27z5"/>
    <w:rsid w:val="00FC0905"/>
  </w:style>
  <w:style w:type="character" w:customStyle="1" w:styleId="WW8Num27z6">
    <w:name w:val="WW8Num27z6"/>
    <w:rsid w:val="00FC0905"/>
  </w:style>
  <w:style w:type="character" w:customStyle="1" w:styleId="WW8Num27z7">
    <w:name w:val="WW8Num27z7"/>
    <w:rsid w:val="00FC0905"/>
  </w:style>
  <w:style w:type="character" w:customStyle="1" w:styleId="WW8Num27z8">
    <w:name w:val="WW8Num27z8"/>
    <w:rsid w:val="00FC0905"/>
  </w:style>
  <w:style w:type="character" w:customStyle="1" w:styleId="WW8Num2z1">
    <w:name w:val="WW8Num2z1"/>
    <w:rsid w:val="00FC0905"/>
    <w:rPr>
      <w:rFonts w:ascii="Courier New" w:hAnsi="Courier New" w:cs="Courier New"/>
    </w:rPr>
  </w:style>
  <w:style w:type="character" w:customStyle="1" w:styleId="WW8Num8z1">
    <w:name w:val="WW8Num8z1"/>
    <w:rsid w:val="00FC0905"/>
    <w:rPr>
      <w:i/>
      <w:szCs w:val="20"/>
    </w:rPr>
  </w:style>
  <w:style w:type="character" w:customStyle="1" w:styleId="WW8Num8z2">
    <w:name w:val="WW8Num8z2"/>
    <w:rsid w:val="00FC0905"/>
  </w:style>
  <w:style w:type="character" w:customStyle="1" w:styleId="WW8Num8z3">
    <w:name w:val="WW8Num8z3"/>
    <w:rsid w:val="00FC0905"/>
  </w:style>
  <w:style w:type="character" w:customStyle="1" w:styleId="WW8Num8z4">
    <w:name w:val="WW8Num8z4"/>
    <w:rsid w:val="00FC0905"/>
  </w:style>
  <w:style w:type="character" w:customStyle="1" w:styleId="WW8Num8z5">
    <w:name w:val="WW8Num8z5"/>
    <w:rsid w:val="00FC0905"/>
  </w:style>
  <w:style w:type="character" w:customStyle="1" w:styleId="WW8Num8z6">
    <w:name w:val="WW8Num8z6"/>
    <w:rsid w:val="00FC0905"/>
  </w:style>
  <w:style w:type="character" w:customStyle="1" w:styleId="WW8Num8z7">
    <w:name w:val="WW8Num8z7"/>
    <w:rsid w:val="00FC0905"/>
  </w:style>
  <w:style w:type="character" w:customStyle="1" w:styleId="WW8Num8z8">
    <w:name w:val="WW8Num8z8"/>
    <w:rsid w:val="00FC0905"/>
  </w:style>
  <w:style w:type="character" w:customStyle="1" w:styleId="WW8Num23z1">
    <w:name w:val="WW8Num23z1"/>
    <w:rsid w:val="00FC0905"/>
    <w:rPr>
      <w:rFonts w:ascii="Courier New" w:hAnsi="Courier New" w:cs="Courier New"/>
    </w:rPr>
  </w:style>
  <w:style w:type="character" w:customStyle="1" w:styleId="WW8Num23z2">
    <w:name w:val="WW8Num23z2"/>
    <w:rsid w:val="00FC0905"/>
    <w:rPr>
      <w:rFonts w:ascii="Wingdings" w:hAnsi="Wingdings" w:cs="Wingdings"/>
    </w:rPr>
  </w:style>
  <w:style w:type="character" w:customStyle="1" w:styleId="WW8Num23z3">
    <w:name w:val="WW8Num23z3"/>
    <w:rsid w:val="00FC0905"/>
    <w:rPr>
      <w:rFonts w:ascii="Symbol" w:hAnsi="Symbol" w:cs="Symbol"/>
    </w:rPr>
  </w:style>
  <w:style w:type="character" w:customStyle="1" w:styleId="WW8Num32z0">
    <w:name w:val="WW8Num32z0"/>
    <w:rsid w:val="00FC0905"/>
    <w:rPr>
      <w:rFonts w:ascii="Arial" w:eastAsia="DotumChe" w:hAnsi="Arial" w:cs="Arial"/>
      <w:sz w:val="22"/>
      <w:szCs w:val="22"/>
    </w:rPr>
  </w:style>
  <w:style w:type="character" w:customStyle="1" w:styleId="WW8Num32z1">
    <w:name w:val="WW8Num32z1"/>
    <w:rsid w:val="00FC0905"/>
    <w:rPr>
      <w:rFonts w:ascii="Courier New" w:hAnsi="Courier New" w:cs="Courier New"/>
    </w:rPr>
  </w:style>
  <w:style w:type="character" w:customStyle="1" w:styleId="WW8Num32z2">
    <w:name w:val="WW8Num32z2"/>
    <w:rsid w:val="00FC0905"/>
    <w:rPr>
      <w:rFonts w:ascii="Wingdings" w:hAnsi="Wingdings" w:cs="Wingdings"/>
    </w:rPr>
  </w:style>
  <w:style w:type="character" w:customStyle="1" w:styleId="WW8Num32z3">
    <w:name w:val="WW8Num32z3"/>
    <w:rsid w:val="00FC0905"/>
    <w:rPr>
      <w:rFonts w:ascii="Symbol" w:hAnsi="Symbol" w:cs="Symbol"/>
    </w:rPr>
  </w:style>
  <w:style w:type="character" w:customStyle="1" w:styleId="WW8Num32z4">
    <w:name w:val="WW8Num32z4"/>
    <w:rsid w:val="00FC0905"/>
  </w:style>
  <w:style w:type="character" w:customStyle="1" w:styleId="WW8Num32z5">
    <w:name w:val="WW8Num32z5"/>
    <w:rsid w:val="00FC0905"/>
  </w:style>
  <w:style w:type="character" w:customStyle="1" w:styleId="WW8Num32z6">
    <w:name w:val="WW8Num32z6"/>
    <w:rsid w:val="00FC0905"/>
  </w:style>
  <w:style w:type="character" w:customStyle="1" w:styleId="WW8Num32z7">
    <w:name w:val="WW8Num32z7"/>
    <w:rsid w:val="00FC0905"/>
  </w:style>
  <w:style w:type="character" w:customStyle="1" w:styleId="WW8Num32z8">
    <w:name w:val="WW8Num32z8"/>
    <w:rsid w:val="00FC0905"/>
  </w:style>
  <w:style w:type="character" w:customStyle="1" w:styleId="WW8Num33z0">
    <w:name w:val="WW8Num33z0"/>
    <w:rsid w:val="00FC0905"/>
    <w:rPr>
      <w:rFonts w:ascii="Symbol" w:eastAsia="DotumChe" w:hAnsi="Symbol" w:cs="Symbol"/>
      <w:sz w:val="22"/>
      <w:szCs w:val="22"/>
      <w:shd w:val="clear" w:color="auto" w:fill="00FF00"/>
    </w:rPr>
  </w:style>
  <w:style w:type="character" w:customStyle="1" w:styleId="WW8Num33z1">
    <w:name w:val="WW8Num33z1"/>
    <w:rsid w:val="00FC0905"/>
    <w:rPr>
      <w:rFonts w:ascii="Arial" w:eastAsia="DotumChe" w:hAnsi="Arial" w:cs="Arial"/>
      <w:sz w:val="22"/>
      <w:szCs w:val="22"/>
    </w:rPr>
  </w:style>
  <w:style w:type="character" w:customStyle="1" w:styleId="WW8Num33z2">
    <w:name w:val="WW8Num33z2"/>
    <w:rsid w:val="00FC0905"/>
  </w:style>
  <w:style w:type="character" w:customStyle="1" w:styleId="WW8Num34z0">
    <w:name w:val="WW8Num34z0"/>
    <w:rsid w:val="00FC0905"/>
    <w:rPr>
      <w:rFonts w:ascii="Symbol" w:hAnsi="Symbol" w:cs="Symbol"/>
    </w:rPr>
  </w:style>
  <w:style w:type="character" w:customStyle="1" w:styleId="WW8Num34z1">
    <w:name w:val="WW8Num34z1"/>
    <w:rsid w:val="00FC0905"/>
    <w:rPr>
      <w:rFonts w:ascii="Courier New" w:hAnsi="Courier New" w:cs="Courier New"/>
    </w:rPr>
  </w:style>
  <w:style w:type="character" w:customStyle="1" w:styleId="WW8Num34z2">
    <w:name w:val="WW8Num34z2"/>
    <w:rsid w:val="00FC0905"/>
    <w:rPr>
      <w:rFonts w:ascii="Wingdings" w:hAnsi="Wingdings" w:cs="Wingdings"/>
    </w:rPr>
  </w:style>
  <w:style w:type="character" w:customStyle="1" w:styleId="WW8Num34z3">
    <w:name w:val="WW8Num34z3"/>
    <w:rsid w:val="00FC0905"/>
  </w:style>
  <w:style w:type="character" w:customStyle="1" w:styleId="WW8Num34z4">
    <w:name w:val="WW8Num34z4"/>
    <w:rsid w:val="00FC0905"/>
  </w:style>
  <w:style w:type="character" w:customStyle="1" w:styleId="WW8Num34z5">
    <w:name w:val="WW8Num34z5"/>
    <w:rsid w:val="00FC0905"/>
  </w:style>
  <w:style w:type="character" w:customStyle="1" w:styleId="WW8Num34z6">
    <w:name w:val="WW8Num34z6"/>
    <w:rsid w:val="00FC0905"/>
  </w:style>
  <w:style w:type="character" w:customStyle="1" w:styleId="WW8Num34z7">
    <w:name w:val="WW8Num34z7"/>
    <w:rsid w:val="00FC0905"/>
  </w:style>
  <w:style w:type="character" w:customStyle="1" w:styleId="WW8Num34z8">
    <w:name w:val="WW8Num34z8"/>
    <w:rsid w:val="00FC0905"/>
  </w:style>
  <w:style w:type="character" w:customStyle="1" w:styleId="WW8Num35z0">
    <w:name w:val="WW8Num35z0"/>
    <w:rsid w:val="00FC0905"/>
  </w:style>
  <w:style w:type="character" w:customStyle="1" w:styleId="WW8Num35z1">
    <w:name w:val="WW8Num35z1"/>
    <w:rsid w:val="00FC0905"/>
  </w:style>
  <w:style w:type="character" w:customStyle="1" w:styleId="WW8Num35z2">
    <w:name w:val="WW8Num35z2"/>
    <w:rsid w:val="00FC0905"/>
  </w:style>
  <w:style w:type="character" w:customStyle="1" w:styleId="WW8Num35z3">
    <w:name w:val="WW8Num35z3"/>
    <w:rsid w:val="00FC0905"/>
  </w:style>
  <w:style w:type="character" w:customStyle="1" w:styleId="WW8Num36z0">
    <w:name w:val="WW8Num36z0"/>
    <w:rsid w:val="00FC0905"/>
  </w:style>
  <w:style w:type="character" w:customStyle="1" w:styleId="WW8Num36z1">
    <w:name w:val="WW8Num36z1"/>
    <w:rsid w:val="00FC0905"/>
  </w:style>
  <w:style w:type="character" w:customStyle="1" w:styleId="WW8Num36z2">
    <w:name w:val="WW8Num36z2"/>
    <w:rsid w:val="00FC0905"/>
  </w:style>
  <w:style w:type="character" w:customStyle="1" w:styleId="WW8Num36z3">
    <w:name w:val="WW8Num36z3"/>
    <w:rsid w:val="00FC0905"/>
  </w:style>
  <w:style w:type="character" w:customStyle="1" w:styleId="WW8Num37z0">
    <w:name w:val="WW8Num37z0"/>
    <w:rsid w:val="00FC0905"/>
  </w:style>
  <w:style w:type="character" w:customStyle="1" w:styleId="WW8Num37z1">
    <w:name w:val="WW8Num37z1"/>
    <w:rsid w:val="00FC0905"/>
    <w:rPr>
      <w:rFonts w:ascii="Arial" w:eastAsia="DotumChe" w:hAnsi="Arial" w:cs="Arial"/>
      <w:sz w:val="22"/>
      <w:szCs w:val="22"/>
    </w:rPr>
  </w:style>
  <w:style w:type="character" w:customStyle="1" w:styleId="WW8Num37z2">
    <w:name w:val="WW8Num37z2"/>
    <w:rsid w:val="00FC0905"/>
  </w:style>
  <w:style w:type="character" w:customStyle="1" w:styleId="WW8Num37z3">
    <w:name w:val="WW8Num37z3"/>
    <w:rsid w:val="00FC0905"/>
  </w:style>
  <w:style w:type="character" w:customStyle="1" w:styleId="WW8Num37z4">
    <w:name w:val="WW8Num37z4"/>
    <w:rsid w:val="00FC0905"/>
  </w:style>
  <w:style w:type="character" w:customStyle="1" w:styleId="WW8Num37z5">
    <w:name w:val="WW8Num37z5"/>
    <w:rsid w:val="00FC0905"/>
  </w:style>
  <w:style w:type="character" w:customStyle="1" w:styleId="WW8Num37z6">
    <w:name w:val="WW8Num37z6"/>
    <w:rsid w:val="00FC0905"/>
  </w:style>
  <w:style w:type="character" w:customStyle="1" w:styleId="WW8Num37z7">
    <w:name w:val="WW8Num37z7"/>
    <w:rsid w:val="00FC0905"/>
  </w:style>
  <w:style w:type="character" w:customStyle="1" w:styleId="WW8Num37z8">
    <w:name w:val="WW8Num37z8"/>
    <w:rsid w:val="00FC0905"/>
  </w:style>
  <w:style w:type="character" w:customStyle="1" w:styleId="WW8Num38z0">
    <w:name w:val="WW8Num38z0"/>
    <w:rsid w:val="00FC0905"/>
    <w:rPr>
      <w:rFonts w:ascii="Symbol" w:hAnsi="Symbol" w:cs="Symbol"/>
    </w:rPr>
  </w:style>
  <w:style w:type="character" w:customStyle="1" w:styleId="WW8Num38z1">
    <w:name w:val="WW8Num38z1"/>
    <w:rsid w:val="00FC0905"/>
    <w:rPr>
      <w:rFonts w:ascii="Courier New" w:hAnsi="Courier New" w:cs="Courier New"/>
    </w:rPr>
  </w:style>
  <w:style w:type="character" w:customStyle="1" w:styleId="WW8Num38z2">
    <w:name w:val="WW8Num38z2"/>
    <w:rsid w:val="00FC0905"/>
    <w:rPr>
      <w:rFonts w:ascii="Wingdings" w:hAnsi="Wingdings" w:cs="Wingdings"/>
    </w:rPr>
  </w:style>
  <w:style w:type="character" w:customStyle="1" w:styleId="WW8Num38z3">
    <w:name w:val="WW8Num38z3"/>
    <w:rsid w:val="00FC0905"/>
  </w:style>
  <w:style w:type="character" w:customStyle="1" w:styleId="WW8Num38z4">
    <w:name w:val="WW8Num38z4"/>
    <w:rsid w:val="00FC0905"/>
  </w:style>
  <w:style w:type="character" w:customStyle="1" w:styleId="WW8Num38z5">
    <w:name w:val="WW8Num38z5"/>
    <w:rsid w:val="00FC0905"/>
  </w:style>
  <w:style w:type="character" w:customStyle="1" w:styleId="WW8Num38z6">
    <w:name w:val="WW8Num38z6"/>
    <w:rsid w:val="00FC0905"/>
  </w:style>
  <w:style w:type="character" w:customStyle="1" w:styleId="WW8Num38z7">
    <w:name w:val="WW8Num38z7"/>
    <w:rsid w:val="00FC0905"/>
  </w:style>
  <w:style w:type="character" w:customStyle="1" w:styleId="WW8Num38z8">
    <w:name w:val="WW8Num38z8"/>
    <w:rsid w:val="00FC0905"/>
  </w:style>
  <w:style w:type="character" w:customStyle="1" w:styleId="WW8Num39z0">
    <w:name w:val="WW8Num39z0"/>
    <w:rsid w:val="00FC0905"/>
    <w:rPr>
      <w:rFonts w:ascii="Symbol" w:hAnsi="Symbol" w:cs="Symbol"/>
    </w:rPr>
  </w:style>
  <w:style w:type="character" w:customStyle="1" w:styleId="WW8Num39z1">
    <w:name w:val="WW8Num39z1"/>
    <w:rsid w:val="00FC0905"/>
    <w:rPr>
      <w:rFonts w:ascii="Courier New" w:hAnsi="Courier New" w:cs="Courier New"/>
    </w:rPr>
  </w:style>
  <w:style w:type="character" w:customStyle="1" w:styleId="WW8Num39z2">
    <w:name w:val="WW8Num39z2"/>
    <w:rsid w:val="00FC0905"/>
    <w:rPr>
      <w:rFonts w:ascii="Wingdings" w:hAnsi="Wingdings" w:cs="Wingdings"/>
    </w:rPr>
  </w:style>
  <w:style w:type="character" w:customStyle="1" w:styleId="WW8Num39z3">
    <w:name w:val="WW8Num39z3"/>
    <w:rsid w:val="00FC0905"/>
    <w:rPr>
      <w:rFonts w:ascii="Symbol" w:hAnsi="Symbol" w:cs="Symbol"/>
    </w:rPr>
  </w:style>
  <w:style w:type="character" w:customStyle="1" w:styleId="WW8Num40z0">
    <w:name w:val="WW8Num40z0"/>
    <w:rsid w:val="00FC0905"/>
    <w:rPr>
      <w:b w:val="0"/>
      <w:i/>
    </w:rPr>
  </w:style>
  <w:style w:type="character" w:customStyle="1" w:styleId="WW8Num40z2">
    <w:name w:val="WW8Num40z2"/>
    <w:rsid w:val="00FC0905"/>
  </w:style>
  <w:style w:type="character" w:customStyle="1" w:styleId="WW8Num40z3">
    <w:name w:val="WW8Num40z3"/>
    <w:rsid w:val="00FC0905"/>
  </w:style>
  <w:style w:type="character" w:customStyle="1" w:styleId="WW8Num40z4">
    <w:name w:val="WW8Num40z4"/>
    <w:rsid w:val="00FC0905"/>
  </w:style>
  <w:style w:type="character" w:customStyle="1" w:styleId="WW8Num40z5">
    <w:name w:val="WW8Num40z5"/>
    <w:rsid w:val="00FC0905"/>
  </w:style>
  <w:style w:type="character" w:customStyle="1" w:styleId="WW8Num40z6">
    <w:name w:val="WW8Num40z6"/>
    <w:rsid w:val="00FC0905"/>
  </w:style>
  <w:style w:type="character" w:customStyle="1" w:styleId="WW8Num40z7">
    <w:name w:val="WW8Num40z7"/>
    <w:rsid w:val="00FC0905"/>
  </w:style>
  <w:style w:type="character" w:customStyle="1" w:styleId="WW8Num40z8">
    <w:name w:val="WW8Num40z8"/>
    <w:rsid w:val="00FC0905"/>
  </w:style>
  <w:style w:type="character" w:customStyle="1" w:styleId="WW8Num41z0">
    <w:name w:val="WW8Num41z0"/>
    <w:rsid w:val="00FC0905"/>
    <w:rPr>
      <w:rFonts w:ascii="Symbol" w:hAnsi="Symbol" w:cs="Symbol"/>
    </w:rPr>
  </w:style>
  <w:style w:type="character" w:customStyle="1" w:styleId="WW8Num41z1">
    <w:name w:val="WW8Num41z1"/>
    <w:rsid w:val="00FC0905"/>
    <w:rPr>
      <w:rFonts w:ascii="Courier New" w:hAnsi="Courier New" w:cs="Courier New"/>
    </w:rPr>
  </w:style>
  <w:style w:type="character" w:customStyle="1" w:styleId="WW8Num41z2">
    <w:name w:val="WW8Num41z2"/>
    <w:rsid w:val="00FC0905"/>
    <w:rPr>
      <w:rFonts w:ascii="Wingdings" w:hAnsi="Wingdings" w:cs="Wingdings"/>
    </w:rPr>
  </w:style>
  <w:style w:type="character" w:customStyle="1" w:styleId="WW8Num41z3">
    <w:name w:val="WW8Num41z3"/>
    <w:rsid w:val="00FC0905"/>
  </w:style>
  <w:style w:type="character" w:customStyle="1" w:styleId="WW8Num41z4">
    <w:name w:val="WW8Num41z4"/>
    <w:rsid w:val="00FC0905"/>
  </w:style>
  <w:style w:type="character" w:customStyle="1" w:styleId="WW8Num41z5">
    <w:name w:val="WW8Num41z5"/>
    <w:rsid w:val="00FC0905"/>
  </w:style>
  <w:style w:type="character" w:customStyle="1" w:styleId="WW8Num41z6">
    <w:name w:val="WW8Num41z6"/>
    <w:rsid w:val="00FC0905"/>
  </w:style>
  <w:style w:type="character" w:customStyle="1" w:styleId="WW8Num41z7">
    <w:name w:val="WW8Num41z7"/>
    <w:rsid w:val="00FC0905"/>
  </w:style>
  <w:style w:type="character" w:customStyle="1" w:styleId="WW8Num41z8">
    <w:name w:val="WW8Num41z8"/>
    <w:rsid w:val="00FC0905"/>
  </w:style>
  <w:style w:type="character" w:customStyle="1" w:styleId="WW8Num42z0">
    <w:name w:val="WW8Num42z0"/>
    <w:rsid w:val="00FC0905"/>
    <w:rPr>
      <w:rFonts w:ascii="Verdana" w:eastAsia="Times New Roman" w:hAnsi="Verdana" w:cs="Arial"/>
    </w:rPr>
  </w:style>
  <w:style w:type="character" w:customStyle="1" w:styleId="WW8Num42z1">
    <w:name w:val="WW8Num42z1"/>
    <w:rsid w:val="00FC0905"/>
    <w:rPr>
      <w:rFonts w:ascii="Courier New" w:hAnsi="Courier New" w:cs="Courier New"/>
    </w:rPr>
  </w:style>
  <w:style w:type="character" w:customStyle="1" w:styleId="WW8Num42z2">
    <w:name w:val="WW8Num42z2"/>
    <w:rsid w:val="00FC0905"/>
    <w:rPr>
      <w:rFonts w:ascii="Wingdings" w:hAnsi="Wingdings" w:cs="Wingdings"/>
    </w:rPr>
  </w:style>
  <w:style w:type="character" w:customStyle="1" w:styleId="WW8Num42z3">
    <w:name w:val="WW8Num42z3"/>
    <w:rsid w:val="00FC0905"/>
    <w:rPr>
      <w:rFonts w:ascii="Symbol" w:hAnsi="Symbol" w:cs="Symbol"/>
    </w:rPr>
  </w:style>
  <w:style w:type="character" w:customStyle="1" w:styleId="WW8Num42z4">
    <w:name w:val="WW8Num42z4"/>
    <w:rsid w:val="00FC0905"/>
  </w:style>
  <w:style w:type="character" w:customStyle="1" w:styleId="WW8Num42z5">
    <w:name w:val="WW8Num42z5"/>
    <w:rsid w:val="00FC0905"/>
  </w:style>
  <w:style w:type="character" w:customStyle="1" w:styleId="WW8Num42z6">
    <w:name w:val="WW8Num42z6"/>
    <w:rsid w:val="00FC0905"/>
  </w:style>
  <w:style w:type="character" w:customStyle="1" w:styleId="WW8Num42z7">
    <w:name w:val="WW8Num42z7"/>
    <w:rsid w:val="00FC0905"/>
  </w:style>
  <w:style w:type="character" w:customStyle="1" w:styleId="WW8Num42z8">
    <w:name w:val="WW8Num42z8"/>
    <w:rsid w:val="00FC0905"/>
  </w:style>
  <w:style w:type="character" w:customStyle="1" w:styleId="WW8Num43z0">
    <w:name w:val="WW8Num43z0"/>
    <w:rsid w:val="00FC0905"/>
    <w:rPr>
      <w:rFonts w:ascii="Times New Roman" w:eastAsia="Times New Roman" w:hAnsi="Times New Roman" w:cs="Times New Roman"/>
    </w:rPr>
  </w:style>
  <w:style w:type="character" w:customStyle="1" w:styleId="WW8Num43z1">
    <w:name w:val="WW8Num43z1"/>
    <w:rsid w:val="00FC0905"/>
    <w:rPr>
      <w:rFonts w:ascii="Courier New" w:hAnsi="Courier New" w:cs="Courier New"/>
    </w:rPr>
  </w:style>
  <w:style w:type="character" w:customStyle="1" w:styleId="WW8Num43z2">
    <w:name w:val="WW8Num43z2"/>
    <w:rsid w:val="00FC0905"/>
    <w:rPr>
      <w:rFonts w:ascii="Wingdings" w:hAnsi="Wingdings" w:cs="Wingdings"/>
    </w:rPr>
  </w:style>
  <w:style w:type="character" w:customStyle="1" w:styleId="WW8Num43z3">
    <w:name w:val="WW8Num43z3"/>
    <w:rsid w:val="00FC0905"/>
    <w:rPr>
      <w:rFonts w:ascii="Symbol" w:hAnsi="Symbol" w:cs="Symbol"/>
    </w:rPr>
  </w:style>
  <w:style w:type="character" w:customStyle="1" w:styleId="WW8Num44z0">
    <w:name w:val="WW8Num44z0"/>
    <w:rsid w:val="00FC0905"/>
    <w:rPr>
      <w:rFonts w:ascii="Times New Roman" w:eastAsia="Times New Roman" w:hAnsi="Times New Roman" w:cs="Times New Roman"/>
    </w:rPr>
  </w:style>
  <w:style w:type="character" w:customStyle="1" w:styleId="WW8Num44z1">
    <w:name w:val="WW8Num44z1"/>
    <w:rsid w:val="00FC0905"/>
    <w:rPr>
      <w:rFonts w:ascii="Courier New" w:hAnsi="Courier New" w:cs="Courier New"/>
    </w:rPr>
  </w:style>
  <w:style w:type="character" w:customStyle="1" w:styleId="WW8Num44z2">
    <w:name w:val="WW8Num44z2"/>
    <w:rsid w:val="00FC0905"/>
    <w:rPr>
      <w:rFonts w:ascii="Wingdings" w:hAnsi="Wingdings" w:cs="Wingdings"/>
    </w:rPr>
  </w:style>
  <w:style w:type="character" w:customStyle="1" w:styleId="WW8Num44z3">
    <w:name w:val="WW8Num44z3"/>
    <w:rsid w:val="00FC0905"/>
    <w:rPr>
      <w:rFonts w:ascii="Symbol" w:hAnsi="Symbol" w:cs="Symbol"/>
    </w:rPr>
  </w:style>
  <w:style w:type="character" w:customStyle="1" w:styleId="WW8Num45z0">
    <w:name w:val="WW8Num45z0"/>
    <w:rsid w:val="00FC0905"/>
    <w:rPr>
      <w:rFonts w:ascii="Times New Roman" w:eastAsia="Times New Roman" w:hAnsi="Times New Roman" w:cs="Times New Roman"/>
      <w:b/>
      <w:i/>
      <w:color w:val="000000"/>
      <w:szCs w:val="20"/>
    </w:rPr>
  </w:style>
  <w:style w:type="character" w:customStyle="1" w:styleId="WW8Num45z1">
    <w:name w:val="WW8Num45z1"/>
    <w:rsid w:val="00FC0905"/>
    <w:rPr>
      <w:rFonts w:ascii="Times New Roman" w:eastAsia="Times New Roman" w:hAnsi="Times New Roman" w:cs="Times New Roman"/>
      <w:b/>
      <w:i w:val="0"/>
      <w:color w:val="000000"/>
      <w:sz w:val="24"/>
      <w:szCs w:val="24"/>
    </w:rPr>
  </w:style>
  <w:style w:type="character" w:customStyle="1" w:styleId="WW8Num45z2">
    <w:name w:val="WW8Num45z2"/>
    <w:rsid w:val="00FC0905"/>
    <w:rPr>
      <w:rFonts w:ascii="Wingdings" w:hAnsi="Wingdings" w:cs="Wingdings"/>
    </w:rPr>
  </w:style>
  <w:style w:type="character" w:customStyle="1" w:styleId="WW8Num45z3">
    <w:name w:val="WW8Num45z3"/>
    <w:rsid w:val="00FC0905"/>
    <w:rPr>
      <w:rFonts w:ascii="Symbol" w:hAnsi="Symbol" w:cs="Symbol"/>
    </w:rPr>
  </w:style>
  <w:style w:type="character" w:customStyle="1" w:styleId="WW8Num45z4">
    <w:name w:val="WW8Num45z4"/>
    <w:rsid w:val="00FC0905"/>
  </w:style>
  <w:style w:type="character" w:customStyle="1" w:styleId="WW8Num45z5">
    <w:name w:val="WW8Num45z5"/>
    <w:rsid w:val="00FC0905"/>
  </w:style>
  <w:style w:type="character" w:customStyle="1" w:styleId="WW8Num45z6">
    <w:name w:val="WW8Num45z6"/>
    <w:rsid w:val="00FC0905"/>
  </w:style>
  <w:style w:type="character" w:customStyle="1" w:styleId="WW8Num45z7">
    <w:name w:val="WW8Num45z7"/>
    <w:rsid w:val="00FC0905"/>
  </w:style>
  <w:style w:type="character" w:customStyle="1" w:styleId="WW8Num45z8">
    <w:name w:val="WW8Num45z8"/>
    <w:rsid w:val="00FC0905"/>
  </w:style>
  <w:style w:type="character" w:customStyle="1" w:styleId="WW8Num46z0">
    <w:name w:val="WW8Num46z0"/>
    <w:rsid w:val="00FC0905"/>
    <w:rPr>
      <w:rFonts w:ascii="Times New Roman" w:hAnsi="Times New Roman" w:cs="Symbol"/>
      <w:color w:val="000000"/>
      <w:sz w:val="22"/>
      <w:szCs w:val="22"/>
      <w:shd w:val="clear" w:color="auto" w:fill="00FF00"/>
    </w:rPr>
  </w:style>
  <w:style w:type="character" w:customStyle="1" w:styleId="WW8Num46z1">
    <w:name w:val="WW8Num46z1"/>
    <w:rsid w:val="00FC0905"/>
    <w:rPr>
      <w:rFonts w:ascii="Arial" w:eastAsia="DotumChe" w:hAnsi="Arial" w:cs="Arial"/>
      <w:sz w:val="22"/>
      <w:szCs w:val="22"/>
    </w:rPr>
  </w:style>
  <w:style w:type="character" w:customStyle="1" w:styleId="WW8Num46z2">
    <w:name w:val="WW8Num46z2"/>
    <w:rsid w:val="00FC0905"/>
  </w:style>
  <w:style w:type="character" w:customStyle="1" w:styleId="WW8Num46z3">
    <w:name w:val="WW8Num46z3"/>
    <w:rsid w:val="00FC0905"/>
  </w:style>
  <w:style w:type="character" w:customStyle="1" w:styleId="WW8Num46z4">
    <w:name w:val="WW8Num46z4"/>
    <w:rsid w:val="00FC0905"/>
  </w:style>
  <w:style w:type="character" w:customStyle="1" w:styleId="WW8Num46z5">
    <w:name w:val="WW8Num46z5"/>
    <w:rsid w:val="00FC0905"/>
  </w:style>
  <w:style w:type="character" w:customStyle="1" w:styleId="WW8Num46z6">
    <w:name w:val="WW8Num46z6"/>
    <w:rsid w:val="00FC0905"/>
  </w:style>
  <w:style w:type="character" w:customStyle="1" w:styleId="WW8Num46z7">
    <w:name w:val="WW8Num46z7"/>
    <w:rsid w:val="00FC0905"/>
  </w:style>
  <w:style w:type="character" w:customStyle="1" w:styleId="WW8Num46z8">
    <w:name w:val="WW8Num46z8"/>
    <w:rsid w:val="00FC0905"/>
  </w:style>
  <w:style w:type="character" w:customStyle="1" w:styleId="WW8Num47z0">
    <w:name w:val="WW8Num47z0"/>
    <w:rsid w:val="00FC0905"/>
    <w:rPr>
      <w:rFonts w:ascii="Times New (W1)" w:eastAsia="Times New Roman" w:hAnsi="Times New (W1)" w:cs="Times New (W1)"/>
      <w:color w:val="000000"/>
      <w:sz w:val="22"/>
      <w:szCs w:val="22"/>
    </w:rPr>
  </w:style>
  <w:style w:type="character" w:customStyle="1" w:styleId="WW8Num47z1">
    <w:name w:val="WW8Num47z1"/>
    <w:rsid w:val="00FC0905"/>
    <w:rPr>
      <w:rFonts w:ascii="Courier New" w:hAnsi="Courier New" w:cs="Courier New"/>
    </w:rPr>
  </w:style>
  <w:style w:type="character" w:customStyle="1" w:styleId="WW8Num47z2">
    <w:name w:val="WW8Num47z2"/>
    <w:rsid w:val="00FC0905"/>
    <w:rPr>
      <w:rFonts w:ascii="Wingdings" w:hAnsi="Wingdings" w:cs="Wingdings"/>
    </w:rPr>
  </w:style>
  <w:style w:type="character" w:customStyle="1" w:styleId="WW8Num47z3">
    <w:name w:val="WW8Num47z3"/>
    <w:rsid w:val="00FC0905"/>
    <w:rPr>
      <w:rFonts w:ascii="Symbol" w:hAnsi="Symbol" w:cs="Symbol"/>
    </w:rPr>
  </w:style>
  <w:style w:type="character" w:customStyle="1" w:styleId="Carpredefinitoparagrafo2">
    <w:name w:val="Car. predefinito paragrafo2"/>
    <w:rsid w:val="00FC0905"/>
  </w:style>
  <w:style w:type="character" w:customStyle="1" w:styleId="Carpredefinitoparagrafo1">
    <w:name w:val="Car. predefinito paragrafo1"/>
    <w:rsid w:val="00FC0905"/>
  </w:style>
  <w:style w:type="character" w:customStyle="1" w:styleId="WW8Num9z2">
    <w:name w:val="WW8Num9z2"/>
    <w:rsid w:val="00FC0905"/>
  </w:style>
  <w:style w:type="character" w:customStyle="1" w:styleId="WW8Num11z1">
    <w:name w:val="WW8Num11z1"/>
    <w:rsid w:val="00FC0905"/>
  </w:style>
  <w:style w:type="character" w:customStyle="1" w:styleId="WW8Num11z2">
    <w:name w:val="WW8Num11z2"/>
    <w:rsid w:val="00FC0905"/>
  </w:style>
  <w:style w:type="character" w:customStyle="1" w:styleId="WW8Num11z3">
    <w:name w:val="WW8Num11z3"/>
    <w:rsid w:val="00FC0905"/>
  </w:style>
  <w:style w:type="character" w:customStyle="1" w:styleId="WW8Num11z4">
    <w:name w:val="WW8Num11z4"/>
    <w:rsid w:val="00FC0905"/>
  </w:style>
  <w:style w:type="character" w:customStyle="1" w:styleId="WW8Num11z5">
    <w:name w:val="WW8Num11z5"/>
    <w:rsid w:val="00FC0905"/>
  </w:style>
  <w:style w:type="character" w:customStyle="1" w:styleId="WW8Num11z6">
    <w:name w:val="WW8Num11z6"/>
    <w:rsid w:val="00FC0905"/>
  </w:style>
  <w:style w:type="character" w:customStyle="1" w:styleId="WW8Num11z7">
    <w:name w:val="WW8Num11z7"/>
    <w:rsid w:val="00FC0905"/>
  </w:style>
  <w:style w:type="character" w:customStyle="1" w:styleId="WW8Num11z8">
    <w:name w:val="WW8Num11z8"/>
    <w:rsid w:val="00FC0905"/>
  </w:style>
  <w:style w:type="character" w:customStyle="1" w:styleId="WW-Carpredefinitoparagrafo">
    <w:name w:val="WW-Car. predefinito paragrafo"/>
    <w:rsid w:val="00FC0905"/>
  </w:style>
  <w:style w:type="character" w:styleId="Collegamentoipertestuale">
    <w:name w:val="Hyperlink"/>
    <w:rsid w:val="00FC0905"/>
    <w:rPr>
      <w:color w:val="0000FF"/>
      <w:u w:val="single"/>
    </w:rPr>
  </w:style>
  <w:style w:type="character" w:styleId="Numeropagina">
    <w:name w:val="page number"/>
    <w:basedOn w:val="WW-Carpredefinitoparagrafo"/>
    <w:rsid w:val="00FC0905"/>
  </w:style>
  <w:style w:type="character" w:customStyle="1" w:styleId="TestofumettoCarattere">
    <w:name w:val="Testo fumetto Carattere"/>
    <w:rsid w:val="00FC0905"/>
    <w:rPr>
      <w:rFonts w:ascii="Tahoma" w:hAnsi="Tahoma" w:cs="Tahoma"/>
      <w:sz w:val="16"/>
      <w:szCs w:val="16"/>
    </w:rPr>
  </w:style>
  <w:style w:type="character" w:styleId="Enfasigrassetto">
    <w:name w:val="Strong"/>
    <w:qFormat/>
    <w:rsid w:val="00FC0905"/>
    <w:rPr>
      <w:b/>
      <w:bCs/>
    </w:rPr>
  </w:style>
  <w:style w:type="character" w:customStyle="1" w:styleId="RientrocorpodeltestoCarattere">
    <w:name w:val="Rientro corpo del testo Carattere"/>
    <w:rsid w:val="00FC0905"/>
    <w:rPr>
      <w:rFonts w:ascii="Calibri" w:hAnsi="Calibri" w:cs="Calibri"/>
      <w:sz w:val="24"/>
      <w:szCs w:val="24"/>
      <w:lang w:val="it-IT" w:bidi="ar-SA"/>
    </w:rPr>
  </w:style>
  <w:style w:type="character" w:customStyle="1" w:styleId="Titolo1Carattere">
    <w:name w:val="Titolo 1 Carattere"/>
    <w:rsid w:val="00FC0905"/>
    <w:rPr>
      <w:rFonts w:ascii="Cambria" w:eastAsia="Times New Roman" w:hAnsi="Cambria" w:cs="Times New Roman"/>
      <w:b/>
      <w:bCs/>
      <w:kern w:val="1"/>
      <w:sz w:val="32"/>
      <w:szCs w:val="32"/>
    </w:rPr>
  </w:style>
  <w:style w:type="character" w:customStyle="1" w:styleId="Corpodeltesto2Carattere">
    <w:name w:val="Corpo del testo 2 Carattere"/>
    <w:rsid w:val="00FC0905"/>
    <w:rPr>
      <w:rFonts w:ascii="Calibri" w:hAnsi="Calibri" w:cs="Calibri"/>
      <w:sz w:val="22"/>
      <w:szCs w:val="22"/>
    </w:rPr>
  </w:style>
  <w:style w:type="character" w:customStyle="1" w:styleId="PidipaginaCarattere1">
    <w:name w:val="Piè di pagina Carattere1"/>
    <w:rsid w:val="00FC0905"/>
    <w:rPr>
      <w:sz w:val="24"/>
      <w:szCs w:val="24"/>
    </w:rPr>
  </w:style>
  <w:style w:type="character" w:customStyle="1" w:styleId="Caratteredinumerazione">
    <w:name w:val="Carattere di numerazione"/>
    <w:rsid w:val="00FC0905"/>
    <w:rPr>
      <w:rFonts w:ascii="Verdana" w:hAnsi="Verdana" w:cs="Verdana"/>
      <w:b/>
      <w:bCs/>
      <w:sz w:val="20"/>
      <w:szCs w:val="20"/>
    </w:rPr>
  </w:style>
  <w:style w:type="character" w:styleId="CitazioneHTML">
    <w:name w:val="HTML Cite"/>
    <w:rsid w:val="00FC0905"/>
    <w:rPr>
      <w:i/>
      <w:iCs/>
    </w:rPr>
  </w:style>
  <w:style w:type="character" w:customStyle="1" w:styleId="WW8Num7z2">
    <w:name w:val="WW8Num7z2"/>
    <w:rsid w:val="00FC0905"/>
    <w:rPr>
      <w:rFonts w:ascii="Wingdings" w:hAnsi="Wingdings" w:cs="Wingdings"/>
    </w:rPr>
  </w:style>
  <w:style w:type="character" w:customStyle="1" w:styleId="WW8Num7z3">
    <w:name w:val="WW8Num7z3"/>
    <w:rsid w:val="00FC0905"/>
    <w:rPr>
      <w:rFonts w:ascii="Symbol" w:hAnsi="Symbol" w:cs="Symbol"/>
    </w:rPr>
  </w:style>
  <w:style w:type="character" w:customStyle="1" w:styleId="WW8Num7z4">
    <w:name w:val="WW8Num7z4"/>
    <w:rsid w:val="00FC0905"/>
  </w:style>
  <w:style w:type="character" w:customStyle="1" w:styleId="WW8Num7z5">
    <w:name w:val="WW8Num7z5"/>
    <w:rsid w:val="00FC0905"/>
  </w:style>
  <w:style w:type="character" w:customStyle="1" w:styleId="WW8Num7z6">
    <w:name w:val="WW8Num7z6"/>
    <w:rsid w:val="00FC0905"/>
  </w:style>
  <w:style w:type="character" w:customStyle="1" w:styleId="WW8Num7z7">
    <w:name w:val="WW8Num7z7"/>
    <w:rsid w:val="00FC0905"/>
  </w:style>
  <w:style w:type="character" w:customStyle="1" w:styleId="WW8Num7z8">
    <w:name w:val="WW8Num7z8"/>
    <w:rsid w:val="00FC0905"/>
  </w:style>
  <w:style w:type="character" w:customStyle="1" w:styleId="WW8Num7z1">
    <w:name w:val="WW8Num7z1"/>
    <w:rsid w:val="00FC0905"/>
    <w:rPr>
      <w:rFonts w:ascii="Courier New" w:hAnsi="Courier New" w:cs="Courier New"/>
    </w:rPr>
  </w:style>
  <w:style w:type="character" w:customStyle="1" w:styleId="Titolo2Carattere">
    <w:name w:val="Titolo 2 Carattere"/>
    <w:rsid w:val="00FC0905"/>
    <w:rPr>
      <w:rFonts w:ascii="Arial" w:hAnsi="Arial" w:cs="Arial"/>
      <w:b/>
      <w:bCs/>
      <w:i/>
      <w:iCs/>
      <w:sz w:val="28"/>
      <w:szCs w:val="28"/>
    </w:rPr>
  </w:style>
  <w:style w:type="character" w:customStyle="1" w:styleId="IntestazioneCarattere">
    <w:name w:val="Intestazione Carattere"/>
    <w:rsid w:val="00FC0905"/>
    <w:rPr>
      <w:rFonts w:ascii="Verdana" w:hAnsi="Verdana" w:cs="Times New Roman"/>
      <w:sz w:val="20"/>
    </w:rPr>
  </w:style>
  <w:style w:type="character" w:customStyle="1" w:styleId="PidipaginaCarattere">
    <w:name w:val="Piè di pagina Carattere"/>
    <w:uiPriority w:val="99"/>
    <w:rsid w:val="00FC0905"/>
    <w:rPr>
      <w:rFonts w:ascii="Verdana" w:hAnsi="Verdana" w:cs="Times New Roman"/>
      <w:sz w:val="20"/>
    </w:rPr>
  </w:style>
  <w:style w:type="character" w:customStyle="1" w:styleId="pagcss81">
    <w:name w:val="pag____css_81"/>
    <w:rsid w:val="00FC0905"/>
    <w:rPr>
      <w:color w:val="000000"/>
      <w:sz w:val="29"/>
      <w:szCs w:val="29"/>
    </w:rPr>
  </w:style>
  <w:style w:type="character" w:customStyle="1" w:styleId="WW8Num23z5">
    <w:name w:val="WW8Num23z5"/>
    <w:rsid w:val="00FC0905"/>
    <w:rPr>
      <w:rFonts w:ascii="Wingdings" w:hAnsi="Wingdings" w:cs="Wingdings"/>
    </w:rPr>
  </w:style>
  <w:style w:type="character" w:customStyle="1" w:styleId="WW8Num33z3">
    <w:name w:val="WW8Num33z3"/>
    <w:rsid w:val="00FC0905"/>
  </w:style>
  <w:style w:type="character" w:customStyle="1" w:styleId="WW8Num33z4">
    <w:name w:val="WW8Num33z4"/>
    <w:rsid w:val="00FC0905"/>
  </w:style>
  <w:style w:type="character" w:customStyle="1" w:styleId="WW8Num33z5">
    <w:name w:val="WW8Num33z5"/>
    <w:rsid w:val="00FC0905"/>
  </w:style>
  <w:style w:type="character" w:customStyle="1" w:styleId="WW8Num33z6">
    <w:name w:val="WW8Num33z6"/>
    <w:rsid w:val="00FC0905"/>
  </w:style>
  <w:style w:type="character" w:customStyle="1" w:styleId="WW8Num33z7">
    <w:name w:val="WW8Num33z7"/>
    <w:rsid w:val="00FC0905"/>
  </w:style>
  <w:style w:type="character" w:customStyle="1" w:styleId="WW8Num33z8">
    <w:name w:val="WW8Num33z8"/>
    <w:rsid w:val="00FC0905"/>
  </w:style>
  <w:style w:type="character" w:customStyle="1" w:styleId="WW8Num35z4">
    <w:name w:val="WW8Num35z4"/>
    <w:rsid w:val="00FC0905"/>
  </w:style>
  <w:style w:type="character" w:customStyle="1" w:styleId="WW8Num35z5">
    <w:name w:val="WW8Num35z5"/>
    <w:rsid w:val="00FC0905"/>
  </w:style>
  <w:style w:type="character" w:customStyle="1" w:styleId="WW8Num35z6">
    <w:name w:val="WW8Num35z6"/>
    <w:rsid w:val="00FC0905"/>
  </w:style>
  <w:style w:type="character" w:customStyle="1" w:styleId="WW8Num35z7">
    <w:name w:val="WW8Num35z7"/>
    <w:rsid w:val="00FC0905"/>
  </w:style>
  <w:style w:type="character" w:customStyle="1" w:styleId="WW8Num35z8">
    <w:name w:val="WW8Num35z8"/>
    <w:rsid w:val="00FC0905"/>
  </w:style>
  <w:style w:type="character" w:customStyle="1" w:styleId="WW8Num36z4">
    <w:name w:val="WW8Num36z4"/>
    <w:rsid w:val="00FC0905"/>
  </w:style>
  <w:style w:type="character" w:customStyle="1" w:styleId="WW8Num36z5">
    <w:name w:val="WW8Num36z5"/>
    <w:rsid w:val="00FC0905"/>
  </w:style>
  <w:style w:type="character" w:customStyle="1" w:styleId="WW8Num36z6">
    <w:name w:val="WW8Num36z6"/>
    <w:rsid w:val="00FC0905"/>
  </w:style>
  <w:style w:type="character" w:customStyle="1" w:styleId="WW8Num36z7">
    <w:name w:val="WW8Num36z7"/>
    <w:rsid w:val="00FC0905"/>
  </w:style>
  <w:style w:type="character" w:customStyle="1" w:styleId="WW8Num36z8">
    <w:name w:val="WW8Num36z8"/>
    <w:rsid w:val="00FC0905"/>
  </w:style>
  <w:style w:type="character" w:customStyle="1" w:styleId="WW8Num40z1">
    <w:name w:val="WW8Num40z1"/>
    <w:rsid w:val="00FC0905"/>
  </w:style>
  <w:style w:type="character" w:customStyle="1" w:styleId="Caratteredellanota">
    <w:name w:val="Carattere della nota"/>
    <w:rsid w:val="00FC0905"/>
    <w:rPr>
      <w:vertAlign w:val="superscript"/>
    </w:rPr>
  </w:style>
  <w:style w:type="character" w:customStyle="1" w:styleId="Rimandocommento1">
    <w:name w:val="Rimando commento1"/>
    <w:rsid w:val="00FC0905"/>
    <w:rPr>
      <w:sz w:val="16"/>
      <w:szCs w:val="16"/>
    </w:rPr>
  </w:style>
  <w:style w:type="character" w:customStyle="1" w:styleId="TitoloCarattere">
    <w:name w:val="Titolo Carattere"/>
    <w:rsid w:val="00FC0905"/>
    <w:rPr>
      <w:b/>
      <w:bCs/>
      <w:sz w:val="28"/>
      <w:szCs w:val="24"/>
      <w:lang w:val="it-IT" w:bidi="ar-SA"/>
    </w:rPr>
  </w:style>
  <w:style w:type="character" w:customStyle="1" w:styleId="TestocommentoCarattere">
    <w:name w:val="Testo commento Carattere"/>
    <w:rsid w:val="00FC0905"/>
  </w:style>
  <w:style w:type="character" w:customStyle="1" w:styleId="TestonotadichiusuraCarattere">
    <w:name w:val="Testo nota di chiusura Carattere"/>
    <w:rsid w:val="00FC0905"/>
  </w:style>
  <w:style w:type="character" w:customStyle="1" w:styleId="CorpodeltestoCarattere">
    <w:name w:val="Corpo del testo Carattere"/>
    <w:rsid w:val="00FC0905"/>
    <w:rPr>
      <w:sz w:val="26"/>
      <w:szCs w:val="24"/>
    </w:rPr>
  </w:style>
  <w:style w:type="character" w:customStyle="1" w:styleId="TestonormaleCarattere">
    <w:name w:val="Testo normale Carattere"/>
    <w:rsid w:val="00FC0905"/>
    <w:rPr>
      <w:rFonts w:ascii="Courier New" w:hAnsi="Courier New" w:cs="Courier New"/>
    </w:rPr>
  </w:style>
  <w:style w:type="character" w:customStyle="1" w:styleId="Punti">
    <w:name w:val="Punti"/>
    <w:rsid w:val="00FC0905"/>
    <w:rPr>
      <w:rFonts w:ascii="OpenSymbol" w:eastAsia="OpenSymbol" w:hAnsi="OpenSymbol" w:cs="OpenSymbol"/>
    </w:rPr>
  </w:style>
  <w:style w:type="character" w:customStyle="1" w:styleId="WW8Num29z4">
    <w:name w:val="WW8Num29z4"/>
    <w:rsid w:val="00FC0905"/>
    <w:rPr>
      <w:rFonts w:ascii="Courier New" w:hAnsi="Courier New" w:cs="Courier New"/>
    </w:rPr>
  </w:style>
  <w:style w:type="character" w:customStyle="1" w:styleId="BulletSymbols">
    <w:name w:val="Bullet Symbols"/>
    <w:rsid w:val="00FC0905"/>
  </w:style>
  <w:style w:type="paragraph" w:customStyle="1" w:styleId="Titolo20">
    <w:name w:val="Titolo2"/>
    <w:basedOn w:val="Normale"/>
    <w:next w:val="Corpotesto"/>
    <w:rsid w:val="00FC0905"/>
    <w:pPr>
      <w:keepNext/>
      <w:spacing w:before="240" w:after="120"/>
    </w:pPr>
    <w:rPr>
      <w:rFonts w:ascii="Arial" w:eastAsia="Andale Sans UI" w:hAnsi="Arial" w:cs="Mangal"/>
      <w:sz w:val="28"/>
      <w:szCs w:val="28"/>
    </w:rPr>
  </w:style>
  <w:style w:type="paragraph" w:customStyle="1" w:styleId="Corpotesto">
    <w:name w:val="Corpo testo"/>
    <w:basedOn w:val="Normale"/>
    <w:rsid w:val="00FC0905"/>
    <w:pPr>
      <w:spacing w:after="120"/>
    </w:pPr>
  </w:style>
  <w:style w:type="paragraph" w:styleId="Elenco">
    <w:name w:val="List"/>
    <w:basedOn w:val="Corpotesto"/>
    <w:rsid w:val="00FC0905"/>
    <w:rPr>
      <w:rFonts w:cs="Mangal"/>
    </w:rPr>
  </w:style>
  <w:style w:type="paragraph" w:styleId="Didascalia">
    <w:name w:val="caption"/>
    <w:basedOn w:val="Normale"/>
    <w:qFormat/>
    <w:rsid w:val="00FC0905"/>
    <w:pPr>
      <w:suppressLineNumbers/>
      <w:spacing w:before="120" w:after="120"/>
    </w:pPr>
    <w:rPr>
      <w:rFonts w:cs="Mangal"/>
      <w:i/>
      <w:iCs/>
    </w:rPr>
  </w:style>
  <w:style w:type="paragraph" w:customStyle="1" w:styleId="Indice">
    <w:name w:val="Indice"/>
    <w:basedOn w:val="Normale"/>
    <w:rsid w:val="00FC0905"/>
    <w:pPr>
      <w:suppressLineNumbers/>
    </w:pPr>
    <w:rPr>
      <w:rFonts w:cs="Mangal"/>
    </w:rPr>
  </w:style>
  <w:style w:type="paragraph" w:styleId="Intestazione">
    <w:name w:val="header"/>
    <w:basedOn w:val="Normale"/>
    <w:next w:val="Corpotesto"/>
    <w:rsid w:val="00FC0905"/>
    <w:pPr>
      <w:keepNext/>
      <w:spacing w:before="240" w:after="120"/>
    </w:pPr>
    <w:rPr>
      <w:rFonts w:ascii="Arial" w:eastAsia="Microsoft YaHei" w:hAnsi="Arial" w:cs="Mangal"/>
      <w:sz w:val="28"/>
      <w:szCs w:val="28"/>
    </w:rPr>
  </w:style>
  <w:style w:type="paragraph" w:customStyle="1" w:styleId="Intestazione2">
    <w:name w:val="Intestazione2"/>
    <w:basedOn w:val="Normale"/>
    <w:next w:val="Corpotesto"/>
    <w:rsid w:val="00FC0905"/>
    <w:pPr>
      <w:keepNext/>
      <w:spacing w:before="240" w:after="120"/>
    </w:pPr>
    <w:rPr>
      <w:rFonts w:ascii="Arial" w:eastAsia="Andale Sans UI" w:hAnsi="Arial" w:cs="Mangal"/>
      <w:sz w:val="28"/>
      <w:szCs w:val="28"/>
    </w:rPr>
  </w:style>
  <w:style w:type="paragraph" w:customStyle="1" w:styleId="Didascalia2">
    <w:name w:val="Didascalia2"/>
    <w:basedOn w:val="Normale"/>
    <w:rsid w:val="00FC0905"/>
    <w:pPr>
      <w:suppressLineNumbers/>
      <w:spacing w:before="120" w:after="120"/>
    </w:pPr>
    <w:rPr>
      <w:rFonts w:cs="Mangal"/>
      <w:i/>
      <w:iCs/>
    </w:rPr>
  </w:style>
  <w:style w:type="paragraph" w:customStyle="1" w:styleId="Intestazione1">
    <w:name w:val="Intestazione1"/>
    <w:basedOn w:val="Normale"/>
    <w:next w:val="Corpotesto"/>
    <w:rsid w:val="00FC0905"/>
    <w:pPr>
      <w:tabs>
        <w:tab w:val="center" w:pos="4819"/>
        <w:tab w:val="right" w:pos="9638"/>
      </w:tabs>
    </w:pPr>
  </w:style>
  <w:style w:type="paragraph" w:customStyle="1" w:styleId="Didascalia1">
    <w:name w:val="Didascalia1"/>
    <w:basedOn w:val="Normale"/>
    <w:rsid w:val="00FC0905"/>
    <w:pPr>
      <w:suppressLineNumbers/>
      <w:spacing w:before="120" w:after="120"/>
    </w:pPr>
    <w:rPr>
      <w:rFonts w:cs="Mangal"/>
      <w:i/>
      <w:iCs/>
    </w:rPr>
  </w:style>
  <w:style w:type="paragraph" w:customStyle="1" w:styleId="Default">
    <w:name w:val="Default"/>
    <w:rsid w:val="00FC0905"/>
    <w:pPr>
      <w:suppressAutoHyphens/>
      <w:autoSpaceDE w:val="0"/>
    </w:pPr>
    <w:rPr>
      <w:rFonts w:eastAsia="Calibri"/>
      <w:color w:val="000000"/>
      <w:sz w:val="24"/>
      <w:szCs w:val="24"/>
      <w:lang w:eastAsia="zh-CN"/>
    </w:rPr>
  </w:style>
  <w:style w:type="paragraph" w:styleId="Pidipagina">
    <w:name w:val="footer"/>
    <w:basedOn w:val="Normale"/>
    <w:uiPriority w:val="99"/>
    <w:rsid w:val="00FC0905"/>
    <w:pPr>
      <w:tabs>
        <w:tab w:val="center" w:pos="4819"/>
        <w:tab w:val="right" w:pos="9638"/>
      </w:tabs>
    </w:pPr>
  </w:style>
  <w:style w:type="paragraph" w:styleId="Testofumetto">
    <w:name w:val="Balloon Text"/>
    <w:basedOn w:val="Normale"/>
    <w:rsid w:val="00FC0905"/>
    <w:rPr>
      <w:rFonts w:ascii="Tahoma" w:hAnsi="Tahoma" w:cs="Tahoma"/>
      <w:sz w:val="16"/>
      <w:szCs w:val="16"/>
    </w:rPr>
  </w:style>
  <w:style w:type="paragraph" w:customStyle="1" w:styleId="Pa4">
    <w:name w:val="Pa4"/>
    <w:basedOn w:val="Default"/>
    <w:next w:val="Default"/>
    <w:rsid w:val="00FC0905"/>
    <w:pPr>
      <w:spacing w:line="181" w:lineRule="atLeast"/>
    </w:pPr>
    <w:rPr>
      <w:rFonts w:ascii="Myriad Pro Light" w:eastAsia="Times New Roman" w:hAnsi="Myriad Pro Light" w:cs="Myriad Pro Light"/>
    </w:rPr>
  </w:style>
  <w:style w:type="paragraph" w:styleId="Rientrocorpodeltesto">
    <w:name w:val="Body Text Indent"/>
    <w:basedOn w:val="Normale"/>
    <w:rsid w:val="00FC0905"/>
    <w:pPr>
      <w:ind w:firstLine="708"/>
      <w:jc w:val="both"/>
    </w:pPr>
    <w:rPr>
      <w:rFonts w:ascii="Calibri" w:hAnsi="Calibri" w:cs="Calibri"/>
    </w:rPr>
  </w:style>
  <w:style w:type="paragraph" w:customStyle="1" w:styleId="Corpodeltesto21">
    <w:name w:val="Corpo del testo 21"/>
    <w:basedOn w:val="Normale"/>
    <w:rsid w:val="00FC0905"/>
    <w:pPr>
      <w:spacing w:after="120" w:line="480" w:lineRule="auto"/>
    </w:pPr>
    <w:rPr>
      <w:rFonts w:ascii="Calibri" w:hAnsi="Calibri" w:cs="Calibri"/>
      <w:sz w:val="22"/>
      <w:szCs w:val="22"/>
    </w:rPr>
  </w:style>
  <w:style w:type="paragraph" w:customStyle="1" w:styleId="Contenutotabella">
    <w:name w:val="Contenuto tabella"/>
    <w:basedOn w:val="Normale"/>
    <w:rsid w:val="00FC0905"/>
    <w:pPr>
      <w:suppressLineNumbers/>
    </w:pPr>
  </w:style>
  <w:style w:type="paragraph" w:customStyle="1" w:styleId="Titolotabella">
    <w:name w:val="Titolo tabella"/>
    <w:basedOn w:val="Contenutotabella"/>
    <w:rsid w:val="00FC0905"/>
    <w:pPr>
      <w:jc w:val="center"/>
    </w:pPr>
    <w:rPr>
      <w:b/>
      <w:bCs/>
    </w:rPr>
  </w:style>
  <w:style w:type="paragraph" w:customStyle="1" w:styleId="WW-Predefinito">
    <w:name w:val="WW-Predefinito"/>
    <w:rsid w:val="00FC0905"/>
    <w:pPr>
      <w:widowControl w:val="0"/>
      <w:suppressAutoHyphens/>
      <w:autoSpaceDE w:val="0"/>
    </w:pPr>
    <w:rPr>
      <w:rFonts w:eastAsia="Arial" w:cs="Calibri"/>
      <w:kern w:val="1"/>
      <w:sz w:val="24"/>
      <w:szCs w:val="24"/>
      <w:lang w:eastAsia="zh-CN"/>
    </w:rPr>
  </w:style>
  <w:style w:type="paragraph" w:customStyle="1" w:styleId="testoprg">
    <w:name w:val="testoprg"/>
    <w:basedOn w:val="Normale"/>
    <w:rsid w:val="00FC0905"/>
    <w:pPr>
      <w:suppressAutoHyphens w:val="0"/>
      <w:overflowPunct w:val="0"/>
      <w:autoSpaceDE w:val="0"/>
      <w:spacing w:line="360" w:lineRule="atLeast"/>
      <w:ind w:firstLine="993"/>
      <w:jc w:val="both"/>
      <w:textAlignment w:val="baseline"/>
    </w:pPr>
    <w:rPr>
      <w:rFonts w:ascii="AvantGarde" w:hAnsi="AvantGarde" w:cs="AvantGarde"/>
      <w:sz w:val="21"/>
      <w:szCs w:val="20"/>
    </w:rPr>
  </w:style>
  <w:style w:type="paragraph" w:styleId="Paragrafoelenco">
    <w:name w:val="List Paragraph"/>
    <w:basedOn w:val="Normale"/>
    <w:qFormat/>
    <w:rsid w:val="00FC0905"/>
    <w:pPr>
      <w:ind w:left="708"/>
    </w:pPr>
    <w:rPr>
      <w:rFonts w:ascii="Calibri" w:hAnsi="Calibri" w:cs="Calibri"/>
    </w:rPr>
  </w:style>
  <w:style w:type="paragraph" w:customStyle="1" w:styleId="Testodelblocco1">
    <w:name w:val="Testo del blocco1"/>
    <w:basedOn w:val="Normale"/>
    <w:rsid w:val="00FC0905"/>
    <w:pPr>
      <w:widowControl w:val="0"/>
      <w:autoSpaceDE w:val="0"/>
      <w:spacing w:after="120"/>
      <w:ind w:left="472" w:right="48" w:hanging="357"/>
      <w:jc w:val="both"/>
    </w:pPr>
    <w:rPr>
      <w:rFonts w:ascii="Verdana" w:eastAsia="TimesNewRomanPSMT" w:hAnsi="Verdana" w:cs="Verdana"/>
      <w:sz w:val="20"/>
      <w:szCs w:val="20"/>
    </w:rPr>
  </w:style>
  <w:style w:type="paragraph" w:customStyle="1" w:styleId="sche3">
    <w:name w:val="sche_3"/>
    <w:rsid w:val="00FC0905"/>
    <w:pPr>
      <w:widowControl w:val="0"/>
      <w:suppressAutoHyphens/>
      <w:overflowPunct w:val="0"/>
      <w:autoSpaceDE w:val="0"/>
      <w:jc w:val="both"/>
    </w:pPr>
    <w:rPr>
      <w:lang w:val="en-US" w:eastAsia="zh-CN"/>
    </w:rPr>
  </w:style>
  <w:style w:type="paragraph" w:customStyle="1" w:styleId="Corpodeltesto22">
    <w:name w:val="Corpo del testo 22"/>
    <w:basedOn w:val="Normale"/>
    <w:rsid w:val="00FC0905"/>
    <w:pPr>
      <w:autoSpaceDE w:val="0"/>
      <w:jc w:val="both"/>
    </w:pPr>
    <w:rPr>
      <w:rFonts w:cs="Verdana"/>
      <w:sz w:val="28"/>
      <w:szCs w:val="28"/>
    </w:rPr>
  </w:style>
  <w:style w:type="paragraph" w:styleId="NormaleWeb">
    <w:name w:val="Normal (Web)"/>
    <w:basedOn w:val="Normale"/>
    <w:rsid w:val="00FC0905"/>
    <w:pPr>
      <w:suppressAutoHyphens w:val="0"/>
      <w:spacing w:before="100" w:after="100"/>
    </w:pPr>
  </w:style>
  <w:style w:type="paragraph" w:customStyle="1" w:styleId="Titolo10">
    <w:name w:val="Titolo1"/>
    <w:basedOn w:val="Normale"/>
    <w:next w:val="Corpotesto"/>
    <w:rsid w:val="00FC0905"/>
    <w:pPr>
      <w:shd w:val="clear" w:color="auto" w:fill="FFFFFF"/>
      <w:spacing w:before="120"/>
      <w:jc w:val="center"/>
    </w:pPr>
    <w:rPr>
      <w:b/>
      <w:bCs/>
      <w:sz w:val="28"/>
    </w:rPr>
  </w:style>
  <w:style w:type="paragraph" w:customStyle="1" w:styleId="Rientrocorpodeltesto21">
    <w:name w:val="Rientro corpo del testo 21"/>
    <w:basedOn w:val="Normale"/>
    <w:rsid w:val="00FC0905"/>
    <w:pPr>
      <w:ind w:left="360"/>
      <w:jc w:val="both"/>
    </w:pPr>
    <w:rPr>
      <w:szCs w:val="20"/>
    </w:rPr>
  </w:style>
  <w:style w:type="paragraph" w:customStyle="1" w:styleId="Rientrocorpodeltesto210">
    <w:name w:val="Rientro corpo del testo 21"/>
    <w:basedOn w:val="Normale"/>
    <w:rsid w:val="00FC0905"/>
    <w:pPr>
      <w:tabs>
        <w:tab w:val="left" w:pos="1068"/>
      </w:tabs>
      <w:ind w:left="720"/>
      <w:jc w:val="both"/>
    </w:pPr>
  </w:style>
  <w:style w:type="paragraph" w:customStyle="1" w:styleId="Text2">
    <w:name w:val="Text 2"/>
    <w:basedOn w:val="Normale"/>
    <w:rsid w:val="00FC0905"/>
    <w:pPr>
      <w:tabs>
        <w:tab w:val="left" w:pos="2161"/>
      </w:tabs>
      <w:spacing w:after="240"/>
      <w:ind w:left="1077"/>
      <w:jc w:val="both"/>
    </w:pPr>
    <w:rPr>
      <w:szCs w:val="20"/>
    </w:rPr>
  </w:style>
  <w:style w:type="paragraph" w:customStyle="1" w:styleId="Corpodeltesto23">
    <w:name w:val="Corpo del testo 23"/>
    <w:basedOn w:val="Normale"/>
    <w:rsid w:val="00FC0905"/>
    <w:pPr>
      <w:overflowPunct w:val="0"/>
      <w:autoSpaceDE w:val="0"/>
      <w:jc w:val="both"/>
      <w:textAlignment w:val="baseline"/>
    </w:pPr>
    <w:rPr>
      <w:szCs w:val="20"/>
    </w:rPr>
  </w:style>
  <w:style w:type="paragraph" w:customStyle="1" w:styleId="Rientrocorpodeltesto31">
    <w:name w:val="Rientro corpo del testo 31"/>
    <w:basedOn w:val="Normale"/>
    <w:rsid w:val="00FC0905"/>
    <w:pPr>
      <w:widowControl w:val="0"/>
      <w:tabs>
        <w:tab w:val="left" w:pos="8504"/>
      </w:tabs>
      <w:overflowPunct w:val="0"/>
      <w:autoSpaceDE w:val="0"/>
      <w:spacing w:line="360" w:lineRule="auto"/>
      <w:ind w:left="720"/>
      <w:jc w:val="both"/>
      <w:textAlignment w:val="baseline"/>
    </w:pPr>
    <w:rPr>
      <w:spacing w:val="-2"/>
      <w:sz w:val="22"/>
      <w:szCs w:val="20"/>
    </w:rPr>
  </w:style>
  <w:style w:type="paragraph" w:customStyle="1" w:styleId="Corpodeltesto31">
    <w:name w:val="Corpo del testo 31"/>
    <w:basedOn w:val="Normale"/>
    <w:rsid w:val="00FC0905"/>
    <w:rPr>
      <w:b/>
      <w:i/>
      <w:sz w:val="20"/>
      <w:szCs w:val="20"/>
    </w:rPr>
  </w:style>
  <w:style w:type="paragraph" w:customStyle="1" w:styleId="Rientrocorpodeltesto310">
    <w:name w:val="Rientro corpo del testo 31"/>
    <w:basedOn w:val="Normale"/>
    <w:rsid w:val="00FC0905"/>
    <w:pPr>
      <w:tabs>
        <w:tab w:val="left" w:pos="8496"/>
      </w:tabs>
      <w:spacing w:before="240" w:after="120"/>
      <w:ind w:left="709"/>
      <w:jc w:val="both"/>
    </w:pPr>
    <w:rPr>
      <w:b/>
      <w:i/>
      <w:sz w:val="20"/>
      <w:szCs w:val="20"/>
    </w:rPr>
  </w:style>
  <w:style w:type="paragraph" w:styleId="Testonotaapidipagina">
    <w:name w:val="footnote text"/>
    <w:basedOn w:val="Normale"/>
    <w:rsid w:val="00FC0905"/>
    <w:pPr>
      <w:autoSpaceDE w:val="0"/>
    </w:pPr>
    <w:rPr>
      <w:sz w:val="20"/>
      <w:szCs w:val="20"/>
    </w:rPr>
  </w:style>
  <w:style w:type="paragraph" w:customStyle="1" w:styleId="Indentro">
    <w:name w:val="Indentro"/>
    <w:basedOn w:val="Normale"/>
    <w:rsid w:val="00FC0905"/>
    <w:pPr>
      <w:spacing w:before="160"/>
      <w:ind w:left="397" w:hanging="397"/>
      <w:jc w:val="both"/>
    </w:pPr>
  </w:style>
  <w:style w:type="paragraph" w:customStyle="1" w:styleId="Testocommento1">
    <w:name w:val="Testo commento1"/>
    <w:basedOn w:val="Normale"/>
    <w:rsid w:val="00FC0905"/>
    <w:rPr>
      <w:sz w:val="20"/>
      <w:szCs w:val="20"/>
    </w:rPr>
  </w:style>
  <w:style w:type="paragraph" w:customStyle="1" w:styleId="Testocommento2">
    <w:name w:val="Testo commento2"/>
    <w:basedOn w:val="Normale"/>
    <w:rsid w:val="00FC0905"/>
    <w:rPr>
      <w:sz w:val="20"/>
      <w:szCs w:val="20"/>
    </w:rPr>
  </w:style>
  <w:style w:type="paragraph" w:styleId="Soggettocommento">
    <w:name w:val="annotation subject"/>
    <w:basedOn w:val="Testocommento1"/>
    <w:next w:val="Testocommento1"/>
    <w:rsid w:val="00FC0905"/>
    <w:rPr>
      <w:b/>
      <w:bCs/>
    </w:rPr>
  </w:style>
  <w:style w:type="paragraph" w:customStyle="1" w:styleId="Testo3colonne">
    <w:name w:val="Testo 3 colonne"/>
    <w:basedOn w:val="Normale"/>
    <w:rsid w:val="00FC0905"/>
    <w:pPr>
      <w:autoSpaceDE w:val="0"/>
      <w:spacing w:line="192" w:lineRule="atLeast"/>
      <w:jc w:val="both"/>
    </w:pPr>
    <w:rPr>
      <w:rFonts w:ascii="Arial" w:hAnsi="Arial" w:cs="Arial"/>
      <w:color w:val="000000"/>
      <w:sz w:val="18"/>
      <w:szCs w:val="18"/>
    </w:rPr>
  </w:style>
  <w:style w:type="paragraph" w:customStyle="1" w:styleId="1">
    <w:name w:val="1"/>
    <w:basedOn w:val="Normale"/>
    <w:next w:val="Corpotesto"/>
    <w:rsid w:val="00FC0905"/>
    <w:pPr>
      <w:spacing w:line="259" w:lineRule="exact"/>
      <w:jc w:val="both"/>
    </w:pPr>
    <w:rPr>
      <w:sz w:val="26"/>
    </w:rPr>
  </w:style>
  <w:style w:type="paragraph" w:customStyle="1" w:styleId="usoboll1">
    <w:name w:val="usoboll1"/>
    <w:basedOn w:val="Normale"/>
    <w:rsid w:val="00FC0905"/>
    <w:pPr>
      <w:widowControl w:val="0"/>
      <w:spacing w:line="482" w:lineRule="atLeast"/>
      <w:jc w:val="both"/>
    </w:pPr>
    <w:rPr>
      <w:szCs w:val="20"/>
    </w:rPr>
  </w:style>
  <w:style w:type="paragraph" w:customStyle="1" w:styleId="Rub3">
    <w:name w:val="Rub3"/>
    <w:basedOn w:val="Normale"/>
    <w:next w:val="Normale"/>
    <w:rsid w:val="00FC0905"/>
    <w:pPr>
      <w:tabs>
        <w:tab w:val="left" w:pos="709"/>
      </w:tabs>
      <w:jc w:val="both"/>
    </w:pPr>
    <w:rPr>
      <w:b/>
      <w:i/>
      <w:sz w:val="20"/>
      <w:szCs w:val="20"/>
    </w:rPr>
  </w:style>
  <w:style w:type="paragraph" w:customStyle="1" w:styleId="BodyText21">
    <w:name w:val="Body Text 21"/>
    <w:basedOn w:val="Normale"/>
    <w:rsid w:val="00FC0905"/>
    <w:pPr>
      <w:widowControl w:val="0"/>
      <w:jc w:val="both"/>
    </w:pPr>
    <w:rPr>
      <w:szCs w:val="20"/>
    </w:rPr>
  </w:style>
  <w:style w:type="paragraph" w:styleId="Revisione">
    <w:name w:val="Revision"/>
    <w:rsid w:val="00FC0905"/>
    <w:pPr>
      <w:suppressAutoHyphens/>
    </w:pPr>
    <w:rPr>
      <w:sz w:val="24"/>
      <w:szCs w:val="24"/>
      <w:lang w:eastAsia="zh-CN"/>
    </w:rPr>
  </w:style>
  <w:style w:type="paragraph" w:styleId="Testonotadichiusura">
    <w:name w:val="endnote text"/>
    <w:basedOn w:val="Normale"/>
    <w:rsid w:val="00FC0905"/>
    <w:pPr>
      <w:spacing w:after="240"/>
      <w:jc w:val="both"/>
    </w:pPr>
    <w:rPr>
      <w:sz w:val="20"/>
      <w:szCs w:val="20"/>
    </w:rPr>
  </w:style>
  <w:style w:type="paragraph" w:customStyle="1" w:styleId="Testonormale1">
    <w:name w:val="Testo normale1"/>
    <w:basedOn w:val="Normale"/>
    <w:rsid w:val="00FC0905"/>
    <w:rPr>
      <w:rFonts w:ascii="Courier New" w:hAnsi="Courier New" w:cs="Courier New"/>
      <w:sz w:val="20"/>
      <w:szCs w:val="20"/>
    </w:rPr>
  </w:style>
  <w:style w:type="paragraph" w:customStyle="1" w:styleId="Contenutocornice">
    <w:name w:val="Contenuto cornice"/>
    <w:basedOn w:val="Normale"/>
    <w:rsid w:val="00FC0905"/>
  </w:style>
  <w:style w:type="paragraph" w:customStyle="1" w:styleId="Paragrafoelenco1">
    <w:name w:val="Paragrafo elenco1"/>
    <w:basedOn w:val="Normale"/>
    <w:rsid w:val="00FC0905"/>
    <w:pPr>
      <w:ind w:left="708"/>
    </w:pPr>
  </w:style>
  <w:style w:type="paragraph" w:customStyle="1" w:styleId="Testonotaapidipagina1">
    <w:name w:val="Testo nota a piè di pagina1"/>
    <w:basedOn w:val="Normale"/>
    <w:rsid w:val="00FC0905"/>
    <w:rPr>
      <w:sz w:val="20"/>
      <w:szCs w:val="20"/>
    </w:rPr>
  </w:style>
  <w:style w:type="paragraph" w:styleId="Citazione">
    <w:name w:val="Quote"/>
    <w:basedOn w:val="Normale"/>
    <w:qFormat/>
    <w:rsid w:val="00FC0905"/>
    <w:pPr>
      <w:spacing w:after="283"/>
      <w:ind w:left="567" w:right="567"/>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E4F9B-DAD9-460F-BE57-246A2D576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28</Pages>
  <Words>8301</Words>
  <Characters>47322</Characters>
  <Application>Microsoft Office Word</Application>
  <DocSecurity>0</DocSecurity>
  <Lines>394</Lines>
  <Paragraphs>111</Paragraphs>
  <ScaleCrop>false</ScaleCrop>
  <HeadingPairs>
    <vt:vector size="2" baseType="variant">
      <vt:variant>
        <vt:lpstr>Titolo</vt:lpstr>
      </vt:variant>
      <vt:variant>
        <vt:i4>1</vt:i4>
      </vt:variant>
    </vt:vector>
  </HeadingPairs>
  <TitlesOfParts>
    <vt:vector size="1" baseType="lpstr">
      <vt:lpstr>COMUNE DI LATINA</vt:lpstr>
    </vt:vector>
  </TitlesOfParts>
  <Company>Hewlett-Packard Company</Company>
  <LinksUpToDate>false</LinksUpToDate>
  <CharactersWithSpaces>55512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COMUNE DI LATINA</dc:title>
  <dc:creator>admin</dc:creator>
  <cp:lastModifiedBy>Vincenzo</cp:lastModifiedBy>
  <cp:revision>8</cp:revision>
  <cp:lastPrinted>2017-06-20T11:18:00Z</cp:lastPrinted>
  <dcterms:created xsi:type="dcterms:W3CDTF">2017-06-20T11:13:00Z</dcterms:created>
  <dcterms:modified xsi:type="dcterms:W3CDTF">2017-06-21T08:27:00Z</dcterms:modified>
</cp:coreProperties>
</file>